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0A9" w:rsidRPr="002279B6" w:rsidRDefault="008820A9" w:rsidP="00F76123">
      <w:pPr>
        <w:rPr>
          <w:sz w:val="28"/>
          <w:szCs w:val="28"/>
        </w:rPr>
      </w:pPr>
    </w:p>
    <w:p w:rsidR="005B3E39" w:rsidRDefault="00F76123" w:rsidP="00F06ACE">
      <w:pPr>
        <w:jc w:val="center"/>
        <w:rPr>
          <w:lang w:eastAsia="zh-CN"/>
        </w:rPr>
      </w:pPr>
      <w:r>
        <w:rPr>
          <w:b/>
          <w:sz w:val="28"/>
          <w:szCs w:val="28"/>
        </w:rPr>
        <w:t xml:space="preserve">      </w:t>
      </w:r>
    </w:p>
    <w:p w:rsidR="00F06ACE" w:rsidRPr="00F06ACE" w:rsidRDefault="00F06ACE" w:rsidP="00F06ACE">
      <w:pPr>
        <w:jc w:val="center"/>
        <w:rPr>
          <w:lang w:eastAsia="zh-CN"/>
        </w:rPr>
      </w:pPr>
      <w:r w:rsidRPr="00F06ACE">
        <w:rPr>
          <w:lang w:eastAsia="zh-CN"/>
        </w:rPr>
        <w:t>Министерство образования и науки Самарской области</w:t>
      </w: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  <w:r w:rsidRPr="00F06ACE">
        <w:rPr>
          <w:lang w:eastAsia="zh-CN"/>
        </w:rPr>
        <w:t xml:space="preserve"> государственное бюджетное общеобразовательное учреждение Самарской области средняя общеобразовательная школа №2 «Образовательный центр» с. </w:t>
      </w:r>
      <w:proofErr w:type="gramStart"/>
      <w:r w:rsidRPr="00F06ACE">
        <w:rPr>
          <w:lang w:eastAsia="zh-CN"/>
        </w:rPr>
        <w:t>Кинель-Черкассы</w:t>
      </w:r>
      <w:proofErr w:type="gramEnd"/>
      <w:r w:rsidRPr="00F06ACE">
        <w:rPr>
          <w:lang w:eastAsia="zh-CN"/>
        </w:rPr>
        <w:t xml:space="preserve"> муниципального района Кинель-Черкасский Самарской области.</w:t>
      </w:r>
    </w:p>
    <w:p w:rsidR="00F06ACE" w:rsidRPr="00F06ACE" w:rsidRDefault="00F06ACE" w:rsidP="00F06ACE">
      <w:pPr>
        <w:jc w:val="center"/>
        <w:rPr>
          <w:sz w:val="28"/>
          <w:szCs w:val="28"/>
          <w:lang w:eastAsia="zh-CN"/>
        </w:rPr>
      </w:pPr>
      <w:r w:rsidRPr="00F06ACE">
        <w:rPr>
          <w:sz w:val="28"/>
          <w:szCs w:val="28"/>
          <w:lang w:eastAsia="zh-CN"/>
        </w:rPr>
        <w:t xml:space="preserve">/СП СЮТ ГБОУ СОШ № 2 «ОЦ» с. </w:t>
      </w:r>
      <w:proofErr w:type="gramStart"/>
      <w:r w:rsidRPr="00F06ACE">
        <w:rPr>
          <w:sz w:val="28"/>
          <w:szCs w:val="28"/>
          <w:lang w:eastAsia="zh-CN"/>
        </w:rPr>
        <w:t>Кинель-Черкассы</w:t>
      </w:r>
      <w:proofErr w:type="gramEnd"/>
      <w:r w:rsidRPr="00F06ACE">
        <w:rPr>
          <w:sz w:val="28"/>
          <w:szCs w:val="28"/>
          <w:lang w:eastAsia="zh-CN"/>
        </w:rPr>
        <w:t>/</w:t>
      </w: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F06ACE" w:rsidRPr="00F06ACE" w:rsidTr="00F06ACE">
        <w:tc>
          <w:tcPr>
            <w:tcW w:w="4785" w:type="dxa"/>
            <w:shd w:val="clear" w:color="auto" w:fill="auto"/>
          </w:tcPr>
          <w:p w:rsidR="00F06ACE" w:rsidRPr="00F06ACE" w:rsidRDefault="00F06ACE" w:rsidP="00F06ACE">
            <w:pPr>
              <w:rPr>
                <w:sz w:val="28"/>
                <w:szCs w:val="28"/>
                <w:lang w:eastAsia="zh-CN"/>
              </w:rPr>
            </w:pPr>
            <w:proofErr w:type="gramStart"/>
            <w:r w:rsidRPr="00F06ACE">
              <w:rPr>
                <w:sz w:val="28"/>
                <w:szCs w:val="28"/>
                <w:lang w:eastAsia="zh-CN"/>
              </w:rPr>
              <w:t>Принята</w:t>
            </w:r>
            <w:proofErr w:type="gramEnd"/>
            <w:r w:rsidRPr="00F06ACE">
              <w:rPr>
                <w:sz w:val="28"/>
                <w:szCs w:val="28"/>
                <w:lang w:eastAsia="zh-CN"/>
              </w:rPr>
              <w:t xml:space="preserve"> на заседании</w:t>
            </w:r>
          </w:p>
          <w:p w:rsidR="00F06ACE" w:rsidRPr="00F06ACE" w:rsidRDefault="00F06ACE" w:rsidP="00F06ACE">
            <w:pPr>
              <w:rPr>
                <w:sz w:val="28"/>
                <w:szCs w:val="28"/>
                <w:lang w:eastAsia="zh-CN"/>
              </w:rPr>
            </w:pPr>
            <w:r w:rsidRPr="00F06ACE">
              <w:rPr>
                <w:sz w:val="28"/>
                <w:szCs w:val="28"/>
                <w:lang w:eastAsia="zh-CN"/>
              </w:rPr>
              <w:t xml:space="preserve"> методического совета</w:t>
            </w:r>
          </w:p>
          <w:p w:rsidR="00F06ACE" w:rsidRPr="00F06ACE" w:rsidRDefault="00F06ACE" w:rsidP="00F06ACE">
            <w:pPr>
              <w:rPr>
                <w:sz w:val="28"/>
                <w:szCs w:val="28"/>
                <w:lang w:eastAsia="zh-CN"/>
              </w:rPr>
            </w:pPr>
            <w:r w:rsidRPr="00F06ACE">
              <w:rPr>
                <w:sz w:val="28"/>
                <w:szCs w:val="28"/>
                <w:lang w:eastAsia="zh-CN"/>
              </w:rPr>
              <w:t xml:space="preserve"> «____» ____________ 20</w:t>
            </w:r>
            <w:r w:rsidR="00577920">
              <w:rPr>
                <w:sz w:val="28"/>
                <w:szCs w:val="28"/>
                <w:lang w:eastAsia="zh-CN"/>
              </w:rPr>
              <w:t>20</w:t>
            </w:r>
            <w:r w:rsidRPr="00F06ACE">
              <w:rPr>
                <w:sz w:val="28"/>
                <w:szCs w:val="28"/>
                <w:lang w:eastAsia="zh-CN"/>
              </w:rPr>
              <w:t xml:space="preserve">г., </w:t>
            </w:r>
          </w:p>
          <w:p w:rsidR="00F06ACE" w:rsidRPr="00F06ACE" w:rsidRDefault="00F06ACE" w:rsidP="00F06ACE">
            <w:pPr>
              <w:rPr>
                <w:sz w:val="28"/>
                <w:szCs w:val="28"/>
                <w:lang w:eastAsia="zh-CN"/>
              </w:rPr>
            </w:pPr>
            <w:r w:rsidRPr="00F06ACE">
              <w:rPr>
                <w:sz w:val="28"/>
                <w:szCs w:val="28"/>
                <w:lang w:eastAsia="zh-CN"/>
              </w:rPr>
              <w:t>протокол № ___</w:t>
            </w:r>
          </w:p>
          <w:p w:rsidR="00F06ACE" w:rsidRPr="00F06ACE" w:rsidRDefault="00F06ACE" w:rsidP="00F06ACE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4786" w:type="dxa"/>
            <w:shd w:val="clear" w:color="auto" w:fill="auto"/>
          </w:tcPr>
          <w:p w:rsidR="00F06ACE" w:rsidRPr="00F06ACE" w:rsidRDefault="00F06ACE" w:rsidP="00F06ACE">
            <w:pPr>
              <w:jc w:val="right"/>
              <w:rPr>
                <w:sz w:val="28"/>
                <w:szCs w:val="28"/>
                <w:lang w:eastAsia="zh-CN"/>
              </w:rPr>
            </w:pPr>
            <w:r w:rsidRPr="00F06ACE">
              <w:rPr>
                <w:sz w:val="28"/>
                <w:szCs w:val="28"/>
                <w:lang w:eastAsia="zh-CN"/>
              </w:rPr>
              <w:t>«Утверждаю»</w:t>
            </w:r>
          </w:p>
          <w:p w:rsidR="00F06ACE" w:rsidRPr="00F06ACE" w:rsidRDefault="00F06ACE" w:rsidP="00F06ACE">
            <w:pPr>
              <w:jc w:val="right"/>
              <w:rPr>
                <w:sz w:val="28"/>
                <w:szCs w:val="28"/>
                <w:lang w:eastAsia="zh-CN"/>
              </w:rPr>
            </w:pPr>
            <w:r w:rsidRPr="00F06ACE">
              <w:rPr>
                <w:sz w:val="28"/>
                <w:szCs w:val="28"/>
                <w:lang w:eastAsia="zh-CN"/>
              </w:rPr>
              <w:t>Руководитель СП СЮТ ГБОУ СОШ №2 «ОЦ» с. К-Черкассы</w:t>
            </w:r>
          </w:p>
          <w:p w:rsidR="00F06ACE" w:rsidRPr="00F06ACE" w:rsidRDefault="00F06ACE" w:rsidP="00F06ACE">
            <w:pPr>
              <w:jc w:val="right"/>
              <w:rPr>
                <w:sz w:val="28"/>
                <w:szCs w:val="28"/>
                <w:lang w:eastAsia="zh-CN"/>
              </w:rPr>
            </w:pPr>
            <w:r w:rsidRPr="00F06ACE">
              <w:rPr>
                <w:sz w:val="28"/>
                <w:szCs w:val="28"/>
                <w:lang w:eastAsia="zh-CN"/>
              </w:rPr>
              <w:t>__________________Кирин П.Ю.</w:t>
            </w:r>
          </w:p>
          <w:p w:rsidR="00F06ACE" w:rsidRPr="00F06ACE" w:rsidRDefault="00F06ACE" w:rsidP="00577920">
            <w:pPr>
              <w:jc w:val="right"/>
              <w:rPr>
                <w:sz w:val="28"/>
                <w:szCs w:val="28"/>
                <w:lang w:eastAsia="zh-CN"/>
              </w:rPr>
            </w:pPr>
            <w:r w:rsidRPr="00F06ACE">
              <w:rPr>
                <w:sz w:val="28"/>
                <w:szCs w:val="28"/>
                <w:lang w:eastAsia="zh-CN"/>
              </w:rPr>
              <w:t>«_____»_____________20</w:t>
            </w:r>
            <w:r w:rsidR="00577920">
              <w:rPr>
                <w:sz w:val="28"/>
                <w:szCs w:val="28"/>
                <w:lang w:eastAsia="zh-CN"/>
              </w:rPr>
              <w:t>20</w:t>
            </w:r>
            <w:r w:rsidRPr="00F06ACE">
              <w:rPr>
                <w:sz w:val="28"/>
                <w:szCs w:val="28"/>
                <w:lang w:eastAsia="zh-CN"/>
              </w:rPr>
              <w:t>г.</w:t>
            </w:r>
          </w:p>
        </w:tc>
      </w:tr>
    </w:tbl>
    <w:p w:rsidR="00F06ACE" w:rsidRPr="00F06ACE" w:rsidRDefault="00F06ACE" w:rsidP="00F06ACE">
      <w:pPr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bCs/>
          <w:iCs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bCs/>
          <w:iCs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bCs/>
          <w:iCs/>
          <w:sz w:val="28"/>
          <w:szCs w:val="28"/>
          <w:lang w:eastAsia="zh-CN"/>
        </w:rPr>
      </w:pPr>
      <w:r w:rsidRPr="00F06ACE">
        <w:rPr>
          <w:b/>
          <w:bCs/>
          <w:i/>
          <w:iCs/>
          <w:sz w:val="28"/>
          <w:szCs w:val="28"/>
          <w:lang w:eastAsia="zh-CN"/>
        </w:rPr>
        <w:t xml:space="preserve">ДОПОЛНИТЕЛЬНАЯ </w:t>
      </w:r>
    </w:p>
    <w:p w:rsidR="00F06ACE" w:rsidRPr="00F06ACE" w:rsidRDefault="00F06ACE" w:rsidP="00F06ACE">
      <w:pPr>
        <w:jc w:val="center"/>
        <w:rPr>
          <w:b/>
          <w:bCs/>
          <w:iCs/>
          <w:sz w:val="28"/>
          <w:szCs w:val="28"/>
          <w:lang w:eastAsia="zh-CN"/>
        </w:rPr>
      </w:pPr>
      <w:r w:rsidRPr="00F06ACE">
        <w:rPr>
          <w:b/>
          <w:bCs/>
          <w:i/>
          <w:iCs/>
          <w:sz w:val="28"/>
          <w:szCs w:val="28"/>
          <w:lang w:eastAsia="zh-CN"/>
        </w:rPr>
        <w:t>ОБЩЕОБРАЗОВАТЕЛЬНАЯ ОБЩЕРАЗВИВАЮЩАЯ ПРОГРАММА</w:t>
      </w:r>
    </w:p>
    <w:p w:rsidR="00F06ACE" w:rsidRPr="00F06ACE" w:rsidRDefault="00577920" w:rsidP="00F06ACE">
      <w:pPr>
        <w:jc w:val="center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/>
          <w:iCs/>
          <w:sz w:val="28"/>
          <w:szCs w:val="28"/>
          <w:lang w:eastAsia="zh-CN"/>
        </w:rPr>
        <w:t>естественн</w:t>
      </w:r>
      <w:proofErr w:type="gramStart"/>
      <w:r>
        <w:rPr>
          <w:b/>
          <w:bCs/>
          <w:i/>
          <w:iCs/>
          <w:sz w:val="28"/>
          <w:szCs w:val="28"/>
          <w:lang w:eastAsia="zh-CN"/>
        </w:rPr>
        <w:t>о-</w:t>
      </w:r>
      <w:proofErr w:type="gramEnd"/>
      <w:r>
        <w:rPr>
          <w:b/>
          <w:bCs/>
          <w:i/>
          <w:iCs/>
          <w:sz w:val="28"/>
          <w:szCs w:val="28"/>
          <w:lang w:eastAsia="zh-CN"/>
        </w:rPr>
        <w:t xml:space="preserve"> научной </w:t>
      </w:r>
      <w:r w:rsidR="00FC0564">
        <w:rPr>
          <w:b/>
          <w:bCs/>
          <w:i/>
          <w:iCs/>
          <w:sz w:val="28"/>
          <w:szCs w:val="28"/>
          <w:lang w:eastAsia="zh-CN"/>
        </w:rPr>
        <w:t xml:space="preserve"> направленности</w:t>
      </w:r>
      <w:r w:rsidR="00F06ACE" w:rsidRPr="00F06ACE">
        <w:rPr>
          <w:b/>
          <w:bCs/>
          <w:i/>
          <w:iCs/>
          <w:sz w:val="28"/>
          <w:szCs w:val="28"/>
          <w:lang w:eastAsia="zh-CN"/>
        </w:rPr>
        <w:t xml:space="preserve"> </w:t>
      </w:r>
    </w:p>
    <w:p w:rsidR="00F06ACE" w:rsidRPr="00F06ACE" w:rsidRDefault="009F5BCC" w:rsidP="00F06ACE">
      <w:pPr>
        <w:jc w:val="center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/>
          <w:iCs/>
          <w:sz w:val="28"/>
          <w:szCs w:val="28"/>
          <w:lang w:eastAsia="zh-CN"/>
        </w:rPr>
        <w:t xml:space="preserve"> «Занимательная математика</w:t>
      </w:r>
      <w:r w:rsidR="00F06ACE" w:rsidRPr="00F06ACE">
        <w:rPr>
          <w:b/>
          <w:bCs/>
          <w:i/>
          <w:iCs/>
          <w:sz w:val="28"/>
          <w:szCs w:val="28"/>
          <w:lang w:eastAsia="zh-CN"/>
        </w:rPr>
        <w:t>»</w:t>
      </w: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9F5BCC" w:rsidP="00F06ACE">
      <w:pPr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Возраст обучающихся -  11-12</w:t>
      </w:r>
      <w:r w:rsidR="00F06ACE" w:rsidRPr="00F06ACE">
        <w:rPr>
          <w:sz w:val="28"/>
          <w:szCs w:val="28"/>
          <w:lang w:eastAsia="zh-CN"/>
        </w:rPr>
        <w:t xml:space="preserve"> лет</w:t>
      </w:r>
    </w:p>
    <w:p w:rsidR="00F06ACE" w:rsidRPr="00F06ACE" w:rsidRDefault="00F06ACE" w:rsidP="00F06ACE">
      <w:pPr>
        <w:jc w:val="center"/>
        <w:rPr>
          <w:sz w:val="28"/>
          <w:szCs w:val="28"/>
          <w:lang w:eastAsia="zh-CN"/>
        </w:rPr>
      </w:pPr>
      <w:r w:rsidRPr="00F06ACE">
        <w:rPr>
          <w:sz w:val="28"/>
          <w:szCs w:val="28"/>
          <w:lang w:eastAsia="zh-CN"/>
        </w:rPr>
        <w:t>Срок реализации -  1 год</w:t>
      </w:r>
    </w:p>
    <w:p w:rsidR="00F06ACE" w:rsidRPr="00F06ACE" w:rsidRDefault="00F06ACE" w:rsidP="00F06ACE">
      <w:pPr>
        <w:jc w:val="center"/>
        <w:rPr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right"/>
        <w:rPr>
          <w:sz w:val="28"/>
          <w:szCs w:val="28"/>
          <w:lang w:eastAsia="zh-CN"/>
        </w:rPr>
      </w:pPr>
    </w:p>
    <w:p w:rsidR="00F06ACE" w:rsidRPr="00F06ACE" w:rsidRDefault="00F06ACE" w:rsidP="00F06ACE">
      <w:pPr>
        <w:jc w:val="right"/>
        <w:rPr>
          <w:sz w:val="28"/>
          <w:szCs w:val="28"/>
          <w:lang w:eastAsia="zh-CN"/>
        </w:rPr>
      </w:pPr>
    </w:p>
    <w:p w:rsidR="00F06ACE" w:rsidRPr="00F06ACE" w:rsidRDefault="00F06ACE" w:rsidP="00F06ACE">
      <w:pPr>
        <w:jc w:val="right"/>
        <w:rPr>
          <w:sz w:val="28"/>
          <w:szCs w:val="28"/>
          <w:lang w:eastAsia="zh-CN"/>
        </w:rPr>
      </w:pPr>
    </w:p>
    <w:p w:rsidR="00F06ACE" w:rsidRPr="00F06ACE" w:rsidRDefault="00F06ACE" w:rsidP="00F06ACE">
      <w:pPr>
        <w:jc w:val="right"/>
        <w:rPr>
          <w:sz w:val="28"/>
          <w:szCs w:val="28"/>
          <w:lang w:eastAsia="zh-CN"/>
        </w:rPr>
      </w:pPr>
      <w:r w:rsidRPr="00F06ACE">
        <w:rPr>
          <w:sz w:val="28"/>
          <w:szCs w:val="28"/>
          <w:lang w:eastAsia="zh-CN"/>
        </w:rPr>
        <w:t xml:space="preserve">Разработчик: </w:t>
      </w:r>
      <w:r>
        <w:rPr>
          <w:sz w:val="28"/>
          <w:szCs w:val="28"/>
          <w:lang w:eastAsia="zh-CN"/>
        </w:rPr>
        <w:t xml:space="preserve"> Беляева Светлана Александровна,</w:t>
      </w:r>
    </w:p>
    <w:p w:rsidR="00F06ACE" w:rsidRPr="00F06ACE" w:rsidRDefault="00F06ACE" w:rsidP="00F06ACE">
      <w:pPr>
        <w:jc w:val="right"/>
        <w:rPr>
          <w:sz w:val="28"/>
          <w:szCs w:val="28"/>
          <w:lang w:eastAsia="zh-CN"/>
        </w:rPr>
      </w:pPr>
      <w:r w:rsidRPr="00F06ACE">
        <w:rPr>
          <w:sz w:val="28"/>
          <w:szCs w:val="28"/>
          <w:lang w:eastAsia="zh-CN"/>
        </w:rPr>
        <w:t>педагог дополнительного образования</w:t>
      </w:r>
    </w:p>
    <w:p w:rsidR="00F06ACE" w:rsidRPr="00F06ACE" w:rsidRDefault="00F06ACE" w:rsidP="00F06ACE">
      <w:pPr>
        <w:jc w:val="right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b/>
          <w:sz w:val="28"/>
          <w:szCs w:val="28"/>
          <w:lang w:eastAsia="zh-CN"/>
        </w:rPr>
      </w:pPr>
    </w:p>
    <w:p w:rsidR="00F06ACE" w:rsidRPr="00F06ACE" w:rsidRDefault="00F06ACE" w:rsidP="00F06ACE">
      <w:pPr>
        <w:jc w:val="center"/>
        <w:rPr>
          <w:sz w:val="28"/>
          <w:szCs w:val="28"/>
          <w:lang w:eastAsia="zh-CN"/>
        </w:rPr>
      </w:pPr>
      <w:r w:rsidRPr="00F06ACE">
        <w:rPr>
          <w:sz w:val="28"/>
          <w:szCs w:val="28"/>
          <w:lang w:eastAsia="zh-CN"/>
        </w:rPr>
        <w:t xml:space="preserve">с. </w:t>
      </w:r>
      <w:proofErr w:type="gramStart"/>
      <w:r w:rsidRPr="00F06ACE">
        <w:rPr>
          <w:sz w:val="28"/>
          <w:szCs w:val="28"/>
          <w:lang w:eastAsia="zh-CN"/>
        </w:rPr>
        <w:t>Кинель-Черкассы</w:t>
      </w:r>
      <w:proofErr w:type="gramEnd"/>
      <w:r w:rsidRPr="00F06ACE">
        <w:rPr>
          <w:sz w:val="28"/>
          <w:szCs w:val="28"/>
          <w:lang w:eastAsia="zh-CN"/>
        </w:rPr>
        <w:t>,</w:t>
      </w:r>
      <w:r w:rsidR="00FC0564">
        <w:rPr>
          <w:sz w:val="28"/>
          <w:szCs w:val="28"/>
          <w:lang w:eastAsia="zh-CN"/>
        </w:rPr>
        <w:t xml:space="preserve"> </w:t>
      </w:r>
      <w:r w:rsidRPr="00F06ACE">
        <w:rPr>
          <w:sz w:val="28"/>
          <w:szCs w:val="28"/>
          <w:lang w:eastAsia="zh-CN"/>
        </w:rPr>
        <w:t>20</w:t>
      </w:r>
      <w:r w:rsidR="00577920">
        <w:rPr>
          <w:sz w:val="28"/>
          <w:szCs w:val="28"/>
          <w:lang w:eastAsia="zh-CN"/>
        </w:rPr>
        <w:t>20</w:t>
      </w:r>
      <w:r w:rsidRPr="00F06ACE">
        <w:rPr>
          <w:sz w:val="28"/>
          <w:szCs w:val="28"/>
          <w:lang w:eastAsia="zh-CN"/>
        </w:rPr>
        <w:t xml:space="preserve"> го</w:t>
      </w:r>
      <w:r>
        <w:rPr>
          <w:sz w:val="28"/>
          <w:szCs w:val="28"/>
          <w:lang w:eastAsia="zh-CN"/>
        </w:rPr>
        <w:t>д</w:t>
      </w:r>
    </w:p>
    <w:p w:rsidR="00FC0564" w:rsidRDefault="00F76123" w:rsidP="00F7612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</w:p>
    <w:p w:rsidR="00FC0564" w:rsidRDefault="00FC0564" w:rsidP="00F76123">
      <w:pPr>
        <w:spacing w:line="360" w:lineRule="auto"/>
        <w:rPr>
          <w:b/>
          <w:sz w:val="28"/>
          <w:szCs w:val="28"/>
        </w:rPr>
      </w:pPr>
    </w:p>
    <w:p w:rsidR="004E44E4" w:rsidRDefault="004E44E4" w:rsidP="005B3E3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Оглавление</w:t>
      </w:r>
    </w:p>
    <w:p w:rsidR="004E44E4" w:rsidRDefault="004E44E4" w:rsidP="00452D1D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796"/>
        <w:gridCol w:w="957"/>
      </w:tblGrid>
      <w:tr w:rsidR="004E44E4" w:rsidTr="00D2567E">
        <w:tc>
          <w:tcPr>
            <w:tcW w:w="817" w:type="dxa"/>
          </w:tcPr>
          <w:p w:rsidR="004E44E4" w:rsidRPr="009C27DA" w:rsidRDefault="009C27DA" w:rsidP="00452D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C27DA">
              <w:rPr>
                <w:sz w:val="24"/>
                <w:szCs w:val="24"/>
              </w:rPr>
              <w:t>№</w:t>
            </w:r>
          </w:p>
        </w:tc>
        <w:tc>
          <w:tcPr>
            <w:tcW w:w="7796" w:type="dxa"/>
          </w:tcPr>
          <w:p w:rsidR="004E44E4" w:rsidRPr="009C27DA" w:rsidRDefault="009C27DA" w:rsidP="00452D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C27DA">
              <w:rPr>
                <w:sz w:val="24"/>
                <w:szCs w:val="24"/>
              </w:rPr>
              <w:t>Наименование разделов</w:t>
            </w:r>
          </w:p>
        </w:tc>
        <w:tc>
          <w:tcPr>
            <w:tcW w:w="957" w:type="dxa"/>
          </w:tcPr>
          <w:p w:rsidR="004E44E4" w:rsidRPr="004E44E4" w:rsidRDefault="004E44E4" w:rsidP="00452D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E44E4">
              <w:rPr>
                <w:sz w:val="24"/>
                <w:szCs w:val="24"/>
              </w:rPr>
              <w:t>Стр.</w:t>
            </w:r>
          </w:p>
        </w:tc>
      </w:tr>
      <w:tr w:rsidR="004E44E4" w:rsidTr="00D2567E">
        <w:tc>
          <w:tcPr>
            <w:tcW w:w="817" w:type="dxa"/>
          </w:tcPr>
          <w:p w:rsidR="004E44E4" w:rsidRPr="009C27DA" w:rsidRDefault="009C27DA" w:rsidP="00452D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C27DA">
              <w:rPr>
                <w:sz w:val="24"/>
                <w:szCs w:val="24"/>
              </w:rPr>
              <w:t>1</w:t>
            </w:r>
            <w:r w:rsidR="00700B57">
              <w:rPr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:rsidR="004E44E4" w:rsidRPr="00700B57" w:rsidRDefault="004E44E4" w:rsidP="00452D1D">
            <w:pPr>
              <w:spacing w:line="360" w:lineRule="auto"/>
              <w:ind w:left="34"/>
              <w:rPr>
                <w:sz w:val="28"/>
                <w:szCs w:val="28"/>
              </w:rPr>
            </w:pPr>
            <w:r w:rsidRPr="00700B57">
              <w:rPr>
                <w:sz w:val="28"/>
                <w:szCs w:val="28"/>
              </w:rPr>
              <w:t>Паспорт программы</w:t>
            </w:r>
          </w:p>
        </w:tc>
        <w:tc>
          <w:tcPr>
            <w:tcW w:w="957" w:type="dxa"/>
          </w:tcPr>
          <w:p w:rsidR="004E44E4" w:rsidRDefault="00854036" w:rsidP="00452D1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700B57" w:rsidTr="00D2567E">
        <w:tc>
          <w:tcPr>
            <w:tcW w:w="817" w:type="dxa"/>
          </w:tcPr>
          <w:p w:rsidR="00700B57" w:rsidRPr="009C27DA" w:rsidRDefault="00700B57" w:rsidP="00452D1D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7796" w:type="dxa"/>
          </w:tcPr>
          <w:p w:rsidR="00700B57" w:rsidRPr="00700B57" w:rsidRDefault="00700B57" w:rsidP="00452D1D">
            <w:pPr>
              <w:spacing w:line="360" w:lineRule="auto"/>
              <w:ind w:left="34"/>
              <w:rPr>
                <w:sz w:val="28"/>
                <w:szCs w:val="28"/>
              </w:rPr>
            </w:pPr>
            <w:r w:rsidRPr="00700B57">
              <w:rPr>
                <w:sz w:val="28"/>
                <w:szCs w:val="28"/>
              </w:rPr>
              <w:t>Аннотация</w:t>
            </w:r>
          </w:p>
        </w:tc>
        <w:tc>
          <w:tcPr>
            <w:tcW w:w="957" w:type="dxa"/>
          </w:tcPr>
          <w:p w:rsidR="00700B57" w:rsidRDefault="00700B57" w:rsidP="00452D1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4E44E4" w:rsidTr="00D2567E">
        <w:tc>
          <w:tcPr>
            <w:tcW w:w="817" w:type="dxa"/>
          </w:tcPr>
          <w:p w:rsidR="004E44E4" w:rsidRPr="009C27DA" w:rsidRDefault="009C27DA" w:rsidP="00452D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C27DA">
              <w:rPr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4E44E4" w:rsidRPr="00700B57" w:rsidRDefault="004E44E4" w:rsidP="00452D1D">
            <w:pPr>
              <w:spacing w:line="360" w:lineRule="auto"/>
              <w:ind w:left="34"/>
              <w:rPr>
                <w:sz w:val="28"/>
                <w:szCs w:val="28"/>
              </w:rPr>
            </w:pPr>
            <w:r w:rsidRPr="00700B57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957" w:type="dxa"/>
          </w:tcPr>
          <w:p w:rsidR="004E44E4" w:rsidRDefault="00700B57" w:rsidP="00452D1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4E44E4" w:rsidTr="00D2567E">
        <w:tc>
          <w:tcPr>
            <w:tcW w:w="817" w:type="dxa"/>
          </w:tcPr>
          <w:p w:rsidR="004E44E4" w:rsidRPr="009C27DA" w:rsidRDefault="009C27DA" w:rsidP="00452D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C27DA">
              <w:rPr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4E44E4" w:rsidRPr="00700B57" w:rsidRDefault="002B4A9E" w:rsidP="00452D1D">
            <w:pPr>
              <w:spacing w:line="360" w:lineRule="auto"/>
              <w:ind w:left="34"/>
              <w:rPr>
                <w:sz w:val="28"/>
                <w:szCs w:val="28"/>
              </w:rPr>
            </w:pPr>
            <w:r w:rsidRPr="00700B57">
              <w:rPr>
                <w:sz w:val="28"/>
                <w:szCs w:val="28"/>
              </w:rPr>
              <w:t>Учебно-тематический план</w:t>
            </w:r>
          </w:p>
        </w:tc>
        <w:tc>
          <w:tcPr>
            <w:tcW w:w="957" w:type="dxa"/>
          </w:tcPr>
          <w:p w:rsidR="004E44E4" w:rsidRDefault="00700B57" w:rsidP="00452D1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4E44E4" w:rsidTr="00D2567E">
        <w:tc>
          <w:tcPr>
            <w:tcW w:w="817" w:type="dxa"/>
          </w:tcPr>
          <w:p w:rsidR="004E44E4" w:rsidRPr="009C27DA" w:rsidRDefault="009C27DA" w:rsidP="00452D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C27DA">
              <w:rPr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4E44E4" w:rsidRPr="00700B57" w:rsidRDefault="00A83CF5" w:rsidP="00452D1D">
            <w:pPr>
              <w:spacing w:line="360" w:lineRule="auto"/>
              <w:ind w:left="34"/>
              <w:rPr>
                <w:sz w:val="28"/>
                <w:szCs w:val="28"/>
              </w:rPr>
            </w:pPr>
            <w:r w:rsidRPr="00700B5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Содержание дополнительной общеобразовательной программы</w:t>
            </w:r>
          </w:p>
        </w:tc>
        <w:tc>
          <w:tcPr>
            <w:tcW w:w="957" w:type="dxa"/>
          </w:tcPr>
          <w:p w:rsidR="004E44E4" w:rsidRDefault="004E44E4" w:rsidP="00452D1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83CF5" w:rsidTr="00D2567E">
        <w:tc>
          <w:tcPr>
            <w:tcW w:w="817" w:type="dxa"/>
          </w:tcPr>
          <w:p w:rsidR="00A83CF5" w:rsidRPr="009C27DA" w:rsidRDefault="009C27DA" w:rsidP="00452D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C27DA">
              <w:rPr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A83CF5" w:rsidRPr="00700B57" w:rsidRDefault="00A83CF5" w:rsidP="00452D1D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sz w:val="28"/>
                <w:szCs w:val="28"/>
              </w:rPr>
            </w:pPr>
            <w:r w:rsidRPr="00700B5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Методическое обеспечение дополнительной общеобразовательной программы </w:t>
            </w:r>
          </w:p>
        </w:tc>
        <w:tc>
          <w:tcPr>
            <w:tcW w:w="957" w:type="dxa"/>
          </w:tcPr>
          <w:p w:rsidR="00A83CF5" w:rsidRDefault="00700B57" w:rsidP="00452D1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  <w:r w:rsidR="00402280">
              <w:rPr>
                <w:b/>
                <w:sz w:val="28"/>
                <w:szCs w:val="28"/>
              </w:rPr>
              <w:t>-32</w:t>
            </w:r>
          </w:p>
        </w:tc>
      </w:tr>
      <w:tr w:rsidR="00A83CF5" w:rsidTr="00D2567E">
        <w:tc>
          <w:tcPr>
            <w:tcW w:w="817" w:type="dxa"/>
          </w:tcPr>
          <w:p w:rsidR="00A83CF5" w:rsidRPr="009C27DA" w:rsidRDefault="009C27DA" w:rsidP="00452D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C27DA">
              <w:rPr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A83CF5" w:rsidRPr="00700B57" w:rsidRDefault="00A83CF5" w:rsidP="00452D1D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sz w:val="28"/>
                <w:szCs w:val="28"/>
              </w:rPr>
            </w:pPr>
            <w:r w:rsidRPr="00700B5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00B5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Список использованной литературы. </w:t>
            </w:r>
          </w:p>
        </w:tc>
        <w:tc>
          <w:tcPr>
            <w:tcW w:w="957" w:type="dxa"/>
          </w:tcPr>
          <w:p w:rsidR="00A83CF5" w:rsidRDefault="00402280" w:rsidP="00452D1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33-34</w:t>
            </w:r>
          </w:p>
        </w:tc>
      </w:tr>
      <w:tr w:rsidR="00A83CF5" w:rsidTr="00D2567E">
        <w:tc>
          <w:tcPr>
            <w:tcW w:w="817" w:type="dxa"/>
          </w:tcPr>
          <w:p w:rsidR="00A83CF5" w:rsidRPr="009C27DA" w:rsidRDefault="009C27DA" w:rsidP="00452D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C27DA">
              <w:rPr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:rsidR="00A83CF5" w:rsidRPr="00700B57" w:rsidRDefault="00A83CF5" w:rsidP="00452D1D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700B5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Календарно-тематический план.</w:t>
            </w:r>
          </w:p>
        </w:tc>
        <w:tc>
          <w:tcPr>
            <w:tcW w:w="957" w:type="dxa"/>
          </w:tcPr>
          <w:p w:rsidR="00A83CF5" w:rsidRDefault="00402280" w:rsidP="00452D1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35-39</w:t>
            </w:r>
          </w:p>
        </w:tc>
      </w:tr>
    </w:tbl>
    <w:p w:rsidR="004E44E4" w:rsidRDefault="004E44E4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452D1D" w:rsidRDefault="00452D1D" w:rsidP="008820A9">
      <w:pPr>
        <w:jc w:val="center"/>
        <w:rPr>
          <w:b/>
          <w:sz w:val="28"/>
          <w:szCs w:val="28"/>
        </w:rPr>
      </w:pPr>
    </w:p>
    <w:p w:rsidR="00077519" w:rsidRDefault="00077519" w:rsidP="00077519">
      <w:pPr>
        <w:rPr>
          <w:b/>
          <w:sz w:val="28"/>
          <w:szCs w:val="28"/>
        </w:rPr>
      </w:pPr>
    </w:p>
    <w:p w:rsidR="008820A9" w:rsidRPr="00D2654C" w:rsidRDefault="00077519" w:rsidP="000775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8820A9" w:rsidRPr="00D2654C">
        <w:rPr>
          <w:b/>
          <w:sz w:val="28"/>
          <w:szCs w:val="28"/>
        </w:rPr>
        <w:t>Паспорт программы</w:t>
      </w:r>
    </w:p>
    <w:p w:rsidR="008820A9" w:rsidRDefault="008820A9" w:rsidP="008820A9">
      <w:pPr>
        <w:rPr>
          <w:b/>
          <w:sz w:val="28"/>
          <w:szCs w:val="28"/>
          <w:highlight w:val="yellow"/>
        </w:rPr>
      </w:pPr>
    </w:p>
    <w:tbl>
      <w:tblPr>
        <w:tblW w:w="9024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189"/>
      </w:tblGrid>
      <w:tr w:rsidR="008820A9" w:rsidRPr="00170D23" w:rsidTr="0098181D">
        <w:trPr>
          <w:trHeight w:val="521"/>
          <w:jc w:val="center"/>
        </w:trPr>
        <w:tc>
          <w:tcPr>
            <w:tcW w:w="2835" w:type="dxa"/>
            <w:vAlign w:val="center"/>
          </w:tcPr>
          <w:p w:rsidR="008820A9" w:rsidRPr="004C3388" w:rsidRDefault="008820A9" w:rsidP="0098181D">
            <w:pPr>
              <w:rPr>
                <w:b/>
              </w:rPr>
            </w:pPr>
            <w:r w:rsidRPr="004C3388">
              <w:rPr>
                <w:b/>
              </w:rPr>
              <w:t>Полное название программы</w:t>
            </w:r>
          </w:p>
        </w:tc>
        <w:tc>
          <w:tcPr>
            <w:tcW w:w="6189" w:type="dxa"/>
          </w:tcPr>
          <w:p w:rsidR="00F97AE2" w:rsidRPr="00F97AE2" w:rsidRDefault="00F97AE2" w:rsidP="00F97AE2">
            <w:pPr>
              <w:jc w:val="center"/>
              <w:rPr>
                <w:rStyle w:val="a3"/>
                <w:bCs/>
                <w:i w:val="0"/>
              </w:rPr>
            </w:pPr>
            <w:r w:rsidRPr="00F97AE2">
              <w:rPr>
                <w:rStyle w:val="a3"/>
                <w:bCs/>
                <w:i w:val="0"/>
              </w:rPr>
              <w:t>Д</w:t>
            </w:r>
            <w:r>
              <w:rPr>
                <w:rStyle w:val="a3"/>
                <w:bCs/>
                <w:i w:val="0"/>
              </w:rPr>
              <w:t>ополнительная общеобразовательная программа</w:t>
            </w:r>
            <w:r w:rsidRPr="00F97AE2">
              <w:rPr>
                <w:rStyle w:val="a3"/>
                <w:bCs/>
                <w:i w:val="0"/>
              </w:rPr>
              <w:t xml:space="preserve"> </w:t>
            </w:r>
          </w:p>
          <w:p w:rsidR="00F97AE2" w:rsidRPr="00F97AE2" w:rsidRDefault="0058783E" w:rsidP="00F97AE2">
            <w:pPr>
              <w:jc w:val="center"/>
              <w:rPr>
                <w:bCs/>
                <w:iCs/>
              </w:rPr>
            </w:pPr>
            <w:r>
              <w:rPr>
                <w:rStyle w:val="a3"/>
                <w:bCs/>
                <w:i w:val="0"/>
              </w:rPr>
              <w:t xml:space="preserve"> «Занимательная математика</w:t>
            </w:r>
            <w:r w:rsidR="00F97AE2" w:rsidRPr="00F97AE2">
              <w:rPr>
                <w:rStyle w:val="a3"/>
                <w:bCs/>
                <w:i w:val="0"/>
              </w:rPr>
              <w:t>»</w:t>
            </w:r>
          </w:p>
          <w:p w:rsidR="008820A9" w:rsidRPr="002279B6" w:rsidRDefault="008820A9" w:rsidP="0098181D">
            <w:pPr>
              <w:jc w:val="center"/>
            </w:pPr>
          </w:p>
        </w:tc>
      </w:tr>
      <w:tr w:rsidR="008820A9" w:rsidRPr="00170D23" w:rsidTr="0098181D">
        <w:trPr>
          <w:trHeight w:val="1339"/>
          <w:jc w:val="center"/>
        </w:trPr>
        <w:tc>
          <w:tcPr>
            <w:tcW w:w="2835" w:type="dxa"/>
            <w:vAlign w:val="center"/>
          </w:tcPr>
          <w:p w:rsidR="008820A9" w:rsidRPr="004C3388" w:rsidRDefault="008820A9" w:rsidP="0098181D">
            <w:pPr>
              <w:rPr>
                <w:b/>
              </w:rPr>
            </w:pPr>
            <w:r w:rsidRPr="004C3388">
              <w:rPr>
                <w:b/>
              </w:rPr>
              <w:t>Направленность программы</w:t>
            </w:r>
          </w:p>
        </w:tc>
        <w:tc>
          <w:tcPr>
            <w:tcW w:w="6189" w:type="dxa"/>
          </w:tcPr>
          <w:p w:rsidR="00F97AE2" w:rsidRDefault="008820A9" w:rsidP="0098181D">
            <w:pPr>
              <w:jc w:val="both"/>
            </w:pPr>
            <w:r>
              <w:t xml:space="preserve"> </w:t>
            </w:r>
            <w:r w:rsidR="00C258BA">
              <w:t xml:space="preserve">  </w:t>
            </w:r>
            <w:r>
              <w:t xml:space="preserve">                                 </w:t>
            </w:r>
          </w:p>
          <w:p w:rsidR="008820A9" w:rsidRPr="00170D23" w:rsidRDefault="00577920" w:rsidP="00577920">
            <w:pPr>
              <w:jc w:val="both"/>
            </w:pPr>
            <w:proofErr w:type="gramStart"/>
            <w:r>
              <w:t>Естественно-научная</w:t>
            </w:r>
            <w:proofErr w:type="gramEnd"/>
          </w:p>
        </w:tc>
      </w:tr>
      <w:tr w:rsidR="008820A9" w:rsidRPr="00170D23" w:rsidTr="0098181D">
        <w:trPr>
          <w:trHeight w:val="665"/>
          <w:jc w:val="center"/>
        </w:trPr>
        <w:tc>
          <w:tcPr>
            <w:tcW w:w="2835" w:type="dxa"/>
            <w:vAlign w:val="center"/>
          </w:tcPr>
          <w:p w:rsidR="008820A9" w:rsidRPr="004C3388" w:rsidRDefault="008820A9" w:rsidP="0098181D">
            <w:pPr>
              <w:rPr>
                <w:b/>
              </w:rPr>
            </w:pPr>
            <w:r w:rsidRPr="004C3388">
              <w:rPr>
                <w:b/>
              </w:rPr>
              <w:t>Вид программы</w:t>
            </w:r>
          </w:p>
        </w:tc>
        <w:tc>
          <w:tcPr>
            <w:tcW w:w="6189" w:type="dxa"/>
          </w:tcPr>
          <w:p w:rsidR="008820A9" w:rsidRDefault="002279B6" w:rsidP="00743D58">
            <w:r>
              <w:t>Адаптированная</w:t>
            </w:r>
            <w:r w:rsidR="00743D58">
              <w:t xml:space="preserve"> (</w:t>
            </w:r>
            <w:r w:rsidR="008820A9">
              <w:t>модифицированная</w:t>
            </w:r>
            <w:r w:rsidR="00743D58">
              <w:t>)</w:t>
            </w:r>
          </w:p>
          <w:p w:rsidR="00743D58" w:rsidRDefault="00743D58" w:rsidP="00743D58"/>
        </w:tc>
      </w:tr>
      <w:tr w:rsidR="008820A9" w:rsidRPr="00170D23" w:rsidTr="0098181D">
        <w:trPr>
          <w:trHeight w:val="1339"/>
          <w:jc w:val="center"/>
        </w:trPr>
        <w:tc>
          <w:tcPr>
            <w:tcW w:w="2835" w:type="dxa"/>
            <w:vAlign w:val="center"/>
          </w:tcPr>
          <w:p w:rsidR="008820A9" w:rsidRPr="004C3388" w:rsidRDefault="008820A9" w:rsidP="0098181D">
            <w:pPr>
              <w:rPr>
                <w:b/>
                <w:highlight w:val="yellow"/>
              </w:rPr>
            </w:pPr>
            <w:r w:rsidRPr="004C3388">
              <w:rPr>
                <w:b/>
              </w:rPr>
              <w:t>Учреждение, реализующее программу</w:t>
            </w:r>
          </w:p>
        </w:tc>
        <w:tc>
          <w:tcPr>
            <w:tcW w:w="6189" w:type="dxa"/>
            <w:vAlign w:val="center"/>
          </w:tcPr>
          <w:p w:rsidR="008820A9" w:rsidRPr="00170D23" w:rsidRDefault="002279B6" w:rsidP="002279B6">
            <w:r w:rsidRPr="00603DDC">
              <w:t>структурное подразделение государственного</w:t>
            </w:r>
            <w:r>
              <w:t xml:space="preserve"> </w:t>
            </w:r>
            <w:r w:rsidRPr="00603DDC">
              <w:t>бюджетного общеобразовательного учреждения Самарской области средней</w:t>
            </w:r>
            <w:r>
              <w:t xml:space="preserve"> </w:t>
            </w:r>
            <w:r w:rsidRPr="00603DDC">
              <w:t>общеобразовательной школы № 2 «Образовательный центр» с.</w:t>
            </w:r>
            <w:r>
              <w:t xml:space="preserve"> </w:t>
            </w:r>
            <w:proofErr w:type="gramStart"/>
            <w:r w:rsidRPr="00603DDC">
              <w:t>Кинель-Черкассы</w:t>
            </w:r>
            <w:proofErr w:type="gramEnd"/>
            <w:r w:rsidRPr="00603DDC">
              <w:t xml:space="preserve"> муниципального района Кинель-Черкасский Самарской области станция юных техников</w:t>
            </w:r>
          </w:p>
        </w:tc>
      </w:tr>
      <w:tr w:rsidR="008820A9" w:rsidRPr="00170D23" w:rsidTr="0098181D">
        <w:trPr>
          <w:trHeight w:val="1120"/>
          <w:jc w:val="center"/>
        </w:trPr>
        <w:tc>
          <w:tcPr>
            <w:tcW w:w="2835" w:type="dxa"/>
            <w:vAlign w:val="center"/>
          </w:tcPr>
          <w:p w:rsidR="008820A9" w:rsidRPr="004C3388" w:rsidRDefault="002279B6" w:rsidP="002279B6">
            <w:pPr>
              <w:rPr>
                <w:b/>
              </w:rPr>
            </w:pPr>
            <w:r>
              <w:rPr>
                <w:b/>
              </w:rPr>
              <w:t>Разработчик (и) программы</w:t>
            </w:r>
          </w:p>
        </w:tc>
        <w:tc>
          <w:tcPr>
            <w:tcW w:w="6189" w:type="dxa"/>
          </w:tcPr>
          <w:p w:rsidR="008820A9" w:rsidRDefault="0058783E" w:rsidP="0098181D">
            <w:r>
              <w:t>Беляева Светлана Александровна</w:t>
            </w:r>
          </w:p>
          <w:p w:rsidR="008820A9" w:rsidRDefault="00452D1D" w:rsidP="0098181D">
            <w:r>
              <w:t>Педагог дополнительного образования</w:t>
            </w:r>
          </w:p>
          <w:p w:rsidR="002279B6" w:rsidRPr="00170D23" w:rsidRDefault="002279B6" w:rsidP="002279B6"/>
        </w:tc>
      </w:tr>
      <w:tr w:rsidR="008820A9" w:rsidRPr="00170D23" w:rsidTr="0098181D">
        <w:trPr>
          <w:trHeight w:val="595"/>
          <w:jc w:val="center"/>
        </w:trPr>
        <w:tc>
          <w:tcPr>
            <w:tcW w:w="2835" w:type="dxa"/>
            <w:vAlign w:val="center"/>
          </w:tcPr>
          <w:p w:rsidR="008820A9" w:rsidRPr="004C3388" w:rsidRDefault="008820A9" w:rsidP="0098181D">
            <w:pPr>
              <w:rPr>
                <w:b/>
              </w:rPr>
            </w:pPr>
            <w:r w:rsidRPr="004C3388">
              <w:rPr>
                <w:b/>
              </w:rPr>
              <w:t xml:space="preserve">Возраст </w:t>
            </w:r>
            <w:proofErr w:type="gramStart"/>
            <w:r w:rsidRPr="004C3388">
              <w:rPr>
                <w:b/>
              </w:rPr>
              <w:t>обучающихся</w:t>
            </w:r>
            <w:proofErr w:type="gramEnd"/>
          </w:p>
        </w:tc>
        <w:tc>
          <w:tcPr>
            <w:tcW w:w="6189" w:type="dxa"/>
          </w:tcPr>
          <w:p w:rsidR="008820A9" w:rsidRPr="00170D23" w:rsidRDefault="004B2CB3" w:rsidP="00452D1D">
            <w:r>
              <w:t>11-</w:t>
            </w:r>
            <w:r w:rsidR="00F06ACE">
              <w:t>12</w:t>
            </w:r>
            <w:r w:rsidR="00452D1D">
              <w:t xml:space="preserve"> лет</w:t>
            </w:r>
          </w:p>
        </w:tc>
      </w:tr>
      <w:tr w:rsidR="008820A9" w:rsidRPr="00170D23" w:rsidTr="0098181D">
        <w:trPr>
          <w:trHeight w:val="595"/>
          <w:jc w:val="center"/>
        </w:trPr>
        <w:tc>
          <w:tcPr>
            <w:tcW w:w="2835" w:type="dxa"/>
            <w:vAlign w:val="center"/>
          </w:tcPr>
          <w:p w:rsidR="008820A9" w:rsidRPr="004C3388" w:rsidRDefault="008820A9" w:rsidP="0098181D">
            <w:pPr>
              <w:rPr>
                <w:b/>
              </w:rPr>
            </w:pPr>
            <w:r w:rsidRPr="004C3388">
              <w:rPr>
                <w:b/>
              </w:rPr>
              <w:t>Наличие особых категорий обучающихся</w:t>
            </w:r>
          </w:p>
        </w:tc>
        <w:tc>
          <w:tcPr>
            <w:tcW w:w="6189" w:type="dxa"/>
          </w:tcPr>
          <w:p w:rsidR="008820A9" w:rsidRDefault="004B2CB3" w:rsidP="004B2CB3">
            <w:r>
              <w:t>Для всех категорий</w:t>
            </w:r>
          </w:p>
        </w:tc>
      </w:tr>
      <w:tr w:rsidR="008820A9" w:rsidRPr="00170D23" w:rsidTr="0098181D">
        <w:trPr>
          <w:trHeight w:val="547"/>
          <w:jc w:val="center"/>
        </w:trPr>
        <w:tc>
          <w:tcPr>
            <w:tcW w:w="2835" w:type="dxa"/>
            <w:vAlign w:val="center"/>
          </w:tcPr>
          <w:p w:rsidR="008820A9" w:rsidRPr="004C3388" w:rsidRDefault="002279B6" w:rsidP="0098181D">
            <w:pPr>
              <w:rPr>
                <w:b/>
              </w:rPr>
            </w:pPr>
            <w:r>
              <w:rPr>
                <w:b/>
              </w:rPr>
              <w:t xml:space="preserve">Срок </w:t>
            </w:r>
            <w:r w:rsidR="008820A9" w:rsidRPr="004C3388">
              <w:rPr>
                <w:b/>
              </w:rPr>
              <w:t xml:space="preserve"> реализации (обучения)</w:t>
            </w:r>
            <w:r>
              <w:rPr>
                <w:b/>
              </w:rPr>
              <w:t xml:space="preserve"> программы</w:t>
            </w:r>
          </w:p>
        </w:tc>
        <w:tc>
          <w:tcPr>
            <w:tcW w:w="6189" w:type="dxa"/>
            <w:vAlign w:val="center"/>
          </w:tcPr>
          <w:p w:rsidR="008820A9" w:rsidRPr="00170D23" w:rsidRDefault="00452D1D" w:rsidP="00452D1D">
            <w:r>
              <w:t>1 год</w:t>
            </w:r>
          </w:p>
        </w:tc>
      </w:tr>
      <w:tr w:rsidR="008820A9" w:rsidRPr="00170D23" w:rsidTr="0098181D">
        <w:trPr>
          <w:trHeight w:val="547"/>
          <w:jc w:val="center"/>
        </w:trPr>
        <w:tc>
          <w:tcPr>
            <w:tcW w:w="2835" w:type="dxa"/>
            <w:vAlign w:val="center"/>
          </w:tcPr>
          <w:p w:rsidR="008820A9" w:rsidRPr="004C3388" w:rsidRDefault="008820A9" w:rsidP="0098181D">
            <w:pPr>
              <w:rPr>
                <w:b/>
              </w:rPr>
            </w:pPr>
            <w:r w:rsidRPr="004C3388">
              <w:rPr>
                <w:b/>
              </w:rPr>
              <w:t>С как</w:t>
            </w:r>
            <w:r w:rsidR="002279B6">
              <w:rPr>
                <w:b/>
              </w:rPr>
              <w:t>ого года реализуется программа</w:t>
            </w:r>
          </w:p>
          <w:p w:rsidR="008820A9" w:rsidRPr="004C3388" w:rsidRDefault="008820A9" w:rsidP="0098181D">
            <w:pPr>
              <w:rPr>
                <w:b/>
              </w:rPr>
            </w:pPr>
          </w:p>
        </w:tc>
        <w:tc>
          <w:tcPr>
            <w:tcW w:w="6189" w:type="dxa"/>
            <w:vAlign w:val="center"/>
          </w:tcPr>
          <w:p w:rsidR="008820A9" w:rsidRPr="00170D23" w:rsidRDefault="001108FE" w:rsidP="00452D1D">
            <w:r>
              <w:t>20</w:t>
            </w:r>
            <w:r w:rsidR="00674C87">
              <w:t>19</w:t>
            </w:r>
            <w:r>
              <w:t xml:space="preserve"> г</w:t>
            </w:r>
          </w:p>
        </w:tc>
      </w:tr>
      <w:tr w:rsidR="00F97AE2" w:rsidRPr="00170D23" w:rsidTr="0098181D">
        <w:trPr>
          <w:trHeight w:val="547"/>
          <w:jc w:val="center"/>
        </w:trPr>
        <w:tc>
          <w:tcPr>
            <w:tcW w:w="2835" w:type="dxa"/>
            <w:vAlign w:val="center"/>
          </w:tcPr>
          <w:p w:rsidR="00F97AE2" w:rsidRPr="004C3388" w:rsidRDefault="00F97AE2" w:rsidP="0098181D">
            <w:pPr>
              <w:rPr>
                <w:b/>
              </w:rPr>
            </w:pPr>
            <w:r>
              <w:rPr>
                <w:b/>
              </w:rPr>
              <w:t>Уровень реализации программы</w:t>
            </w:r>
          </w:p>
        </w:tc>
        <w:tc>
          <w:tcPr>
            <w:tcW w:w="6189" w:type="dxa"/>
            <w:vAlign w:val="center"/>
          </w:tcPr>
          <w:p w:rsidR="00F97AE2" w:rsidRPr="00170D23" w:rsidRDefault="00452D1D" w:rsidP="00452D1D">
            <w:r>
              <w:t>Учрежденческий</w:t>
            </w:r>
          </w:p>
        </w:tc>
      </w:tr>
      <w:tr w:rsidR="002279B6" w:rsidRPr="00170D23" w:rsidTr="0098181D">
        <w:trPr>
          <w:trHeight w:val="547"/>
          <w:jc w:val="center"/>
        </w:trPr>
        <w:tc>
          <w:tcPr>
            <w:tcW w:w="2835" w:type="dxa"/>
            <w:vAlign w:val="center"/>
          </w:tcPr>
          <w:p w:rsidR="002279B6" w:rsidRPr="004C3388" w:rsidRDefault="002279B6" w:rsidP="0098181D">
            <w:pPr>
              <w:rPr>
                <w:b/>
              </w:rPr>
            </w:pPr>
            <w:r w:rsidRPr="004C3388">
              <w:rPr>
                <w:b/>
              </w:rPr>
              <w:t xml:space="preserve">Наличие внешних рецензий </w:t>
            </w:r>
          </w:p>
        </w:tc>
        <w:tc>
          <w:tcPr>
            <w:tcW w:w="6189" w:type="dxa"/>
            <w:vAlign w:val="center"/>
          </w:tcPr>
          <w:p w:rsidR="002279B6" w:rsidRDefault="004B2CB3" w:rsidP="004B2CB3">
            <w:r>
              <w:t>-</w:t>
            </w:r>
          </w:p>
        </w:tc>
      </w:tr>
    </w:tbl>
    <w:p w:rsidR="00E20557" w:rsidRDefault="00E20557"/>
    <w:p w:rsidR="00612359" w:rsidRDefault="00612359"/>
    <w:p w:rsidR="00452D1D" w:rsidRDefault="00452D1D"/>
    <w:p w:rsidR="00452D1D" w:rsidRDefault="00452D1D"/>
    <w:p w:rsidR="00893D04" w:rsidRDefault="00893D04" w:rsidP="00893D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93D04" w:rsidRDefault="00893D04" w:rsidP="00893D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93D04" w:rsidRDefault="00893D04" w:rsidP="00893D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93D04" w:rsidRDefault="00893D04" w:rsidP="00893D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93D04" w:rsidRDefault="00893D04" w:rsidP="00893D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93D04" w:rsidRDefault="00893D04" w:rsidP="00893D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93D04" w:rsidRPr="00893D04" w:rsidRDefault="00700B57" w:rsidP="00700B57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 xml:space="preserve">                                       </w:t>
      </w:r>
      <w:r w:rsidR="00893D04" w:rsidRPr="00893D04">
        <w:rPr>
          <w:rFonts w:eastAsiaTheme="minorHAnsi"/>
          <w:b/>
          <w:lang w:eastAsia="en-US"/>
        </w:rPr>
        <w:t>Аннотация к рабочей программе</w:t>
      </w:r>
    </w:p>
    <w:p w:rsidR="00893D04" w:rsidRPr="00893D04" w:rsidRDefault="00893D04" w:rsidP="00893D04">
      <w:pPr>
        <w:jc w:val="center"/>
        <w:rPr>
          <w:rFonts w:eastAsiaTheme="minorHAnsi"/>
          <w:b/>
          <w:lang w:eastAsia="en-US"/>
        </w:rPr>
      </w:pPr>
    </w:p>
    <w:p w:rsidR="00893D04" w:rsidRDefault="00893D04" w:rsidP="00893D04">
      <w:pPr>
        <w:jc w:val="center"/>
        <w:rPr>
          <w:rFonts w:eastAsiaTheme="minorHAnsi"/>
          <w:b/>
          <w:lang w:eastAsia="en-US"/>
        </w:rPr>
      </w:pPr>
      <w:r w:rsidRPr="00893D04">
        <w:rPr>
          <w:rFonts w:eastAsiaTheme="minorHAnsi"/>
          <w:b/>
          <w:lang w:eastAsia="en-US"/>
        </w:rPr>
        <w:t xml:space="preserve">по </w:t>
      </w:r>
      <w:r w:rsidR="00EA1DDC">
        <w:rPr>
          <w:rFonts w:eastAsiaTheme="minorHAnsi"/>
          <w:b/>
          <w:lang w:eastAsia="en-US"/>
        </w:rPr>
        <w:t>«Занимательной</w:t>
      </w:r>
      <w:r w:rsidRPr="00893D04">
        <w:rPr>
          <w:rFonts w:eastAsiaTheme="minorHAnsi"/>
          <w:b/>
          <w:lang w:eastAsia="en-US"/>
        </w:rPr>
        <w:t xml:space="preserve"> математике</w:t>
      </w:r>
      <w:r w:rsidR="00EA1DDC">
        <w:rPr>
          <w:rFonts w:eastAsiaTheme="minorHAnsi"/>
          <w:b/>
          <w:lang w:eastAsia="en-US"/>
        </w:rPr>
        <w:t>».</w:t>
      </w:r>
    </w:p>
    <w:p w:rsidR="00C242FF" w:rsidRPr="00934F0D" w:rsidRDefault="00C242FF" w:rsidP="00C242FF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934F0D">
        <w:rPr>
          <w:sz w:val="28"/>
          <w:szCs w:val="28"/>
        </w:rPr>
        <w:t xml:space="preserve">Курс  "Занимательная математика" входит во внеурочную деятельность по направлению </w:t>
      </w:r>
      <w:r w:rsidR="00DA18C1" w:rsidRPr="00934F0D">
        <w:rPr>
          <w:i/>
          <w:iCs/>
          <w:sz w:val="28"/>
          <w:szCs w:val="28"/>
        </w:rPr>
        <w:t>общественно-научное</w:t>
      </w:r>
      <w:r w:rsidRPr="00934F0D">
        <w:rPr>
          <w:i/>
          <w:iCs/>
          <w:sz w:val="28"/>
          <w:szCs w:val="28"/>
        </w:rPr>
        <w:t xml:space="preserve"> </w:t>
      </w:r>
      <w:r w:rsidRPr="00934F0D">
        <w:rPr>
          <w:sz w:val="28"/>
          <w:szCs w:val="28"/>
        </w:rPr>
        <w:t>развитие личности. Программа предусматривает включение задач и заданий, 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C242FF" w:rsidRPr="00934F0D" w:rsidRDefault="00C242FF" w:rsidP="00893D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93D04" w:rsidRPr="00893D04" w:rsidRDefault="00893D04" w:rsidP="00893D04">
      <w:pPr>
        <w:jc w:val="center"/>
        <w:rPr>
          <w:rFonts w:eastAsiaTheme="minorHAnsi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15"/>
        <w:gridCol w:w="6855"/>
      </w:tblGrid>
      <w:tr w:rsidR="00893D04" w:rsidRPr="00893D04" w:rsidTr="00934F0D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04" w:rsidRPr="00893D04" w:rsidRDefault="00893D04" w:rsidP="00893D04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93D0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Нормативная </w:t>
            </w:r>
            <w:proofErr w:type="gramStart"/>
            <w:r w:rsidRPr="00893D04">
              <w:rPr>
                <w:rFonts w:eastAsiaTheme="minorHAnsi"/>
                <w:b/>
                <w:sz w:val="24"/>
                <w:szCs w:val="24"/>
                <w:lang w:eastAsia="en-US"/>
              </w:rPr>
              <w:t>база программы</w:t>
            </w:r>
            <w:proofErr w:type="gramEnd"/>
            <w:r w:rsidRPr="00893D04">
              <w:rPr>
                <w:rFonts w:eastAsiaTheme="minorHAnsi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04" w:rsidRPr="00893D04" w:rsidRDefault="00893D04" w:rsidP="00893D04">
            <w:pPr>
              <w:numPr>
                <w:ilvl w:val="0"/>
                <w:numId w:val="30"/>
              </w:numPr>
              <w:spacing w:before="100" w:beforeAutospacing="1" w:after="100" w:afterAutospacing="1" w:line="25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893D04"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893D04">
              <w:rPr>
                <w:color w:val="000000"/>
                <w:sz w:val="24"/>
                <w:szCs w:val="24"/>
              </w:rPr>
              <w:t>Закон РФ «Об образовании в Российской Федерации» № 273-ФЗ от 29.12.2012;</w:t>
            </w:r>
          </w:p>
          <w:p w:rsidR="00893D04" w:rsidRPr="00893D04" w:rsidRDefault="00893D04" w:rsidP="00893D04">
            <w:pPr>
              <w:numPr>
                <w:ilvl w:val="0"/>
                <w:numId w:val="30"/>
              </w:numPr>
              <w:spacing w:before="100" w:beforeAutospacing="1" w:after="100" w:afterAutospacing="1" w:line="25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893D04">
              <w:rPr>
                <w:color w:val="000000"/>
                <w:sz w:val="24"/>
                <w:szCs w:val="24"/>
              </w:rPr>
              <w:t>Федеральный государственный образовательный стандарт основного общего образования (Приказ Министерства образования и науки Российской Федерации от 17 декабря 2010 г. № 1897, в редакции приказа Министерства образования и науки РФ от 29.12.2014 г. № 1644, от 31 декабря 2015 г № 1577</w:t>
            </w:r>
            <w:proofErr w:type="gramEnd"/>
          </w:p>
          <w:p w:rsidR="00893D04" w:rsidRPr="00893D04" w:rsidRDefault="00893D04" w:rsidP="00893D04">
            <w:pPr>
              <w:numPr>
                <w:ilvl w:val="0"/>
                <w:numId w:val="30"/>
              </w:numPr>
              <w:spacing w:before="100" w:beforeAutospacing="1" w:after="100" w:afterAutospacing="1" w:line="25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893D04">
              <w:rPr>
                <w:color w:val="000000"/>
                <w:sz w:val="24"/>
                <w:szCs w:val="24"/>
              </w:rPr>
      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организациях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28 декабря 2018 года № 345 с изменениями и дополнениями.</w:t>
            </w:r>
          </w:p>
          <w:p w:rsidR="00893D04" w:rsidRPr="00893D04" w:rsidRDefault="00893D04" w:rsidP="00893D04">
            <w:pPr>
              <w:spacing w:before="100" w:beforeAutospacing="1" w:after="100" w:afterAutospacing="1"/>
              <w:ind w:left="785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893D04">
              <w:rPr>
                <w:color w:val="000000"/>
                <w:sz w:val="24"/>
                <w:szCs w:val="24"/>
              </w:rPr>
              <w:t>4. Программы для общеобразовательных учреждений. Математика. Сборник рабочих программ. 5-6 классы.  Автор: Сост. Бурмистров</w:t>
            </w:r>
            <w:r w:rsidR="00DA18C1">
              <w:rPr>
                <w:color w:val="000000"/>
                <w:sz w:val="24"/>
                <w:szCs w:val="24"/>
              </w:rPr>
              <w:t>а Т.А. Москва «Просвещение» 2019</w:t>
            </w:r>
            <w:r w:rsidRPr="00893D04">
              <w:rPr>
                <w:color w:val="000000"/>
                <w:sz w:val="24"/>
                <w:szCs w:val="24"/>
              </w:rPr>
              <w:t xml:space="preserve"> г.</w:t>
            </w:r>
          </w:p>
          <w:p w:rsidR="00893D04" w:rsidRPr="00893D04" w:rsidRDefault="00893D04" w:rsidP="00893D04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93D04" w:rsidRPr="00893D04" w:rsidTr="00934F0D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04" w:rsidRPr="00893D04" w:rsidRDefault="00893D04" w:rsidP="00893D04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93D04">
              <w:rPr>
                <w:rFonts w:eastAsiaTheme="minorHAnsi"/>
                <w:b/>
                <w:sz w:val="24"/>
                <w:szCs w:val="24"/>
                <w:lang w:eastAsia="en-US"/>
              </w:rPr>
              <w:t>Общее количество часов: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04" w:rsidRPr="00893D04" w:rsidRDefault="00893D04" w:rsidP="00893D04">
            <w:pPr>
              <w:spacing w:after="160" w:line="25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108</w:t>
            </w:r>
            <w:r w:rsidRPr="00893D04">
              <w:rPr>
                <w:rFonts w:eastAsiaTheme="minorHAnsi"/>
                <w:sz w:val="24"/>
                <w:szCs w:val="24"/>
                <w:lang w:eastAsia="en-US"/>
              </w:rPr>
              <w:t xml:space="preserve"> часов</w:t>
            </w:r>
          </w:p>
          <w:p w:rsidR="00893D04" w:rsidRPr="00893D04" w:rsidRDefault="00893D04" w:rsidP="00893D04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893D04" w:rsidRPr="00893D04" w:rsidRDefault="00893D04" w:rsidP="00893D04">
      <w:pPr>
        <w:rPr>
          <w:rFonts w:eastAsiaTheme="minorHAnsi"/>
          <w:b/>
          <w:lang w:eastAsia="en-US"/>
        </w:rPr>
      </w:pPr>
    </w:p>
    <w:p w:rsidR="00452D1D" w:rsidRDefault="00452D1D"/>
    <w:p w:rsidR="00452D1D" w:rsidRDefault="00452D1D"/>
    <w:p w:rsidR="00452D1D" w:rsidRDefault="00452D1D"/>
    <w:p w:rsidR="00452D1D" w:rsidRDefault="00452D1D"/>
    <w:p w:rsidR="00261D9F" w:rsidRDefault="00261D9F" w:rsidP="00261D9F">
      <w:pPr>
        <w:spacing w:line="360" w:lineRule="auto"/>
        <w:ind w:right="-426"/>
        <w:jc w:val="both"/>
      </w:pPr>
    </w:p>
    <w:p w:rsidR="00615B8A" w:rsidRDefault="00615B8A" w:rsidP="00261D9F">
      <w:pPr>
        <w:spacing w:line="360" w:lineRule="auto"/>
        <w:ind w:right="-426"/>
        <w:jc w:val="both"/>
      </w:pPr>
    </w:p>
    <w:p w:rsidR="00615B8A" w:rsidRDefault="00615B8A" w:rsidP="00261D9F">
      <w:pPr>
        <w:spacing w:line="360" w:lineRule="auto"/>
        <w:ind w:right="-426"/>
        <w:jc w:val="both"/>
      </w:pPr>
    </w:p>
    <w:p w:rsidR="00615B8A" w:rsidRDefault="00615B8A" w:rsidP="00261D9F">
      <w:pPr>
        <w:spacing w:line="360" w:lineRule="auto"/>
        <w:ind w:right="-426"/>
        <w:jc w:val="both"/>
      </w:pPr>
    </w:p>
    <w:p w:rsidR="00743D58" w:rsidRPr="00C242FF" w:rsidRDefault="00934F0D" w:rsidP="00934F0D">
      <w:pPr>
        <w:spacing w:line="360" w:lineRule="auto"/>
        <w:ind w:right="-426"/>
        <w:rPr>
          <w:color w:val="FF0000"/>
        </w:rPr>
      </w:pPr>
      <w:r>
        <w:rPr>
          <w:color w:val="FF0000"/>
        </w:rPr>
        <w:lastRenderedPageBreak/>
        <w:t xml:space="preserve">                                   </w:t>
      </w:r>
      <w:r w:rsidR="00743D58" w:rsidRPr="005B3E39">
        <w:rPr>
          <w:b/>
          <w:sz w:val="28"/>
          <w:szCs w:val="28"/>
        </w:rPr>
        <w:t>Пояснительная записка</w:t>
      </w:r>
    </w:p>
    <w:p w:rsidR="002F7C1F" w:rsidRPr="00BD1B11" w:rsidRDefault="005B3E39" w:rsidP="00C17499">
      <w:pPr>
        <w:spacing w:line="276" w:lineRule="auto"/>
        <w:ind w:left="-284" w:right="-285" w:firstLine="568"/>
        <w:jc w:val="both"/>
        <w:rPr>
          <w:sz w:val="28"/>
          <w:szCs w:val="28"/>
        </w:rPr>
      </w:pPr>
      <w:r w:rsidRPr="005B3E39">
        <w:rPr>
          <w:b/>
          <w:sz w:val="28"/>
          <w:szCs w:val="28"/>
        </w:rPr>
        <w:t>Введение.</w:t>
      </w:r>
      <w:r>
        <w:rPr>
          <w:b/>
        </w:rPr>
        <w:t xml:space="preserve"> </w:t>
      </w:r>
      <w:r w:rsidR="002F7C1F" w:rsidRPr="00BD1B11">
        <w:rPr>
          <w:sz w:val="28"/>
          <w:szCs w:val="28"/>
        </w:rPr>
        <w:t xml:space="preserve"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 </w:t>
      </w:r>
    </w:p>
    <w:p w:rsidR="00577920" w:rsidRDefault="002F7C1F" w:rsidP="00C17499">
      <w:pPr>
        <w:spacing w:line="276" w:lineRule="auto"/>
        <w:ind w:left="-284" w:right="-285" w:firstLine="568"/>
        <w:jc w:val="both"/>
        <w:rPr>
          <w:sz w:val="28"/>
          <w:szCs w:val="28"/>
        </w:rPr>
      </w:pPr>
      <w:r w:rsidRPr="00BD1B11">
        <w:rPr>
          <w:sz w:val="28"/>
          <w:szCs w:val="28"/>
        </w:rPr>
        <w:t>Не менее важным фактором  реализации данной программы является  и стремление развить у учащихся умений самостоятельно работать, думать, решать творческие задачи, а также совершенствовать навыки  аргументации собственной позиции по определенному вопросу.</w:t>
      </w:r>
    </w:p>
    <w:p w:rsidR="00577920" w:rsidRPr="00BD1B11" w:rsidRDefault="002F7C1F" w:rsidP="00C17499">
      <w:pPr>
        <w:spacing w:line="276" w:lineRule="auto"/>
        <w:ind w:left="-284" w:right="-285" w:firstLine="568"/>
        <w:jc w:val="both"/>
        <w:rPr>
          <w:color w:val="000000"/>
          <w:sz w:val="28"/>
          <w:szCs w:val="28"/>
        </w:rPr>
      </w:pPr>
      <w:r w:rsidRPr="00BD1B11">
        <w:rPr>
          <w:sz w:val="28"/>
          <w:szCs w:val="28"/>
        </w:rPr>
        <w:t xml:space="preserve"> </w:t>
      </w:r>
      <w:r w:rsidR="00577920" w:rsidRPr="00B32940">
        <w:rPr>
          <w:b/>
          <w:sz w:val="28"/>
          <w:szCs w:val="28"/>
        </w:rPr>
        <w:t xml:space="preserve">Новизна </w:t>
      </w:r>
      <w:r w:rsidR="00577920" w:rsidRPr="00BD1B11">
        <w:rPr>
          <w:sz w:val="28"/>
          <w:szCs w:val="28"/>
        </w:rPr>
        <w:t xml:space="preserve">программы состоит в том, что </w:t>
      </w:r>
      <w:r w:rsidR="00577920">
        <w:rPr>
          <w:sz w:val="28"/>
          <w:szCs w:val="28"/>
        </w:rPr>
        <w:t xml:space="preserve"> по форме организации образовательного процесса </w:t>
      </w:r>
      <w:r w:rsidR="00274955">
        <w:rPr>
          <w:sz w:val="28"/>
          <w:szCs w:val="28"/>
        </w:rPr>
        <w:t>является модульной, состоит из 4</w:t>
      </w:r>
      <w:r w:rsidR="00577920">
        <w:rPr>
          <w:sz w:val="28"/>
          <w:szCs w:val="28"/>
        </w:rPr>
        <w:t xml:space="preserve"> модулей,</w:t>
      </w:r>
      <w:r w:rsidR="00577920" w:rsidRPr="00BD1B11">
        <w:rPr>
          <w:sz w:val="28"/>
          <w:szCs w:val="28"/>
        </w:rPr>
        <w:t xml:space="preserve"> </w:t>
      </w:r>
      <w:r w:rsidR="00577920">
        <w:rPr>
          <w:sz w:val="28"/>
          <w:szCs w:val="28"/>
        </w:rPr>
        <w:t xml:space="preserve">логически и последовательно </w:t>
      </w:r>
      <w:r w:rsidR="00577920" w:rsidRPr="00BD1B11">
        <w:rPr>
          <w:sz w:val="28"/>
          <w:szCs w:val="28"/>
        </w:rPr>
        <w:t>дополня</w:t>
      </w:r>
      <w:r w:rsidR="00577920">
        <w:rPr>
          <w:sz w:val="28"/>
          <w:szCs w:val="28"/>
        </w:rPr>
        <w:t xml:space="preserve">ющих друг друга </w:t>
      </w:r>
      <w:r w:rsidR="00577920" w:rsidRPr="00BD1B11">
        <w:rPr>
          <w:sz w:val="28"/>
          <w:szCs w:val="28"/>
        </w:rPr>
        <w:t xml:space="preserve"> и расширя</w:t>
      </w:r>
      <w:r w:rsidR="00577920">
        <w:rPr>
          <w:sz w:val="28"/>
          <w:szCs w:val="28"/>
        </w:rPr>
        <w:t>ющих</w:t>
      </w:r>
      <w:r w:rsidR="00577920" w:rsidRPr="00BD1B11">
        <w:rPr>
          <w:sz w:val="28"/>
          <w:szCs w:val="28"/>
        </w:rPr>
        <w:t xml:space="preserve"> математические знания</w:t>
      </w:r>
      <w:r w:rsidR="00577920">
        <w:rPr>
          <w:sz w:val="28"/>
          <w:szCs w:val="28"/>
        </w:rPr>
        <w:t xml:space="preserve"> обучающихся.</w:t>
      </w:r>
    </w:p>
    <w:p w:rsidR="002F7C1F" w:rsidRDefault="002F7C1F" w:rsidP="00C17499">
      <w:pPr>
        <w:spacing w:line="276" w:lineRule="auto"/>
        <w:ind w:left="-284" w:right="-285" w:firstLine="568"/>
        <w:jc w:val="both"/>
        <w:rPr>
          <w:color w:val="000000"/>
          <w:sz w:val="28"/>
          <w:szCs w:val="28"/>
        </w:rPr>
      </w:pPr>
      <w:r w:rsidRPr="00B32940">
        <w:rPr>
          <w:b/>
          <w:sz w:val="28"/>
          <w:szCs w:val="28"/>
        </w:rPr>
        <w:t xml:space="preserve">Актуальность </w:t>
      </w:r>
      <w:r w:rsidRPr="00BD1B11">
        <w:rPr>
          <w:sz w:val="28"/>
          <w:szCs w:val="28"/>
        </w:rPr>
        <w:t>программы обусловлена необходимостью создания условий для развития интеллектуальных возможностей, стремления детей к творческому мышлению, умения принимать неожиданные и оригинальные решения в нестандартных ситуациях, так как, если развитием этих способностей специально не заниматься, то они угасают.</w:t>
      </w:r>
      <w:r w:rsidRPr="00BD1B11">
        <w:rPr>
          <w:rStyle w:val="apple-converted-space"/>
          <w:color w:val="000000"/>
          <w:sz w:val="28"/>
          <w:szCs w:val="28"/>
        </w:rPr>
        <w:t> </w:t>
      </w:r>
    </w:p>
    <w:p w:rsidR="002F7C1F" w:rsidRPr="00BD1B11" w:rsidRDefault="00577920" w:rsidP="00C17499">
      <w:pPr>
        <w:spacing w:line="276" w:lineRule="auto"/>
        <w:ind w:left="-284" w:right="-285" w:firstLine="568"/>
        <w:jc w:val="both"/>
        <w:outlineLvl w:val="0"/>
        <w:rPr>
          <w:sz w:val="28"/>
          <w:szCs w:val="28"/>
        </w:rPr>
      </w:pPr>
      <w:r w:rsidRPr="00577920">
        <w:rPr>
          <w:b/>
          <w:sz w:val="28"/>
          <w:szCs w:val="28"/>
        </w:rPr>
        <w:t>Педагогическая целесообразность</w:t>
      </w:r>
      <w:r>
        <w:rPr>
          <w:sz w:val="28"/>
          <w:szCs w:val="28"/>
        </w:rPr>
        <w:t xml:space="preserve">. </w:t>
      </w:r>
      <w:r w:rsidR="002F7C1F" w:rsidRPr="00BD1B11">
        <w:rPr>
          <w:sz w:val="28"/>
          <w:szCs w:val="28"/>
        </w:rPr>
        <w:t>Разр</w:t>
      </w:r>
      <w:r w:rsidR="002F7C1F">
        <w:rPr>
          <w:sz w:val="28"/>
          <w:szCs w:val="28"/>
        </w:rPr>
        <w:t xml:space="preserve">аботанная программа </w:t>
      </w:r>
      <w:r w:rsidR="002F7C1F" w:rsidRPr="00BD1B11">
        <w:rPr>
          <w:sz w:val="28"/>
          <w:szCs w:val="28"/>
        </w:rPr>
        <w:t xml:space="preserve"> </w:t>
      </w:r>
      <w:r w:rsidR="002F7C1F">
        <w:rPr>
          <w:sz w:val="28"/>
          <w:szCs w:val="28"/>
        </w:rPr>
        <w:t xml:space="preserve">«Занимательная математика» </w:t>
      </w:r>
      <w:r w:rsidR="002F7C1F" w:rsidRPr="00BD1B11">
        <w:rPr>
          <w:sz w:val="28"/>
          <w:szCs w:val="28"/>
        </w:rPr>
        <w:t xml:space="preserve"> основана на получении знаний по истории математики, углублении знаний о метрической системе мер и мер времени. Она расширяет понятия о натуральном числе, нуле и натуральном ряде чисел. Материал программы тесно связан с различными сторонами нашей жизни, а также с другими учебными предметами. В программу включены игры, задачи-шутки, задачи на смекалку, ребусы и кроссворды, которые способствуют развитию логического мышления. Заучивание стихотворений, включённых в программу, способствует развитию речи учащихся.</w:t>
      </w:r>
    </w:p>
    <w:p w:rsidR="00B32940" w:rsidRDefault="00076B75" w:rsidP="00C17499">
      <w:pPr>
        <w:suppressAutoHyphens/>
        <w:spacing w:line="276" w:lineRule="auto"/>
        <w:ind w:left="-284" w:right="-285" w:firstLine="568"/>
        <w:jc w:val="both"/>
        <w:rPr>
          <w:sz w:val="28"/>
          <w:szCs w:val="28"/>
        </w:rPr>
      </w:pPr>
      <w:r w:rsidRPr="00B32940">
        <w:rPr>
          <w:sz w:val="28"/>
          <w:szCs w:val="28"/>
          <w:lang w:eastAsia="ar-SA"/>
        </w:rPr>
        <w:t xml:space="preserve">Программа универсальна, по ней можно заниматься с детьми разного возраста и различного уровня подготовки, используя одну </w:t>
      </w:r>
      <w:r w:rsidR="00B32940" w:rsidRPr="00B32940">
        <w:rPr>
          <w:sz w:val="28"/>
          <w:szCs w:val="28"/>
          <w:lang w:eastAsia="ar-SA"/>
        </w:rPr>
        <w:t>и ту же тему меняя лишь задачи.</w:t>
      </w:r>
      <w:r w:rsidR="00B32940" w:rsidRPr="00B32940">
        <w:rPr>
          <w:sz w:val="28"/>
          <w:szCs w:val="28"/>
        </w:rPr>
        <w:t xml:space="preserve">       Познавательный материал курса будет способствовать формированию функциональной грамотности – умению воспринимать и анализировать информацию. Материал программы тесно</w:t>
      </w:r>
      <w:r w:rsidR="00B32940" w:rsidRPr="00BF09F1">
        <w:rPr>
          <w:sz w:val="28"/>
          <w:szCs w:val="28"/>
        </w:rPr>
        <w:t xml:space="preserve"> связан с различными сторонами нашей жизни, а также с другими учебными предметами. </w:t>
      </w:r>
      <w:r w:rsidR="00615B8A">
        <w:rPr>
          <w:sz w:val="28"/>
          <w:szCs w:val="28"/>
        </w:rPr>
        <w:t xml:space="preserve"> </w:t>
      </w:r>
    </w:p>
    <w:p w:rsidR="00B32940" w:rsidRPr="00BF09F1" w:rsidRDefault="00B32940" w:rsidP="00C17499">
      <w:pPr>
        <w:spacing w:line="276" w:lineRule="auto"/>
        <w:ind w:left="-284" w:right="-285" w:firstLine="568"/>
        <w:jc w:val="both"/>
        <w:rPr>
          <w:b/>
          <w:sz w:val="28"/>
          <w:szCs w:val="28"/>
        </w:rPr>
      </w:pPr>
      <w:r w:rsidRPr="00BF09F1">
        <w:rPr>
          <w:b/>
          <w:sz w:val="28"/>
          <w:szCs w:val="28"/>
        </w:rPr>
        <w:lastRenderedPageBreak/>
        <w:t xml:space="preserve">Цель программы – </w:t>
      </w:r>
      <w:r w:rsidRPr="00BF09F1">
        <w:rPr>
          <w:sz w:val="28"/>
          <w:szCs w:val="28"/>
        </w:rPr>
        <w:t xml:space="preserve">создание условий для повышения уровня математического развития учащихся, формирования логического мышления посредством освоения основ содержания математической деятельности. </w:t>
      </w:r>
    </w:p>
    <w:p w:rsidR="00B32940" w:rsidRPr="00BF09F1" w:rsidRDefault="00B32940" w:rsidP="00C17499">
      <w:pPr>
        <w:spacing w:line="276" w:lineRule="auto"/>
        <w:ind w:left="-284" w:right="-285" w:firstLine="568"/>
        <w:jc w:val="both"/>
        <w:rPr>
          <w:b/>
          <w:sz w:val="28"/>
          <w:szCs w:val="28"/>
        </w:rPr>
      </w:pPr>
      <w:r w:rsidRPr="00BF09F1">
        <w:rPr>
          <w:b/>
          <w:sz w:val="28"/>
          <w:szCs w:val="28"/>
        </w:rPr>
        <w:t>Задачи:</w:t>
      </w:r>
    </w:p>
    <w:p w:rsidR="00B32940" w:rsidRPr="00BF09F1" w:rsidRDefault="00B32940" w:rsidP="00C17499">
      <w:pPr>
        <w:spacing w:line="276" w:lineRule="auto"/>
        <w:ind w:left="-284" w:right="-285" w:firstLine="568"/>
        <w:jc w:val="both"/>
        <w:rPr>
          <w:sz w:val="28"/>
          <w:szCs w:val="28"/>
          <w:u w:val="single"/>
        </w:rPr>
      </w:pPr>
      <w:r w:rsidRPr="00BF09F1">
        <w:rPr>
          <w:sz w:val="28"/>
          <w:szCs w:val="28"/>
          <w:u w:val="single"/>
        </w:rPr>
        <w:t>Обучающие:</w:t>
      </w:r>
    </w:p>
    <w:p w:rsidR="00B32940" w:rsidRPr="00BF09F1" w:rsidRDefault="00B32940" w:rsidP="00C17499">
      <w:pPr>
        <w:pStyle w:val="af9"/>
        <w:numPr>
          <w:ilvl w:val="0"/>
          <w:numId w:val="3"/>
        </w:numPr>
        <w:spacing w:after="0"/>
        <w:ind w:left="-284" w:right="-285" w:firstLine="568"/>
        <w:rPr>
          <w:rFonts w:ascii="Times New Roman" w:hAnsi="Times New Roman" w:cs="Times New Roman"/>
          <w:b/>
          <w:sz w:val="28"/>
          <w:szCs w:val="28"/>
        </w:rPr>
      </w:pPr>
      <w:r w:rsidRPr="00BF09F1">
        <w:rPr>
          <w:rFonts w:ascii="Times New Roman" w:hAnsi="Times New Roman" w:cs="Times New Roman"/>
          <w:sz w:val="28"/>
          <w:szCs w:val="28"/>
        </w:rPr>
        <w:t xml:space="preserve">Научить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Pr="00BF09F1">
        <w:rPr>
          <w:rFonts w:ascii="Times New Roman" w:hAnsi="Times New Roman" w:cs="Times New Roman"/>
          <w:sz w:val="28"/>
          <w:szCs w:val="28"/>
        </w:rPr>
        <w:t xml:space="preserve"> применять математическую терминологию;</w:t>
      </w:r>
    </w:p>
    <w:p w:rsidR="00B32940" w:rsidRPr="00BF09F1" w:rsidRDefault="00B32940" w:rsidP="00C17499">
      <w:pPr>
        <w:pStyle w:val="af9"/>
        <w:numPr>
          <w:ilvl w:val="0"/>
          <w:numId w:val="3"/>
        </w:numPr>
        <w:spacing w:after="0"/>
        <w:ind w:left="-284" w:right="-285" w:firstLine="568"/>
        <w:rPr>
          <w:rFonts w:ascii="Times New Roman" w:hAnsi="Times New Roman" w:cs="Times New Roman"/>
          <w:b/>
          <w:sz w:val="28"/>
          <w:szCs w:val="28"/>
        </w:rPr>
      </w:pPr>
      <w:r w:rsidRPr="00BF09F1">
        <w:rPr>
          <w:rFonts w:ascii="Times New Roman" w:hAnsi="Times New Roman" w:cs="Times New Roman"/>
          <w:sz w:val="28"/>
          <w:szCs w:val="28"/>
        </w:rPr>
        <w:t>Подготовить учащихся к участию в олимпиадах;</w:t>
      </w:r>
    </w:p>
    <w:p w:rsidR="00B32940" w:rsidRPr="00BF09F1" w:rsidRDefault="00B32940" w:rsidP="00C17499">
      <w:pPr>
        <w:numPr>
          <w:ilvl w:val="0"/>
          <w:numId w:val="3"/>
        </w:numPr>
        <w:spacing w:line="276" w:lineRule="auto"/>
        <w:ind w:left="-284" w:right="-285" w:firstLine="568"/>
        <w:jc w:val="both"/>
        <w:outlineLvl w:val="0"/>
        <w:rPr>
          <w:sz w:val="28"/>
          <w:szCs w:val="28"/>
        </w:rPr>
      </w:pPr>
      <w:r w:rsidRPr="00BF09F1">
        <w:rPr>
          <w:sz w:val="28"/>
          <w:szCs w:val="28"/>
        </w:rPr>
        <w:t xml:space="preserve">Совершенствовать навыки счёта; </w:t>
      </w:r>
    </w:p>
    <w:p w:rsidR="00B32940" w:rsidRDefault="00B32940" w:rsidP="00C17499">
      <w:pPr>
        <w:numPr>
          <w:ilvl w:val="0"/>
          <w:numId w:val="3"/>
        </w:numPr>
        <w:spacing w:line="276" w:lineRule="auto"/>
        <w:ind w:left="-284" w:right="-285" w:firstLine="568"/>
        <w:jc w:val="both"/>
        <w:outlineLvl w:val="0"/>
        <w:rPr>
          <w:sz w:val="28"/>
          <w:szCs w:val="28"/>
        </w:rPr>
      </w:pPr>
      <w:r w:rsidRPr="00BF09F1">
        <w:rPr>
          <w:sz w:val="28"/>
          <w:szCs w:val="28"/>
        </w:rPr>
        <w:t>Научить делать доступные выводы и обобщения, обосновывать собственные мысли.</w:t>
      </w:r>
    </w:p>
    <w:p w:rsidR="00B32940" w:rsidRPr="00BF09F1" w:rsidRDefault="00B32940" w:rsidP="00C17499">
      <w:pPr>
        <w:spacing w:line="276" w:lineRule="auto"/>
        <w:ind w:left="-284" w:right="-285" w:firstLine="568"/>
        <w:jc w:val="both"/>
        <w:rPr>
          <w:sz w:val="28"/>
          <w:szCs w:val="28"/>
          <w:u w:val="single"/>
        </w:rPr>
      </w:pPr>
      <w:r w:rsidRPr="00BF09F1">
        <w:rPr>
          <w:sz w:val="28"/>
          <w:szCs w:val="28"/>
          <w:u w:val="single"/>
        </w:rPr>
        <w:t>Воспитательные:</w:t>
      </w:r>
    </w:p>
    <w:p w:rsidR="00B32940" w:rsidRPr="00615B8A" w:rsidRDefault="00B32940" w:rsidP="00C17499">
      <w:pPr>
        <w:pStyle w:val="ae"/>
        <w:numPr>
          <w:ilvl w:val="0"/>
          <w:numId w:val="4"/>
        </w:numPr>
        <w:suppressAutoHyphens w:val="0"/>
        <w:spacing w:line="276" w:lineRule="auto"/>
        <w:ind w:left="-284" w:right="-285" w:firstLine="568"/>
        <w:jc w:val="left"/>
        <w:rPr>
          <w:b w:val="0"/>
          <w:szCs w:val="28"/>
        </w:rPr>
      </w:pPr>
      <w:r w:rsidRPr="00615B8A">
        <w:rPr>
          <w:b w:val="0"/>
          <w:szCs w:val="28"/>
        </w:rPr>
        <w:t>Формировать навыки самостоятельной работы;</w:t>
      </w:r>
    </w:p>
    <w:p w:rsidR="00B32940" w:rsidRPr="00BF09F1" w:rsidRDefault="00B32940" w:rsidP="00C17499">
      <w:pPr>
        <w:pStyle w:val="af9"/>
        <w:numPr>
          <w:ilvl w:val="0"/>
          <w:numId w:val="4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09F1">
        <w:rPr>
          <w:rFonts w:ascii="Times New Roman" w:hAnsi="Times New Roman" w:cs="Times New Roman"/>
          <w:sz w:val="28"/>
          <w:szCs w:val="28"/>
        </w:rPr>
        <w:t>Воспитывать сознательное отношение к математике, как к важному предмету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2940" w:rsidRPr="00BF09F1" w:rsidRDefault="00B32940" w:rsidP="00C17499">
      <w:pPr>
        <w:pStyle w:val="af9"/>
        <w:numPr>
          <w:ilvl w:val="0"/>
          <w:numId w:val="4"/>
        </w:numPr>
        <w:spacing w:after="0"/>
        <w:ind w:left="-284" w:right="-285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9F1">
        <w:rPr>
          <w:rFonts w:ascii="Times New Roman" w:eastAsia="Times New Roman" w:hAnsi="Times New Roman" w:cs="Times New Roman"/>
          <w:sz w:val="28"/>
          <w:szCs w:val="28"/>
        </w:rPr>
        <w:t>Формировать приемы умственных операций  школьников (анализ, синтез, сравнение, обобщение, классификация, аналогия), умения обдумывать и планировать свои действия.</w:t>
      </w:r>
    </w:p>
    <w:p w:rsidR="00B32940" w:rsidRPr="00BF09F1" w:rsidRDefault="00B32940" w:rsidP="00C17499">
      <w:pPr>
        <w:numPr>
          <w:ilvl w:val="0"/>
          <w:numId w:val="4"/>
        </w:numPr>
        <w:spacing w:line="276" w:lineRule="auto"/>
        <w:ind w:left="-284" w:right="-285" w:firstLine="568"/>
        <w:jc w:val="both"/>
        <w:rPr>
          <w:sz w:val="28"/>
          <w:szCs w:val="28"/>
        </w:rPr>
      </w:pPr>
      <w:r w:rsidRPr="00BF09F1">
        <w:rPr>
          <w:sz w:val="28"/>
          <w:szCs w:val="28"/>
        </w:rPr>
        <w:t>Воспитывать уважительное отношение между  членами коллектива в совместной творческой деятельности;</w:t>
      </w:r>
    </w:p>
    <w:p w:rsidR="00B32940" w:rsidRPr="00BF09F1" w:rsidRDefault="00B32940" w:rsidP="00C17499">
      <w:pPr>
        <w:numPr>
          <w:ilvl w:val="0"/>
          <w:numId w:val="4"/>
        </w:numPr>
        <w:spacing w:line="276" w:lineRule="auto"/>
        <w:ind w:left="-284" w:right="-285" w:firstLine="568"/>
        <w:jc w:val="both"/>
        <w:outlineLvl w:val="0"/>
        <w:rPr>
          <w:sz w:val="28"/>
          <w:szCs w:val="28"/>
        </w:rPr>
      </w:pPr>
      <w:r w:rsidRPr="00BF09F1">
        <w:rPr>
          <w:sz w:val="28"/>
          <w:szCs w:val="28"/>
        </w:rPr>
        <w:t>Воспитывать привычку к труду, умение доводить начатое дело до конца.</w:t>
      </w:r>
    </w:p>
    <w:p w:rsidR="00B32940" w:rsidRPr="00BF09F1" w:rsidRDefault="00B32940" w:rsidP="00C17499">
      <w:pPr>
        <w:spacing w:line="276" w:lineRule="auto"/>
        <w:ind w:left="-284" w:right="-285" w:firstLine="568"/>
        <w:jc w:val="both"/>
        <w:rPr>
          <w:sz w:val="28"/>
          <w:szCs w:val="28"/>
          <w:u w:val="single"/>
        </w:rPr>
      </w:pPr>
      <w:r w:rsidRPr="00BF09F1">
        <w:rPr>
          <w:sz w:val="28"/>
          <w:szCs w:val="28"/>
          <w:u w:val="single"/>
        </w:rPr>
        <w:t>Развивающие:</w:t>
      </w:r>
    </w:p>
    <w:p w:rsidR="00B32940" w:rsidRPr="00BF09F1" w:rsidRDefault="00B32940" w:rsidP="00C17499">
      <w:pPr>
        <w:numPr>
          <w:ilvl w:val="0"/>
          <w:numId w:val="4"/>
        </w:numPr>
        <w:spacing w:line="276" w:lineRule="auto"/>
        <w:ind w:left="-284" w:right="-285" w:firstLine="568"/>
        <w:jc w:val="both"/>
        <w:rPr>
          <w:b/>
          <w:i/>
          <w:sz w:val="28"/>
          <w:szCs w:val="28"/>
        </w:rPr>
      </w:pPr>
      <w:r w:rsidRPr="00BF09F1">
        <w:rPr>
          <w:sz w:val="28"/>
          <w:szCs w:val="28"/>
        </w:rPr>
        <w:t>Расширять кругозор учащихся в различных областях элементарной математики;</w:t>
      </w:r>
    </w:p>
    <w:p w:rsidR="00B32940" w:rsidRPr="00615B8A" w:rsidRDefault="00B32940" w:rsidP="00C17499">
      <w:pPr>
        <w:pStyle w:val="ae"/>
        <w:numPr>
          <w:ilvl w:val="0"/>
          <w:numId w:val="4"/>
        </w:numPr>
        <w:suppressAutoHyphens w:val="0"/>
        <w:spacing w:line="276" w:lineRule="auto"/>
        <w:ind w:left="-284" w:right="-285" w:firstLine="568"/>
        <w:jc w:val="left"/>
        <w:rPr>
          <w:b w:val="0"/>
          <w:szCs w:val="28"/>
        </w:rPr>
      </w:pPr>
      <w:r w:rsidRPr="00615B8A">
        <w:rPr>
          <w:b w:val="0"/>
          <w:szCs w:val="28"/>
        </w:rPr>
        <w:t>Развивать математическое мышление, смекалку, эрудицию;</w:t>
      </w:r>
    </w:p>
    <w:p w:rsidR="00B32940" w:rsidRPr="00BF09F1" w:rsidRDefault="00B32940" w:rsidP="00C17499">
      <w:pPr>
        <w:pStyle w:val="af9"/>
        <w:numPr>
          <w:ilvl w:val="0"/>
          <w:numId w:val="4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09F1">
        <w:rPr>
          <w:rFonts w:ascii="Times New Roman" w:eastAsia="Times New Roman" w:hAnsi="Times New Roman" w:cs="Times New Roman"/>
          <w:sz w:val="28"/>
          <w:szCs w:val="28"/>
        </w:rPr>
        <w:t>Развитие у детей вариативного мышления</w:t>
      </w:r>
      <w:r>
        <w:rPr>
          <w:rFonts w:ascii="Times New Roman" w:eastAsia="Times New Roman" w:hAnsi="Times New Roman" w:cs="Times New Roman"/>
          <w:sz w:val="28"/>
          <w:szCs w:val="28"/>
        </w:rPr>
        <w:t>, воображения</w:t>
      </w:r>
      <w:r w:rsidRPr="00BF09F1">
        <w:rPr>
          <w:rFonts w:ascii="Times New Roman" w:eastAsia="Times New Roman" w:hAnsi="Times New Roman" w:cs="Times New Roman"/>
          <w:sz w:val="28"/>
          <w:szCs w:val="28"/>
        </w:rPr>
        <w:t>, фантазии, творческих способностей, умения аргументировать свои высказывания, строить простейшие умозаключения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2940" w:rsidRPr="00577AE6" w:rsidRDefault="00B32940" w:rsidP="00C17499">
      <w:pPr>
        <w:spacing w:line="276" w:lineRule="auto"/>
        <w:ind w:left="-284" w:right="-285" w:firstLine="568"/>
        <w:jc w:val="both"/>
        <w:rPr>
          <w:sz w:val="28"/>
          <w:szCs w:val="28"/>
          <w:u w:val="single"/>
        </w:rPr>
      </w:pPr>
      <w:r w:rsidRPr="00577AE6">
        <w:rPr>
          <w:sz w:val="28"/>
          <w:szCs w:val="28"/>
          <w:u w:val="single"/>
        </w:rPr>
        <w:t>Программа способствует:</w:t>
      </w:r>
    </w:p>
    <w:p w:rsidR="00B32940" w:rsidRPr="00577AE6" w:rsidRDefault="00B32940" w:rsidP="00C17499">
      <w:pPr>
        <w:numPr>
          <w:ilvl w:val="0"/>
          <w:numId w:val="5"/>
        </w:numPr>
        <w:spacing w:line="276" w:lineRule="auto"/>
        <w:ind w:left="-284" w:right="-285" w:firstLine="568"/>
        <w:jc w:val="both"/>
        <w:rPr>
          <w:sz w:val="28"/>
          <w:szCs w:val="28"/>
        </w:rPr>
      </w:pPr>
      <w:r w:rsidRPr="00577AE6">
        <w:rPr>
          <w:sz w:val="28"/>
          <w:szCs w:val="28"/>
        </w:rPr>
        <w:t>Развитию разносторонней личности ребенка, воспитанию воли и характера;</w:t>
      </w:r>
    </w:p>
    <w:p w:rsidR="00B32940" w:rsidRPr="00577AE6" w:rsidRDefault="00B32940" w:rsidP="00C17499">
      <w:pPr>
        <w:pStyle w:val="af8"/>
        <w:numPr>
          <w:ilvl w:val="0"/>
          <w:numId w:val="5"/>
        </w:numPr>
        <w:suppressAutoHyphens w:val="0"/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77AE6">
        <w:rPr>
          <w:rFonts w:ascii="Times New Roman" w:hAnsi="Times New Roman" w:cs="Times New Roman"/>
          <w:sz w:val="28"/>
          <w:szCs w:val="28"/>
        </w:rPr>
        <w:t>Созданию условий для формирования и развития практических умений    обучающихся решать нестандартные задачи, используя различные методы и   приемы;</w:t>
      </w:r>
    </w:p>
    <w:p w:rsidR="00B32940" w:rsidRPr="00577AE6" w:rsidRDefault="00B32940" w:rsidP="00C17499">
      <w:pPr>
        <w:pStyle w:val="af9"/>
        <w:numPr>
          <w:ilvl w:val="0"/>
          <w:numId w:val="5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77AE6">
        <w:rPr>
          <w:rFonts w:ascii="Times New Roman" w:hAnsi="Times New Roman" w:cs="Times New Roman"/>
          <w:sz w:val="28"/>
          <w:szCs w:val="28"/>
        </w:rPr>
        <w:t>Выявлению одаренных детей;</w:t>
      </w:r>
    </w:p>
    <w:p w:rsidR="00F06ACE" w:rsidRDefault="00B32940" w:rsidP="00C17499">
      <w:pPr>
        <w:pStyle w:val="af9"/>
        <w:numPr>
          <w:ilvl w:val="0"/>
          <w:numId w:val="5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77AE6">
        <w:rPr>
          <w:rFonts w:ascii="Times New Roman" w:hAnsi="Times New Roman" w:cs="Times New Roman"/>
          <w:sz w:val="28"/>
          <w:szCs w:val="28"/>
        </w:rPr>
        <w:t>Развитию интереса к математике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5B8A" w:rsidRPr="00F06ACE" w:rsidRDefault="00615B8A" w:rsidP="00C17499">
      <w:pPr>
        <w:spacing w:line="276" w:lineRule="auto"/>
        <w:ind w:left="-284" w:right="-285" w:firstLine="568"/>
        <w:jc w:val="both"/>
        <w:rPr>
          <w:sz w:val="28"/>
          <w:szCs w:val="28"/>
        </w:rPr>
      </w:pPr>
      <w:r w:rsidRPr="00F06ACE">
        <w:rPr>
          <w:rFonts w:eastAsiaTheme="minorHAnsi"/>
          <w:b/>
          <w:sz w:val="28"/>
          <w:szCs w:val="28"/>
          <w:lang w:eastAsia="en-US"/>
        </w:rPr>
        <w:t>Возраст детей</w:t>
      </w:r>
      <w:r w:rsidR="009F5BCC">
        <w:rPr>
          <w:rFonts w:eastAsiaTheme="minorHAnsi"/>
          <w:sz w:val="28"/>
          <w:szCs w:val="28"/>
          <w:lang w:eastAsia="en-US"/>
        </w:rPr>
        <w:t xml:space="preserve"> 11-12</w:t>
      </w:r>
      <w:r w:rsidRPr="00F06ACE">
        <w:rPr>
          <w:rFonts w:eastAsiaTheme="minorHAnsi"/>
          <w:sz w:val="28"/>
          <w:szCs w:val="28"/>
          <w:lang w:eastAsia="en-US"/>
        </w:rPr>
        <w:t xml:space="preserve"> лет</w:t>
      </w:r>
      <w:r w:rsidRPr="00F06ACE">
        <w:rPr>
          <w:sz w:val="28"/>
          <w:szCs w:val="28"/>
        </w:rPr>
        <w:t xml:space="preserve"> </w:t>
      </w:r>
    </w:p>
    <w:p w:rsidR="00F06ACE" w:rsidRPr="00615B8A" w:rsidRDefault="00F06ACE" w:rsidP="00C17499">
      <w:pPr>
        <w:autoSpaceDE w:val="0"/>
        <w:autoSpaceDN w:val="0"/>
        <w:adjustRightInd w:val="0"/>
        <w:spacing w:line="276" w:lineRule="auto"/>
        <w:ind w:left="-284" w:right="-285" w:firstLine="568"/>
        <w:jc w:val="both"/>
        <w:rPr>
          <w:color w:val="000000"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</w:t>
      </w:r>
      <w:r w:rsidRPr="00AF097E">
        <w:rPr>
          <w:b/>
          <w:sz w:val="28"/>
          <w:szCs w:val="28"/>
        </w:rPr>
        <w:t>Срок реализации</w:t>
      </w:r>
      <w:r w:rsidRPr="00AF097E">
        <w:rPr>
          <w:sz w:val="28"/>
          <w:szCs w:val="28"/>
        </w:rPr>
        <w:t xml:space="preserve"> образовательной программы – 1 год,</w:t>
      </w:r>
      <w:r w:rsidR="00577920">
        <w:rPr>
          <w:sz w:val="28"/>
          <w:szCs w:val="28"/>
        </w:rPr>
        <w:t xml:space="preserve"> 108 часов,</w:t>
      </w:r>
      <w:r w:rsidRPr="00AF097E">
        <w:rPr>
          <w:sz w:val="28"/>
          <w:szCs w:val="28"/>
        </w:rPr>
        <w:t xml:space="preserve"> занятия проводятся 3 раза в неделю. Пр</w:t>
      </w:r>
      <w:r>
        <w:rPr>
          <w:sz w:val="28"/>
          <w:szCs w:val="28"/>
        </w:rPr>
        <w:t>одолжительность занятий - 1 час</w:t>
      </w:r>
      <w:r w:rsidR="00577920">
        <w:rPr>
          <w:sz w:val="28"/>
          <w:szCs w:val="28"/>
        </w:rPr>
        <w:t xml:space="preserve">. </w:t>
      </w:r>
      <w:r>
        <w:rPr>
          <w:sz w:val="28"/>
          <w:szCs w:val="28"/>
        </w:rPr>
        <w:t>Наполняемость групп: 15</w:t>
      </w:r>
      <w:r w:rsidR="002A5D4D">
        <w:rPr>
          <w:sz w:val="28"/>
          <w:szCs w:val="28"/>
        </w:rPr>
        <w:t xml:space="preserve">-18 </w:t>
      </w:r>
      <w:r>
        <w:rPr>
          <w:sz w:val="28"/>
          <w:szCs w:val="28"/>
        </w:rPr>
        <w:t xml:space="preserve"> </w:t>
      </w:r>
      <w:r w:rsidRPr="00AF097E">
        <w:rPr>
          <w:sz w:val="28"/>
          <w:szCs w:val="28"/>
        </w:rPr>
        <w:t xml:space="preserve"> человек.</w:t>
      </w:r>
      <w:r>
        <w:rPr>
          <w:sz w:val="28"/>
          <w:szCs w:val="28"/>
        </w:rPr>
        <w:t xml:space="preserve">                                                                  </w:t>
      </w:r>
    </w:p>
    <w:p w:rsidR="00C17499" w:rsidRDefault="00615B8A" w:rsidP="00C17499">
      <w:pPr>
        <w:autoSpaceDE w:val="0"/>
        <w:autoSpaceDN w:val="0"/>
        <w:adjustRightInd w:val="0"/>
        <w:spacing w:line="276" w:lineRule="auto"/>
        <w:ind w:left="-284" w:right="-285" w:firstLine="568"/>
        <w:jc w:val="both"/>
        <w:rPr>
          <w:color w:val="000000"/>
          <w:sz w:val="28"/>
          <w:szCs w:val="28"/>
        </w:rPr>
      </w:pPr>
      <w:r w:rsidRPr="00615B8A">
        <w:rPr>
          <w:b/>
          <w:color w:val="000000"/>
          <w:sz w:val="28"/>
          <w:szCs w:val="28"/>
        </w:rPr>
        <w:lastRenderedPageBreak/>
        <w:t>Формы обучения</w:t>
      </w:r>
      <w:r w:rsidR="00F46544">
        <w:rPr>
          <w:b/>
          <w:color w:val="000000"/>
          <w:sz w:val="28"/>
          <w:szCs w:val="28"/>
        </w:rPr>
        <w:t>:</w:t>
      </w:r>
      <w:r w:rsidRPr="00615B8A">
        <w:rPr>
          <w:color w:val="000000"/>
          <w:sz w:val="28"/>
          <w:szCs w:val="28"/>
        </w:rPr>
        <w:t xml:space="preserve">  </w:t>
      </w:r>
      <w:proofErr w:type="gramStart"/>
      <w:r w:rsidRPr="00615B8A">
        <w:rPr>
          <w:color w:val="000000"/>
          <w:sz w:val="28"/>
          <w:szCs w:val="28"/>
        </w:rPr>
        <w:t>очная</w:t>
      </w:r>
      <w:proofErr w:type="gramEnd"/>
    </w:p>
    <w:p w:rsidR="00C17499" w:rsidRDefault="00F06ACE" w:rsidP="00C17499">
      <w:pPr>
        <w:autoSpaceDE w:val="0"/>
        <w:autoSpaceDN w:val="0"/>
        <w:adjustRightInd w:val="0"/>
        <w:spacing w:line="276" w:lineRule="auto"/>
        <w:ind w:left="-284" w:right="-285" w:firstLine="568"/>
        <w:jc w:val="both"/>
        <w:rPr>
          <w:b/>
          <w:sz w:val="28"/>
          <w:szCs w:val="28"/>
        </w:rPr>
      </w:pPr>
      <w:r w:rsidRPr="00F06ACE">
        <w:rPr>
          <w:b/>
          <w:sz w:val="28"/>
          <w:szCs w:val="28"/>
        </w:rPr>
        <w:t>Формы организации деятельности</w:t>
      </w:r>
      <w:r>
        <w:rPr>
          <w:b/>
          <w:sz w:val="28"/>
          <w:szCs w:val="28"/>
        </w:rPr>
        <w:t>:</w:t>
      </w:r>
    </w:p>
    <w:p w:rsidR="0048070B" w:rsidRDefault="00F06ACE" w:rsidP="00F46544">
      <w:pPr>
        <w:autoSpaceDE w:val="0"/>
        <w:autoSpaceDN w:val="0"/>
        <w:adjustRightInd w:val="0"/>
        <w:ind w:left="-284" w:right="-285" w:firstLine="568"/>
        <w:jc w:val="both"/>
        <w:rPr>
          <w:sz w:val="28"/>
          <w:szCs w:val="28"/>
        </w:rPr>
      </w:pPr>
      <w:r w:rsidRPr="00F06ACE">
        <w:rPr>
          <w:sz w:val="28"/>
          <w:szCs w:val="28"/>
        </w:rPr>
        <w:t>На занятиях предусматриваются следующие формы организации учебной деятельнос</w:t>
      </w:r>
      <w:r w:rsidR="0048070B">
        <w:rPr>
          <w:sz w:val="28"/>
          <w:szCs w:val="28"/>
        </w:rPr>
        <w:t>ти:</w:t>
      </w:r>
    </w:p>
    <w:p w:rsidR="00F06ACE" w:rsidRPr="00F06ACE" w:rsidRDefault="00F06ACE" w:rsidP="00F46544">
      <w:pPr>
        <w:autoSpaceDE w:val="0"/>
        <w:autoSpaceDN w:val="0"/>
        <w:adjustRightInd w:val="0"/>
        <w:ind w:left="-284" w:right="-285" w:firstLine="568"/>
        <w:jc w:val="both"/>
        <w:rPr>
          <w:sz w:val="28"/>
          <w:szCs w:val="28"/>
        </w:rPr>
      </w:pPr>
      <w:r w:rsidRPr="00F06ACE">
        <w:rPr>
          <w:sz w:val="28"/>
          <w:szCs w:val="28"/>
        </w:rPr>
        <w:t xml:space="preserve">- </w:t>
      </w:r>
      <w:proofErr w:type="gramStart"/>
      <w:r w:rsidRPr="00F06ACE">
        <w:rPr>
          <w:sz w:val="28"/>
          <w:szCs w:val="28"/>
        </w:rPr>
        <w:t>индивидуальная</w:t>
      </w:r>
      <w:proofErr w:type="gramEnd"/>
      <w:r w:rsidRPr="00F06ACE">
        <w:rPr>
          <w:sz w:val="28"/>
          <w:szCs w:val="28"/>
        </w:rPr>
        <w:t xml:space="preserve"> (воспитаннику дается самостоятельное задание с учетом его возможностей);</w:t>
      </w:r>
    </w:p>
    <w:p w:rsidR="00F06ACE" w:rsidRPr="00F06ACE" w:rsidRDefault="00F06ACE" w:rsidP="00F46544">
      <w:pPr>
        <w:spacing w:before="100" w:beforeAutospacing="1" w:after="100" w:afterAutospacing="1"/>
        <w:ind w:left="-284" w:right="-285" w:firstLine="568"/>
        <w:rPr>
          <w:sz w:val="28"/>
          <w:szCs w:val="28"/>
        </w:rPr>
      </w:pPr>
      <w:r w:rsidRPr="00F06ACE">
        <w:rPr>
          <w:sz w:val="28"/>
          <w:szCs w:val="28"/>
        </w:rPr>
        <w:t>- фронтальная (работа в коллективе при объяснении нового материала или отработке определенной темы);</w:t>
      </w:r>
    </w:p>
    <w:p w:rsidR="00F06ACE" w:rsidRPr="00F06ACE" w:rsidRDefault="00F06ACE" w:rsidP="00F46544">
      <w:pPr>
        <w:spacing w:before="100" w:beforeAutospacing="1" w:after="100" w:afterAutospacing="1"/>
        <w:ind w:left="-284" w:right="-285" w:firstLine="568"/>
        <w:rPr>
          <w:sz w:val="28"/>
          <w:szCs w:val="28"/>
        </w:rPr>
      </w:pPr>
      <w:r w:rsidRPr="00F06ACE">
        <w:rPr>
          <w:sz w:val="28"/>
          <w:szCs w:val="28"/>
        </w:rPr>
        <w:t xml:space="preserve">- </w:t>
      </w:r>
      <w:proofErr w:type="gramStart"/>
      <w:r w:rsidRPr="00F06ACE">
        <w:rPr>
          <w:sz w:val="28"/>
          <w:szCs w:val="28"/>
        </w:rPr>
        <w:t>групповая</w:t>
      </w:r>
      <w:proofErr w:type="gramEnd"/>
      <w:r w:rsidRPr="00F06ACE">
        <w:rPr>
          <w:sz w:val="28"/>
          <w:szCs w:val="28"/>
        </w:rPr>
        <w:t xml:space="preserve">  (разделение на мини</w:t>
      </w:r>
      <w:r w:rsidR="009F5BCC">
        <w:rPr>
          <w:sz w:val="28"/>
          <w:szCs w:val="28"/>
        </w:rPr>
        <w:t xml:space="preserve"> </w:t>
      </w:r>
      <w:r w:rsidRPr="00F06ACE">
        <w:rPr>
          <w:sz w:val="28"/>
          <w:szCs w:val="28"/>
        </w:rPr>
        <w:t>группы для выполнения определенной работы);</w:t>
      </w:r>
    </w:p>
    <w:p w:rsidR="00F06ACE" w:rsidRPr="00F06ACE" w:rsidRDefault="00F06ACE" w:rsidP="00F46544">
      <w:pPr>
        <w:spacing w:before="100" w:beforeAutospacing="1" w:after="100" w:afterAutospacing="1"/>
        <w:ind w:left="-284" w:right="-285" w:firstLine="568"/>
        <w:rPr>
          <w:sz w:val="28"/>
          <w:szCs w:val="28"/>
        </w:rPr>
      </w:pPr>
      <w:r w:rsidRPr="00F06ACE">
        <w:rPr>
          <w:sz w:val="28"/>
          <w:szCs w:val="28"/>
        </w:rPr>
        <w:t xml:space="preserve">- </w:t>
      </w:r>
      <w:proofErr w:type="gramStart"/>
      <w:r w:rsidRPr="00F06ACE">
        <w:rPr>
          <w:sz w:val="28"/>
          <w:szCs w:val="28"/>
        </w:rPr>
        <w:t>коллективная</w:t>
      </w:r>
      <w:proofErr w:type="gramEnd"/>
      <w:r w:rsidRPr="00F06ACE">
        <w:rPr>
          <w:sz w:val="28"/>
          <w:szCs w:val="28"/>
        </w:rPr>
        <w:t xml:space="preserve">  (выполнение работы для подготовки к олимпиадам, конкурсам).</w:t>
      </w:r>
    </w:p>
    <w:p w:rsidR="00261D9F" w:rsidRPr="0005465D" w:rsidRDefault="00261D9F" w:rsidP="00C17499">
      <w:pPr>
        <w:spacing w:line="276" w:lineRule="auto"/>
        <w:ind w:left="-284" w:right="-285" w:firstLine="568"/>
        <w:jc w:val="both"/>
        <w:rPr>
          <w:sz w:val="28"/>
          <w:szCs w:val="28"/>
        </w:rPr>
      </w:pPr>
      <w:r w:rsidRPr="00C27657">
        <w:rPr>
          <w:b/>
          <w:sz w:val="28"/>
          <w:szCs w:val="28"/>
        </w:rPr>
        <w:t xml:space="preserve"> </w:t>
      </w:r>
      <w:r w:rsidR="001A2CFF">
        <w:rPr>
          <w:b/>
          <w:sz w:val="28"/>
          <w:szCs w:val="28"/>
        </w:rPr>
        <w:t>Ожидаемые</w:t>
      </w:r>
      <w:r w:rsidRPr="00C27657">
        <w:rPr>
          <w:b/>
          <w:sz w:val="28"/>
          <w:szCs w:val="28"/>
        </w:rPr>
        <w:t xml:space="preserve"> результаты освоения </w:t>
      </w:r>
      <w:proofErr w:type="gramStart"/>
      <w:r w:rsidRPr="00C27657">
        <w:rPr>
          <w:b/>
          <w:sz w:val="28"/>
          <w:szCs w:val="28"/>
        </w:rPr>
        <w:t>обучающимися</w:t>
      </w:r>
      <w:proofErr w:type="gramEnd"/>
      <w:r w:rsidR="00C27657">
        <w:rPr>
          <w:b/>
          <w:sz w:val="28"/>
          <w:szCs w:val="28"/>
        </w:rPr>
        <w:t xml:space="preserve">   </w:t>
      </w:r>
      <w:r w:rsidRPr="00C27657">
        <w:rPr>
          <w:b/>
          <w:sz w:val="28"/>
          <w:szCs w:val="28"/>
        </w:rPr>
        <w:t xml:space="preserve">программы </w:t>
      </w:r>
    </w:p>
    <w:p w:rsidR="00261D9F" w:rsidRPr="00283B54" w:rsidRDefault="00C17499" w:rsidP="00C17499">
      <w:pPr>
        <w:pStyle w:val="af9"/>
        <w:spacing w:after="0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261D9F" w:rsidRPr="00283B54">
        <w:rPr>
          <w:rFonts w:ascii="Times New Roman" w:hAnsi="Times New Roman" w:cs="Times New Roman"/>
          <w:sz w:val="28"/>
          <w:szCs w:val="28"/>
        </w:rPr>
        <w:t xml:space="preserve"> </w:t>
      </w:r>
      <w:r w:rsidR="00261D9F" w:rsidRPr="00283B54">
        <w:rPr>
          <w:rFonts w:ascii="Times New Roman" w:hAnsi="Times New Roman"/>
          <w:sz w:val="28"/>
          <w:szCs w:val="28"/>
        </w:rPr>
        <w:t>«</w:t>
      </w:r>
      <w:r w:rsidR="00261D9F">
        <w:rPr>
          <w:rFonts w:ascii="Times New Roman" w:hAnsi="Times New Roman"/>
          <w:sz w:val="28"/>
          <w:szCs w:val="28"/>
        </w:rPr>
        <w:t>Занимательная математика</w:t>
      </w:r>
      <w:r w:rsidR="00261D9F" w:rsidRPr="00283B54">
        <w:rPr>
          <w:rFonts w:ascii="Times New Roman" w:hAnsi="Times New Roman"/>
          <w:sz w:val="28"/>
          <w:szCs w:val="28"/>
        </w:rPr>
        <w:t>»</w:t>
      </w:r>
      <w:r w:rsidR="00261D9F">
        <w:rPr>
          <w:rFonts w:ascii="Times New Roman" w:hAnsi="Times New Roman"/>
          <w:sz w:val="28"/>
          <w:szCs w:val="28"/>
        </w:rPr>
        <w:t xml:space="preserve"> </w:t>
      </w:r>
      <w:r w:rsidR="00261D9F" w:rsidRPr="00283B54">
        <w:rPr>
          <w:rFonts w:ascii="Times New Roman" w:hAnsi="Times New Roman" w:cs="Times New Roman"/>
          <w:sz w:val="28"/>
          <w:szCs w:val="28"/>
        </w:rPr>
        <w:t>предусматривает достижение следующих результатов образования:</w:t>
      </w:r>
    </w:p>
    <w:p w:rsidR="00261D9F" w:rsidRPr="00772F96" w:rsidRDefault="00261D9F" w:rsidP="00C17499">
      <w:pPr>
        <w:autoSpaceDE w:val="0"/>
        <w:autoSpaceDN w:val="0"/>
        <w:adjustRightInd w:val="0"/>
        <w:spacing w:line="276" w:lineRule="auto"/>
        <w:ind w:left="-284" w:right="-285" w:firstLine="568"/>
        <w:jc w:val="both"/>
        <w:rPr>
          <w:sz w:val="28"/>
          <w:szCs w:val="28"/>
          <w:u w:val="single"/>
        </w:rPr>
      </w:pPr>
      <w:r w:rsidRPr="00772F96">
        <w:rPr>
          <w:sz w:val="28"/>
          <w:szCs w:val="28"/>
          <w:u w:val="single"/>
        </w:rPr>
        <w:t>Личностные результаты:</w:t>
      </w:r>
    </w:p>
    <w:p w:rsidR="00261D9F" w:rsidRDefault="00261D9F" w:rsidP="00C17499">
      <w:pPr>
        <w:pStyle w:val="af9"/>
        <w:numPr>
          <w:ilvl w:val="0"/>
          <w:numId w:val="9"/>
        </w:numPr>
        <w:spacing w:after="0"/>
        <w:ind w:left="-284" w:right="-285" w:firstLine="568"/>
        <w:jc w:val="both"/>
        <w:rPr>
          <w:rFonts w:ascii="Times New Roman" w:hAnsi="Times New Roman"/>
          <w:sz w:val="28"/>
          <w:szCs w:val="28"/>
        </w:rPr>
      </w:pPr>
      <w:r w:rsidRPr="00772F96">
        <w:rPr>
          <w:rFonts w:ascii="Times New Roman" w:hAnsi="Times New Roman"/>
          <w:sz w:val="28"/>
          <w:szCs w:val="28"/>
        </w:rPr>
        <w:t xml:space="preserve">готовность и способность </w:t>
      </w:r>
      <w:proofErr w:type="gramStart"/>
      <w:r w:rsidRPr="00772F9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72F96">
        <w:rPr>
          <w:rFonts w:ascii="Times New Roman" w:hAnsi="Times New Roman"/>
          <w:sz w:val="28"/>
          <w:szCs w:val="28"/>
        </w:rPr>
        <w:t xml:space="preserve"> к само</w:t>
      </w:r>
      <w:r>
        <w:rPr>
          <w:rFonts w:ascii="Times New Roman" w:hAnsi="Times New Roman"/>
          <w:sz w:val="28"/>
          <w:szCs w:val="28"/>
        </w:rPr>
        <w:t>развитию;</w:t>
      </w:r>
    </w:p>
    <w:p w:rsidR="00261D9F" w:rsidRDefault="00261D9F" w:rsidP="00C17499">
      <w:pPr>
        <w:pStyle w:val="af9"/>
        <w:numPr>
          <w:ilvl w:val="0"/>
          <w:numId w:val="9"/>
        </w:numPr>
        <w:spacing w:after="0"/>
        <w:ind w:left="-284" w:right="-285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высказывать своё мнение и аргументировать его;</w:t>
      </w:r>
    </w:p>
    <w:p w:rsidR="00261D9F" w:rsidRDefault="00261D9F" w:rsidP="00C17499">
      <w:pPr>
        <w:pStyle w:val="af9"/>
        <w:numPr>
          <w:ilvl w:val="0"/>
          <w:numId w:val="9"/>
        </w:numPr>
        <w:spacing w:after="0"/>
        <w:ind w:left="-284" w:right="-285" w:firstLine="568"/>
        <w:jc w:val="both"/>
        <w:rPr>
          <w:rFonts w:ascii="Times New Roman" w:hAnsi="Times New Roman"/>
          <w:sz w:val="28"/>
          <w:szCs w:val="28"/>
        </w:rPr>
      </w:pPr>
      <w:r w:rsidRPr="00772F9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772F96">
        <w:rPr>
          <w:rFonts w:ascii="Times New Roman" w:hAnsi="Times New Roman"/>
          <w:sz w:val="28"/>
          <w:szCs w:val="28"/>
        </w:rPr>
        <w:t>сформированност</w:t>
      </w:r>
      <w:r>
        <w:rPr>
          <w:rFonts w:ascii="Times New Roman" w:hAnsi="Times New Roman"/>
          <w:sz w:val="28"/>
          <w:szCs w:val="28"/>
        </w:rPr>
        <w:t>ь</w:t>
      </w:r>
      <w:proofErr w:type="spellEnd"/>
      <w:r>
        <w:rPr>
          <w:rFonts w:ascii="Times New Roman" w:hAnsi="Times New Roman"/>
          <w:sz w:val="28"/>
          <w:szCs w:val="28"/>
        </w:rPr>
        <w:t xml:space="preserve"> мотивации к учению и познанию;</w:t>
      </w:r>
    </w:p>
    <w:p w:rsidR="00261D9F" w:rsidRDefault="00261D9F" w:rsidP="00C17499">
      <w:pPr>
        <w:pStyle w:val="af9"/>
        <w:numPr>
          <w:ilvl w:val="0"/>
          <w:numId w:val="9"/>
        </w:numPr>
        <w:spacing w:after="0"/>
        <w:ind w:left="-284" w:right="-285" w:firstLine="568"/>
        <w:jc w:val="both"/>
        <w:rPr>
          <w:rFonts w:ascii="Times New Roman" w:hAnsi="Times New Roman"/>
          <w:sz w:val="28"/>
          <w:szCs w:val="28"/>
        </w:rPr>
      </w:pPr>
      <w:r w:rsidRPr="00772F96">
        <w:rPr>
          <w:rFonts w:ascii="Times New Roman" w:hAnsi="Times New Roman"/>
          <w:sz w:val="28"/>
          <w:szCs w:val="28"/>
        </w:rPr>
        <w:t xml:space="preserve"> владение способами исследовательской деятельности;</w:t>
      </w:r>
    </w:p>
    <w:p w:rsidR="00261D9F" w:rsidRDefault="00261D9F" w:rsidP="00C17499">
      <w:pPr>
        <w:pStyle w:val="af9"/>
        <w:numPr>
          <w:ilvl w:val="0"/>
          <w:numId w:val="9"/>
        </w:numPr>
        <w:spacing w:after="0"/>
        <w:ind w:left="-284" w:right="-285" w:firstLine="568"/>
        <w:jc w:val="both"/>
        <w:rPr>
          <w:rFonts w:ascii="Times New Roman" w:hAnsi="Times New Roman"/>
          <w:sz w:val="28"/>
          <w:szCs w:val="28"/>
        </w:rPr>
      </w:pPr>
      <w:r w:rsidRPr="00772F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2F9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772F96">
        <w:rPr>
          <w:rFonts w:ascii="Times New Roman" w:hAnsi="Times New Roman"/>
          <w:sz w:val="28"/>
          <w:szCs w:val="28"/>
        </w:rPr>
        <w:t xml:space="preserve"> творческого мышления;</w:t>
      </w:r>
    </w:p>
    <w:p w:rsidR="00261D9F" w:rsidRDefault="00261D9F" w:rsidP="00C17499">
      <w:pPr>
        <w:autoSpaceDE w:val="0"/>
        <w:autoSpaceDN w:val="0"/>
        <w:adjustRightInd w:val="0"/>
        <w:spacing w:line="276" w:lineRule="auto"/>
        <w:ind w:left="-284" w:right="-285" w:firstLine="56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u w:val="single"/>
        </w:rPr>
        <w:t>Метапредметными</w:t>
      </w:r>
      <w:proofErr w:type="spellEnd"/>
      <w:r>
        <w:rPr>
          <w:sz w:val="28"/>
          <w:szCs w:val="28"/>
          <w:u w:val="single"/>
        </w:rPr>
        <w:t xml:space="preserve"> результатами</w:t>
      </w:r>
      <w:r>
        <w:rPr>
          <w:sz w:val="28"/>
          <w:szCs w:val="28"/>
        </w:rPr>
        <w:t xml:space="preserve"> </w:t>
      </w:r>
      <w:r w:rsidRPr="00283B54">
        <w:rPr>
          <w:sz w:val="28"/>
          <w:szCs w:val="28"/>
        </w:rPr>
        <w:t xml:space="preserve">программы внеурочной деятельности </w:t>
      </w:r>
      <w:r>
        <w:rPr>
          <w:sz w:val="28"/>
          <w:szCs w:val="28"/>
        </w:rPr>
        <w:t>учебно-познавательному</w:t>
      </w:r>
      <w:r w:rsidRPr="00283B54">
        <w:rPr>
          <w:sz w:val="28"/>
          <w:szCs w:val="28"/>
        </w:rPr>
        <w:t xml:space="preserve"> направлению  «</w:t>
      </w:r>
      <w:r>
        <w:rPr>
          <w:sz w:val="28"/>
          <w:szCs w:val="28"/>
        </w:rPr>
        <w:t>Занимательная математика</w:t>
      </w:r>
      <w:r w:rsidRPr="00283B54">
        <w:rPr>
          <w:sz w:val="28"/>
          <w:szCs w:val="28"/>
        </w:rPr>
        <w:t>» - является формирование следующих универсальных учебных действий (УУД):</w:t>
      </w:r>
    </w:p>
    <w:p w:rsidR="00261D9F" w:rsidRPr="00283B54" w:rsidRDefault="00261D9F" w:rsidP="00C17499">
      <w:pPr>
        <w:pStyle w:val="af8"/>
        <w:numPr>
          <w:ilvl w:val="0"/>
          <w:numId w:val="1"/>
        </w:numPr>
        <w:tabs>
          <w:tab w:val="clear" w:pos="1055"/>
          <w:tab w:val="num" w:pos="360"/>
        </w:tabs>
        <w:spacing w:line="276" w:lineRule="auto"/>
        <w:ind w:left="-284" w:right="-285" w:firstLine="56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3B54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:rsidR="00261D9F" w:rsidRPr="008F5175" w:rsidRDefault="00261D9F" w:rsidP="00C17499">
      <w:pPr>
        <w:pStyle w:val="af8"/>
        <w:numPr>
          <w:ilvl w:val="0"/>
          <w:numId w:val="10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F5175">
        <w:rPr>
          <w:rFonts w:ascii="Times New Roman" w:hAnsi="Times New Roman" w:cs="Times New Roman"/>
          <w:sz w:val="28"/>
          <w:szCs w:val="28"/>
        </w:rPr>
        <w:t>пределять и формулировать цель деятельн</w:t>
      </w:r>
      <w:r>
        <w:rPr>
          <w:rFonts w:ascii="Times New Roman" w:hAnsi="Times New Roman" w:cs="Times New Roman"/>
          <w:sz w:val="28"/>
          <w:szCs w:val="28"/>
        </w:rPr>
        <w:t>ости на уроке с помощью учителя;</w:t>
      </w:r>
    </w:p>
    <w:p w:rsidR="00261D9F" w:rsidRPr="008F5175" w:rsidRDefault="00261D9F" w:rsidP="00C17499">
      <w:pPr>
        <w:pStyle w:val="af8"/>
        <w:numPr>
          <w:ilvl w:val="0"/>
          <w:numId w:val="10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F5175">
        <w:rPr>
          <w:rFonts w:ascii="Times New Roman" w:hAnsi="Times New Roman" w:cs="Times New Roman"/>
          <w:sz w:val="28"/>
          <w:szCs w:val="28"/>
        </w:rPr>
        <w:t>роговаривать после</w:t>
      </w:r>
      <w:r>
        <w:rPr>
          <w:rFonts w:ascii="Times New Roman" w:hAnsi="Times New Roman" w:cs="Times New Roman"/>
          <w:sz w:val="28"/>
          <w:szCs w:val="28"/>
        </w:rPr>
        <w:t>довательность действий на уроке;</w:t>
      </w:r>
    </w:p>
    <w:p w:rsidR="00261D9F" w:rsidRPr="008F5175" w:rsidRDefault="00261D9F" w:rsidP="00C17499">
      <w:pPr>
        <w:pStyle w:val="af8"/>
        <w:numPr>
          <w:ilvl w:val="0"/>
          <w:numId w:val="10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</w:t>
      </w:r>
      <w:r w:rsidRPr="008F5175">
        <w:rPr>
          <w:rFonts w:ascii="Times New Roman" w:hAnsi="Times New Roman" w:cs="Times New Roman"/>
          <w:sz w:val="28"/>
          <w:szCs w:val="28"/>
        </w:rPr>
        <w:t xml:space="preserve"> высказывать своё предположение (версию) на основе работы с иллюстрацией, работать </w:t>
      </w:r>
      <w:r>
        <w:rPr>
          <w:rFonts w:ascii="Times New Roman" w:hAnsi="Times New Roman" w:cs="Times New Roman"/>
          <w:sz w:val="28"/>
          <w:szCs w:val="28"/>
        </w:rPr>
        <w:t xml:space="preserve">по предложенному учителем плану </w:t>
      </w:r>
      <w:r w:rsidRPr="008F517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F5175">
        <w:rPr>
          <w:rFonts w:ascii="Times New Roman" w:hAnsi="Times New Roman" w:cs="Times New Roman"/>
          <w:sz w:val="28"/>
          <w:szCs w:val="28"/>
        </w:rPr>
        <w:t>редством формирования этих действий служит технология проблемного диалога на этапе изучения нового материала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61D9F" w:rsidRDefault="00261D9F" w:rsidP="00C17499">
      <w:pPr>
        <w:pStyle w:val="af8"/>
        <w:numPr>
          <w:ilvl w:val="0"/>
          <w:numId w:val="10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F5175">
        <w:rPr>
          <w:rFonts w:ascii="Times New Roman" w:hAnsi="Times New Roman" w:cs="Times New Roman"/>
          <w:sz w:val="28"/>
          <w:szCs w:val="28"/>
        </w:rPr>
        <w:t xml:space="preserve">читься совместно с учителем и другими учениками давать эмоциональную оценку </w:t>
      </w:r>
      <w:r>
        <w:rPr>
          <w:rFonts w:ascii="Times New Roman" w:hAnsi="Times New Roman" w:cs="Times New Roman"/>
          <w:sz w:val="28"/>
          <w:szCs w:val="28"/>
        </w:rPr>
        <w:t>деятельности класса на уроке (с</w:t>
      </w:r>
      <w:r w:rsidRPr="008F5175">
        <w:rPr>
          <w:rFonts w:ascii="Times New Roman" w:hAnsi="Times New Roman" w:cs="Times New Roman"/>
          <w:sz w:val="28"/>
          <w:szCs w:val="28"/>
        </w:rPr>
        <w:t>редством формирования этих действий служит технология оценивания образовательных достижений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61D9F" w:rsidRPr="00283B54" w:rsidRDefault="00261D9F" w:rsidP="00C17499">
      <w:pPr>
        <w:pStyle w:val="af8"/>
        <w:spacing w:line="276" w:lineRule="auto"/>
        <w:ind w:left="-284" w:right="-285" w:firstLine="56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3B54">
        <w:rPr>
          <w:rFonts w:ascii="Times New Roman" w:hAnsi="Times New Roman" w:cs="Times New Roman"/>
          <w:b/>
          <w:i/>
          <w:sz w:val="28"/>
          <w:szCs w:val="28"/>
        </w:rPr>
        <w:t>2. Познавательные УУД:</w:t>
      </w:r>
    </w:p>
    <w:p w:rsidR="00261D9F" w:rsidRPr="008F5175" w:rsidRDefault="00261D9F" w:rsidP="00C17499">
      <w:pPr>
        <w:pStyle w:val="af8"/>
        <w:numPr>
          <w:ilvl w:val="0"/>
          <w:numId w:val="11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8F5175">
        <w:rPr>
          <w:rFonts w:ascii="Times New Roman" w:hAnsi="Times New Roman" w:cs="Times New Roman"/>
          <w:sz w:val="28"/>
          <w:szCs w:val="28"/>
        </w:rPr>
        <w:t xml:space="preserve">обывать новые знания: находить ответы на вопросы, используя книги, журналы, интернет, свой жизненный опыт и </w:t>
      </w:r>
      <w:r>
        <w:rPr>
          <w:rFonts w:ascii="Times New Roman" w:hAnsi="Times New Roman" w:cs="Times New Roman"/>
          <w:sz w:val="28"/>
          <w:szCs w:val="28"/>
        </w:rPr>
        <w:t>информацию, полученную на уроке;</w:t>
      </w:r>
    </w:p>
    <w:p w:rsidR="00261D9F" w:rsidRPr="008F5175" w:rsidRDefault="00261D9F" w:rsidP="00C17499">
      <w:pPr>
        <w:pStyle w:val="af8"/>
        <w:numPr>
          <w:ilvl w:val="0"/>
          <w:numId w:val="11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F5175">
        <w:rPr>
          <w:rFonts w:ascii="Times New Roman" w:hAnsi="Times New Roman" w:cs="Times New Roman"/>
          <w:sz w:val="28"/>
          <w:szCs w:val="28"/>
        </w:rPr>
        <w:t>ерерабатывать полученную информацию: делать выводы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совместной работы всего класса;</w:t>
      </w:r>
    </w:p>
    <w:p w:rsidR="00261D9F" w:rsidRPr="008F5175" w:rsidRDefault="00261D9F" w:rsidP="00C17499">
      <w:pPr>
        <w:pStyle w:val="af8"/>
        <w:numPr>
          <w:ilvl w:val="0"/>
          <w:numId w:val="11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F5175">
        <w:rPr>
          <w:rFonts w:ascii="Times New Roman" w:hAnsi="Times New Roman" w:cs="Times New Roman"/>
          <w:sz w:val="28"/>
          <w:szCs w:val="28"/>
        </w:rPr>
        <w:t xml:space="preserve">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</w:t>
      </w:r>
      <w:r>
        <w:rPr>
          <w:rFonts w:ascii="Times New Roman" w:hAnsi="Times New Roman" w:cs="Times New Roman"/>
          <w:sz w:val="28"/>
          <w:szCs w:val="28"/>
        </w:rPr>
        <w:t>(с</w:t>
      </w:r>
      <w:r w:rsidRPr="008F5175">
        <w:rPr>
          <w:rFonts w:ascii="Times New Roman" w:hAnsi="Times New Roman" w:cs="Times New Roman"/>
          <w:sz w:val="28"/>
          <w:szCs w:val="28"/>
        </w:rPr>
        <w:t>редством формирования этих действий служит учебный материал и ориентированные на линии развития средствами предмета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F5175">
        <w:rPr>
          <w:rFonts w:ascii="Times New Roman" w:hAnsi="Times New Roman" w:cs="Times New Roman"/>
          <w:sz w:val="28"/>
          <w:szCs w:val="28"/>
        </w:rPr>
        <w:t>.</w:t>
      </w:r>
    </w:p>
    <w:p w:rsidR="00261D9F" w:rsidRPr="00283B54" w:rsidRDefault="00261D9F" w:rsidP="00C17499">
      <w:pPr>
        <w:pStyle w:val="af8"/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83B54">
        <w:rPr>
          <w:rFonts w:ascii="Times New Roman" w:hAnsi="Times New Roman" w:cs="Times New Roman"/>
          <w:b/>
          <w:i/>
          <w:sz w:val="28"/>
          <w:szCs w:val="28"/>
        </w:rPr>
        <w:t>3. Коммуникативные УУД</w:t>
      </w:r>
      <w:r w:rsidRPr="00283B54">
        <w:rPr>
          <w:rFonts w:ascii="Times New Roman" w:hAnsi="Times New Roman" w:cs="Times New Roman"/>
          <w:i/>
          <w:sz w:val="28"/>
          <w:szCs w:val="28"/>
        </w:rPr>
        <w:t>:</w:t>
      </w:r>
    </w:p>
    <w:p w:rsidR="00261D9F" w:rsidRPr="008F5175" w:rsidRDefault="00261D9F" w:rsidP="00C17499">
      <w:pPr>
        <w:pStyle w:val="af8"/>
        <w:numPr>
          <w:ilvl w:val="0"/>
          <w:numId w:val="12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F5175">
        <w:rPr>
          <w:rFonts w:ascii="Times New Roman" w:hAnsi="Times New Roman" w:cs="Times New Roman"/>
          <w:sz w:val="28"/>
          <w:szCs w:val="28"/>
        </w:rPr>
        <w:t>мение донести свою позицию до других: оформлять свою мысль в устной и письменной речи (на уровне одного пре</w:t>
      </w:r>
      <w:r>
        <w:rPr>
          <w:rFonts w:ascii="Times New Roman" w:hAnsi="Times New Roman" w:cs="Times New Roman"/>
          <w:sz w:val="28"/>
          <w:szCs w:val="28"/>
        </w:rPr>
        <w:t>дложения или небольшого текста);</w:t>
      </w:r>
    </w:p>
    <w:p w:rsidR="00261D9F" w:rsidRPr="003E22D4" w:rsidRDefault="00261D9F" w:rsidP="00C17499">
      <w:pPr>
        <w:pStyle w:val="af8"/>
        <w:numPr>
          <w:ilvl w:val="0"/>
          <w:numId w:val="12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F5175">
        <w:rPr>
          <w:rFonts w:ascii="Times New Roman" w:hAnsi="Times New Roman" w:cs="Times New Roman"/>
          <w:sz w:val="28"/>
          <w:szCs w:val="28"/>
        </w:rPr>
        <w:t xml:space="preserve">лушать и понимать </w:t>
      </w:r>
      <w:r>
        <w:rPr>
          <w:rFonts w:ascii="Times New Roman" w:hAnsi="Times New Roman" w:cs="Times New Roman"/>
          <w:sz w:val="28"/>
          <w:szCs w:val="28"/>
        </w:rPr>
        <w:t>речь других</w:t>
      </w:r>
      <w:r w:rsidRPr="003E2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</w:t>
      </w:r>
      <w:r w:rsidRPr="008F5175">
        <w:rPr>
          <w:rFonts w:ascii="Times New Roman" w:hAnsi="Times New Roman" w:cs="Times New Roman"/>
          <w:sz w:val="28"/>
          <w:szCs w:val="28"/>
        </w:rPr>
        <w:t>редством формирования этих действий служит технология проблемного диалога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61D9F" w:rsidRPr="008F5175" w:rsidRDefault="00261D9F" w:rsidP="00C17499">
      <w:pPr>
        <w:pStyle w:val="af8"/>
        <w:numPr>
          <w:ilvl w:val="0"/>
          <w:numId w:val="12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F5175">
        <w:rPr>
          <w:rFonts w:ascii="Times New Roman" w:hAnsi="Times New Roman" w:cs="Times New Roman"/>
          <w:sz w:val="28"/>
          <w:szCs w:val="28"/>
        </w:rPr>
        <w:t>овместно договариваться о правилах общения и п</w:t>
      </w:r>
      <w:r>
        <w:rPr>
          <w:rFonts w:ascii="Times New Roman" w:hAnsi="Times New Roman" w:cs="Times New Roman"/>
          <w:sz w:val="28"/>
          <w:szCs w:val="28"/>
        </w:rPr>
        <w:t>оведения в школе и следовать им;</w:t>
      </w:r>
    </w:p>
    <w:p w:rsidR="00261D9F" w:rsidRPr="008F5175" w:rsidRDefault="00261D9F" w:rsidP="00C17499">
      <w:pPr>
        <w:pStyle w:val="af8"/>
        <w:numPr>
          <w:ilvl w:val="0"/>
          <w:numId w:val="12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3E22D4">
        <w:rPr>
          <w:rFonts w:ascii="Times New Roman" w:hAnsi="Times New Roman" w:cs="Times New Roman"/>
          <w:sz w:val="28"/>
          <w:szCs w:val="28"/>
        </w:rPr>
        <w:t xml:space="preserve">читься выполнять различные роли в группе (лидера, исполнителя, критика) (средством формирования этих действий служит организация работы в парах и малых группах). </w:t>
      </w:r>
    </w:p>
    <w:p w:rsidR="00261D9F" w:rsidRDefault="00261D9F" w:rsidP="00C17499">
      <w:pPr>
        <w:autoSpaceDE w:val="0"/>
        <w:autoSpaceDN w:val="0"/>
        <w:adjustRightInd w:val="0"/>
        <w:spacing w:line="276" w:lineRule="auto"/>
        <w:ind w:left="-284" w:right="-285" w:firstLine="56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</w:t>
      </w:r>
      <w:r w:rsidRPr="003E22D4">
        <w:rPr>
          <w:sz w:val="28"/>
          <w:szCs w:val="28"/>
          <w:u w:val="single"/>
        </w:rPr>
        <w:t>редметные результаты</w:t>
      </w:r>
      <w:r>
        <w:rPr>
          <w:sz w:val="28"/>
          <w:szCs w:val="28"/>
          <w:u w:val="single"/>
        </w:rPr>
        <w:t>:</w:t>
      </w:r>
      <w:r w:rsidRPr="00283B54">
        <w:rPr>
          <w:sz w:val="28"/>
          <w:szCs w:val="28"/>
        </w:rPr>
        <w:t xml:space="preserve"> </w:t>
      </w:r>
    </w:p>
    <w:p w:rsidR="00261D9F" w:rsidRDefault="00261D9F" w:rsidP="00C17499">
      <w:pPr>
        <w:pStyle w:val="af9"/>
        <w:numPr>
          <w:ilvl w:val="0"/>
          <w:numId w:val="13"/>
        </w:numPr>
        <w:autoSpaceDE w:val="0"/>
        <w:autoSpaceDN w:val="0"/>
        <w:adjustRightInd w:val="0"/>
        <w:spacing w:after="0"/>
        <w:ind w:left="-284" w:right="-285"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E22D4">
        <w:rPr>
          <w:rFonts w:ascii="Times New Roman" w:hAnsi="Times New Roman"/>
          <w:sz w:val="28"/>
          <w:szCs w:val="28"/>
        </w:rPr>
        <w:t>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261D9F" w:rsidRPr="00C17499" w:rsidRDefault="008D390E" w:rsidP="00C17499">
      <w:pPr>
        <w:pStyle w:val="af8"/>
        <w:spacing w:line="276" w:lineRule="auto"/>
        <w:ind w:left="-284" w:right="-285" w:firstLine="56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61D9F" w:rsidRPr="00C1749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10641" w:rsidRDefault="00310641" w:rsidP="00C17499">
      <w:pPr>
        <w:tabs>
          <w:tab w:val="left" w:pos="142"/>
          <w:tab w:val="left" w:pos="1134"/>
        </w:tabs>
        <w:spacing w:line="276" w:lineRule="auto"/>
        <w:ind w:left="-284" w:right="-285" w:firstLine="568"/>
        <w:rPr>
          <w:b/>
          <w:sz w:val="28"/>
          <w:szCs w:val="28"/>
        </w:rPr>
      </w:pPr>
    </w:p>
    <w:p w:rsidR="003910E6" w:rsidRPr="003910E6" w:rsidRDefault="003910E6" w:rsidP="00C17499">
      <w:pPr>
        <w:tabs>
          <w:tab w:val="left" w:pos="142"/>
          <w:tab w:val="left" w:pos="1134"/>
        </w:tabs>
        <w:spacing w:line="276" w:lineRule="auto"/>
        <w:ind w:left="-284" w:right="-285" w:firstLine="568"/>
        <w:jc w:val="center"/>
        <w:rPr>
          <w:b/>
          <w:sz w:val="28"/>
          <w:szCs w:val="28"/>
        </w:rPr>
      </w:pPr>
      <w:r w:rsidRPr="003910E6">
        <w:rPr>
          <w:b/>
          <w:sz w:val="28"/>
          <w:szCs w:val="28"/>
        </w:rPr>
        <w:t>Критерии и способы определения результативности</w:t>
      </w:r>
      <w:r>
        <w:rPr>
          <w:b/>
          <w:sz w:val="28"/>
          <w:szCs w:val="28"/>
        </w:rPr>
        <w:t>:</w:t>
      </w:r>
    </w:p>
    <w:p w:rsidR="003910E6" w:rsidRPr="003910E6" w:rsidRDefault="003910E6" w:rsidP="00C17499">
      <w:pPr>
        <w:spacing w:line="276" w:lineRule="auto"/>
        <w:ind w:left="-284" w:right="-285" w:firstLine="568"/>
        <w:rPr>
          <w:sz w:val="28"/>
          <w:szCs w:val="28"/>
        </w:rPr>
      </w:pPr>
      <w:r w:rsidRPr="003910E6">
        <w:rPr>
          <w:sz w:val="28"/>
          <w:szCs w:val="28"/>
        </w:rPr>
        <w:t>Отслеживание результативности   в ходе реализации программы осуществляется с помощью:</w:t>
      </w:r>
    </w:p>
    <w:p w:rsidR="003910E6" w:rsidRPr="003910E6" w:rsidRDefault="003910E6" w:rsidP="00C17499">
      <w:pPr>
        <w:spacing w:line="276" w:lineRule="auto"/>
        <w:ind w:left="-284" w:right="-285" w:firstLine="568"/>
        <w:rPr>
          <w:sz w:val="28"/>
          <w:szCs w:val="28"/>
        </w:rPr>
      </w:pPr>
      <w:r w:rsidRPr="003910E6">
        <w:rPr>
          <w:sz w:val="28"/>
          <w:szCs w:val="28"/>
        </w:rPr>
        <w:t xml:space="preserve"> </w:t>
      </w:r>
      <w:r w:rsidR="00C17499">
        <w:rPr>
          <w:sz w:val="28"/>
          <w:szCs w:val="28"/>
        </w:rPr>
        <w:t>-</w:t>
      </w:r>
      <w:r w:rsidRPr="003910E6">
        <w:rPr>
          <w:sz w:val="28"/>
          <w:szCs w:val="28"/>
        </w:rPr>
        <w:t>игровых занятий на повторение теоретических понятий (конкурсы, викторины, составление кроссвордов и др.),</w:t>
      </w:r>
    </w:p>
    <w:p w:rsidR="003910E6" w:rsidRPr="003910E6" w:rsidRDefault="00C17499" w:rsidP="00C17499">
      <w:pPr>
        <w:spacing w:line="276" w:lineRule="auto"/>
        <w:ind w:left="-284" w:right="-285" w:firstLine="568"/>
        <w:rPr>
          <w:sz w:val="28"/>
          <w:szCs w:val="28"/>
        </w:rPr>
      </w:pPr>
      <w:r>
        <w:rPr>
          <w:sz w:val="28"/>
          <w:szCs w:val="28"/>
        </w:rPr>
        <w:t>-</w:t>
      </w:r>
      <w:r w:rsidR="003910E6" w:rsidRPr="003910E6">
        <w:rPr>
          <w:sz w:val="28"/>
          <w:szCs w:val="28"/>
        </w:rPr>
        <w:t>собеседования (индивидуальное и групповое),</w:t>
      </w:r>
    </w:p>
    <w:p w:rsidR="003910E6" w:rsidRPr="003910E6" w:rsidRDefault="00C17499" w:rsidP="00C17499">
      <w:pPr>
        <w:spacing w:line="276" w:lineRule="auto"/>
        <w:ind w:left="-284" w:right="-285" w:firstLine="568"/>
        <w:rPr>
          <w:sz w:val="28"/>
          <w:szCs w:val="28"/>
        </w:rPr>
      </w:pPr>
      <w:r>
        <w:rPr>
          <w:sz w:val="28"/>
          <w:szCs w:val="28"/>
        </w:rPr>
        <w:t>-</w:t>
      </w:r>
      <w:r w:rsidR="003910E6" w:rsidRPr="003910E6">
        <w:rPr>
          <w:sz w:val="28"/>
          <w:szCs w:val="28"/>
        </w:rPr>
        <w:t>тестирования,</w:t>
      </w:r>
    </w:p>
    <w:p w:rsidR="003910E6" w:rsidRPr="003910E6" w:rsidRDefault="00C17499" w:rsidP="00C17499">
      <w:pPr>
        <w:spacing w:line="276" w:lineRule="auto"/>
        <w:ind w:left="-284" w:right="-285" w:firstLine="568"/>
        <w:rPr>
          <w:sz w:val="28"/>
          <w:szCs w:val="28"/>
        </w:rPr>
      </w:pPr>
      <w:r>
        <w:rPr>
          <w:sz w:val="28"/>
          <w:szCs w:val="28"/>
        </w:rPr>
        <w:t>-</w:t>
      </w:r>
      <w:r w:rsidR="003910E6" w:rsidRPr="003910E6">
        <w:rPr>
          <w:sz w:val="28"/>
          <w:szCs w:val="28"/>
        </w:rPr>
        <w:t>проведения самостоятельных работ репродуктивного характера и др.</w:t>
      </w:r>
    </w:p>
    <w:p w:rsidR="00261D9F" w:rsidRPr="00310641" w:rsidRDefault="00310641" w:rsidP="00C17499">
      <w:pPr>
        <w:spacing w:before="100" w:beforeAutospacing="1" w:after="100" w:afterAutospacing="1" w:line="276" w:lineRule="auto"/>
        <w:ind w:left="-284" w:right="-285" w:firstLine="56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61D9F" w:rsidRPr="003910E6">
        <w:rPr>
          <w:sz w:val="28"/>
          <w:szCs w:val="28"/>
        </w:rPr>
        <w:t xml:space="preserve">Программа  «Занимательная математика» предполагает обучение на двух основных уровнях: первый - информативный, который заключается в изучении </w:t>
      </w:r>
      <w:r w:rsidR="00261D9F" w:rsidRPr="003910E6">
        <w:rPr>
          <w:sz w:val="28"/>
          <w:szCs w:val="28"/>
        </w:rPr>
        <w:lastRenderedPageBreak/>
        <w:t>новых математических сведений, понятий; второй — практический, где обучающийся решают задачи, применяя полученные знания.</w:t>
      </w:r>
    </w:p>
    <w:p w:rsidR="00261D9F" w:rsidRPr="003E757A" w:rsidRDefault="00261D9F" w:rsidP="00C17499">
      <w:pPr>
        <w:pStyle w:val="af9"/>
        <w:spacing w:after="0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E757A">
        <w:rPr>
          <w:rFonts w:ascii="Times New Roman" w:hAnsi="Times New Roman" w:cs="Times New Roman"/>
          <w:sz w:val="28"/>
          <w:szCs w:val="28"/>
        </w:rPr>
        <w:t xml:space="preserve">Наиболее рациональным способом учета знаний, умений будет проведение </w:t>
      </w:r>
      <w:r>
        <w:rPr>
          <w:rFonts w:ascii="Times New Roman" w:hAnsi="Times New Roman" w:cs="Times New Roman"/>
          <w:sz w:val="28"/>
          <w:szCs w:val="28"/>
        </w:rPr>
        <w:t>контрольных</w:t>
      </w:r>
      <w:r w:rsidRPr="003E757A">
        <w:rPr>
          <w:rFonts w:ascii="Times New Roman" w:hAnsi="Times New Roman" w:cs="Times New Roman"/>
          <w:sz w:val="28"/>
          <w:szCs w:val="28"/>
        </w:rPr>
        <w:t xml:space="preserve"> работ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3E757A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E757A">
        <w:rPr>
          <w:rFonts w:ascii="Times New Roman" w:hAnsi="Times New Roman" w:cs="Times New Roman"/>
          <w:sz w:val="28"/>
          <w:szCs w:val="28"/>
        </w:rPr>
        <w:t>щихся после  каждог</w:t>
      </w:r>
      <w:r>
        <w:rPr>
          <w:rFonts w:ascii="Times New Roman" w:hAnsi="Times New Roman" w:cs="Times New Roman"/>
          <w:sz w:val="28"/>
          <w:szCs w:val="28"/>
        </w:rPr>
        <w:t xml:space="preserve">о изучаемого раздела, в виде игры, конкурса.  </w:t>
      </w:r>
      <w:r w:rsidRPr="003E757A">
        <w:rPr>
          <w:rFonts w:ascii="Times New Roman" w:hAnsi="Times New Roman" w:cs="Times New Roman"/>
          <w:sz w:val="28"/>
          <w:szCs w:val="28"/>
        </w:rPr>
        <w:t>Учет знаний и умений для контроля и оценки результатов освоения программы внеурочной деятельности происходит путем архивировани</w:t>
      </w:r>
      <w:r>
        <w:rPr>
          <w:rFonts w:ascii="Times New Roman" w:hAnsi="Times New Roman" w:cs="Times New Roman"/>
          <w:sz w:val="28"/>
          <w:szCs w:val="28"/>
        </w:rPr>
        <w:t>я творческих работ обучающихся.</w:t>
      </w:r>
    </w:p>
    <w:p w:rsidR="00261D9F" w:rsidRPr="003E757A" w:rsidRDefault="00261D9F" w:rsidP="00C17499">
      <w:pPr>
        <w:pStyle w:val="af9"/>
        <w:spacing w:after="0"/>
        <w:ind w:left="-284" w:right="-285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E757A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программы зависит от тематики и содержания изучаемого раздела. Продуктивным будет контроль в процессе организации следующих форм деятельности:</w:t>
      </w:r>
      <w:r w:rsidRPr="00B135CF">
        <w:rPr>
          <w:rFonts w:ascii="Times New Roman" w:hAnsi="Times New Roman"/>
          <w:sz w:val="28"/>
          <w:szCs w:val="28"/>
        </w:rPr>
        <w:t xml:space="preserve"> </w:t>
      </w:r>
      <w:r w:rsidRPr="004854C0">
        <w:rPr>
          <w:rFonts w:ascii="Times New Roman" w:hAnsi="Times New Roman"/>
          <w:sz w:val="28"/>
          <w:szCs w:val="28"/>
        </w:rPr>
        <w:t>викторины, тематические игры,</w:t>
      </w:r>
      <w:r w:rsidRPr="003E757A">
        <w:rPr>
          <w:rFonts w:ascii="Times New Roman" w:hAnsi="Times New Roman" w:cs="Times New Roman"/>
          <w:sz w:val="28"/>
          <w:szCs w:val="28"/>
        </w:rPr>
        <w:t xml:space="preserve"> творческие конкурсы, </w:t>
      </w:r>
      <w:r>
        <w:rPr>
          <w:rFonts w:ascii="Times New Roman" w:hAnsi="Times New Roman"/>
          <w:sz w:val="28"/>
          <w:szCs w:val="28"/>
        </w:rPr>
        <w:t xml:space="preserve">написание доклада, выпуск математических газет, </w:t>
      </w:r>
      <w:r w:rsidRPr="003E757A">
        <w:rPr>
          <w:rFonts w:ascii="Times New Roman" w:hAnsi="Times New Roman" w:cs="Times New Roman"/>
          <w:sz w:val="28"/>
          <w:szCs w:val="28"/>
        </w:rPr>
        <w:t xml:space="preserve">школьные и городские </w:t>
      </w:r>
      <w:r>
        <w:rPr>
          <w:rFonts w:ascii="Times New Roman" w:hAnsi="Times New Roman" w:cs="Times New Roman"/>
          <w:sz w:val="28"/>
          <w:szCs w:val="28"/>
        </w:rPr>
        <w:t>олимпиады</w:t>
      </w:r>
      <w:r w:rsidRPr="003E757A">
        <w:rPr>
          <w:rFonts w:ascii="Times New Roman" w:hAnsi="Times New Roman" w:cs="Times New Roman"/>
          <w:sz w:val="28"/>
          <w:szCs w:val="28"/>
        </w:rPr>
        <w:t>.</w:t>
      </w:r>
    </w:p>
    <w:p w:rsidR="00261D9F" w:rsidRDefault="00261D9F" w:rsidP="00C17499">
      <w:pPr>
        <w:pStyle w:val="af9"/>
        <w:spacing w:after="0"/>
        <w:ind w:left="-284" w:right="-285" w:firstLine="568"/>
        <w:jc w:val="both"/>
        <w:rPr>
          <w:rFonts w:ascii="Times New Roman" w:hAnsi="Times New Roman"/>
          <w:sz w:val="28"/>
          <w:szCs w:val="28"/>
        </w:rPr>
      </w:pPr>
      <w:r w:rsidRPr="00283B54">
        <w:rPr>
          <w:rFonts w:ascii="Times New Roman" w:hAnsi="Times New Roman"/>
          <w:sz w:val="28"/>
          <w:szCs w:val="28"/>
        </w:rPr>
        <w:t>Подобная организация учета знаний и умений для контроля и оценки результатов освоения программы внеурочной деятельности будет способствовать формированию и поддержанию ситуации успеха для каждого обучающегося, а также будет способствовать процессу обучения в командном сотрудничестве, при котором каждый обучающийся будет значимым участником деятельности.</w:t>
      </w:r>
    </w:p>
    <w:p w:rsidR="003910E6" w:rsidRPr="003910E6" w:rsidRDefault="003910E6" w:rsidP="00C17499">
      <w:pPr>
        <w:spacing w:line="276" w:lineRule="auto"/>
        <w:ind w:left="-284" w:right="-285" w:firstLine="568"/>
        <w:rPr>
          <w:sz w:val="28"/>
          <w:szCs w:val="28"/>
        </w:rPr>
      </w:pPr>
      <w:r w:rsidRPr="003910E6">
        <w:rPr>
          <w:b/>
          <w:sz w:val="28"/>
          <w:szCs w:val="28"/>
        </w:rPr>
        <w:t>Формы подведения итогов</w:t>
      </w:r>
      <w:r w:rsidRPr="003910E6">
        <w:rPr>
          <w:sz w:val="28"/>
          <w:szCs w:val="28"/>
        </w:rPr>
        <w:t xml:space="preserve"> реализации дополнительной образовательной программы:</w:t>
      </w:r>
    </w:p>
    <w:p w:rsidR="003910E6" w:rsidRPr="003910E6" w:rsidRDefault="003910E6" w:rsidP="00C17499">
      <w:pPr>
        <w:spacing w:line="276" w:lineRule="auto"/>
        <w:ind w:left="-284" w:right="-285" w:firstLine="568"/>
        <w:rPr>
          <w:sz w:val="28"/>
          <w:szCs w:val="28"/>
        </w:rPr>
      </w:pPr>
      <w:r w:rsidRPr="003910E6">
        <w:rPr>
          <w:sz w:val="28"/>
          <w:szCs w:val="28"/>
        </w:rPr>
        <w:t>- тестирование;</w:t>
      </w:r>
    </w:p>
    <w:p w:rsidR="003910E6" w:rsidRPr="003910E6" w:rsidRDefault="003910E6" w:rsidP="00C17499">
      <w:pPr>
        <w:spacing w:line="276" w:lineRule="auto"/>
        <w:ind w:left="-284" w:right="-285" w:firstLine="568"/>
        <w:rPr>
          <w:sz w:val="28"/>
          <w:szCs w:val="28"/>
        </w:rPr>
      </w:pPr>
      <w:r w:rsidRPr="003910E6">
        <w:rPr>
          <w:sz w:val="28"/>
          <w:szCs w:val="28"/>
        </w:rPr>
        <w:t>- практические работы;</w:t>
      </w:r>
    </w:p>
    <w:p w:rsidR="003910E6" w:rsidRPr="003910E6" w:rsidRDefault="003910E6" w:rsidP="00C17499">
      <w:pPr>
        <w:spacing w:line="276" w:lineRule="auto"/>
        <w:ind w:left="-284" w:right="-285" w:firstLine="568"/>
        <w:rPr>
          <w:sz w:val="28"/>
          <w:szCs w:val="28"/>
        </w:rPr>
      </w:pPr>
      <w:r w:rsidRPr="003910E6">
        <w:rPr>
          <w:sz w:val="28"/>
          <w:szCs w:val="28"/>
        </w:rPr>
        <w:t>- творческие работы учащихся;</w:t>
      </w:r>
    </w:p>
    <w:p w:rsidR="003910E6" w:rsidRPr="003910E6" w:rsidRDefault="003910E6" w:rsidP="00C17499">
      <w:pPr>
        <w:spacing w:line="276" w:lineRule="auto"/>
        <w:ind w:left="-284" w:right="-285" w:firstLine="568"/>
        <w:rPr>
          <w:b/>
          <w:sz w:val="28"/>
          <w:szCs w:val="28"/>
        </w:rPr>
      </w:pPr>
      <w:r w:rsidRPr="003910E6">
        <w:rPr>
          <w:sz w:val="28"/>
          <w:szCs w:val="28"/>
        </w:rPr>
        <w:t>- контрольные задани</w:t>
      </w:r>
      <w:r w:rsidR="00311683">
        <w:rPr>
          <w:sz w:val="28"/>
          <w:szCs w:val="28"/>
        </w:rPr>
        <w:t>я;</w:t>
      </w:r>
    </w:p>
    <w:p w:rsidR="008D390E" w:rsidRDefault="00C46536" w:rsidP="00C46536">
      <w:pPr>
        <w:suppressAutoHyphens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E656E5" w:rsidRPr="00E656E5" w:rsidRDefault="00C95FA9" w:rsidP="008D390E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E656E5">
        <w:rPr>
          <w:b/>
          <w:sz w:val="28"/>
          <w:szCs w:val="28"/>
          <w:lang w:eastAsia="ar-SA"/>
        </w:rPr>
        <w:t xml:space="preserve">Учебный план </w:t>
      </w:r>
      <w:proofErr w:type="gramStart"/>
      <w:r w:rsidRPr="00E656E5">
        <w:rPr>
          <w:b/>
          <w:sz w:val="28"/>
          <w:szCs w:val="28"/>
          <w:lang w:eastAsia="ar-SA"/>
        </w:rPr>
        <w:t>ДОП</w:t>
      </w:r>
      <w:proofErr w:type="gramEnd"/>
      <w:r w:rsidRPr="00E656E5">
        <w:rPr>
          <w:b/>
          <w:sz w:val="28"/>
          <w:szCs w:val="28"/>
          <w:lang w:eastAsia="ar-SA"/>
        </w:rPr>
        <w:t xml:space="preserve">  «</w:t>
      </w:r>
      <w:r w:rsidR="005306B0" w:rsidRPr="00E656E5">
        <w:rPr>
          <w:b/>
          <w:sz w:val="28"/>
          <w:szCs w:val="28"/>
          <w:lang w:eastAsia="ar-SA"/>
        </w:rPr>
        <w:t xml:space="preserve"> Занимательная математика</w:t>
      </w:r>
      <w:r w:rsidRPr="00E656E5">
        <w:rPr>
          <w:b/>
          <w:sz w:val="28"/>
          <w:szCs w:val="28"/>
          <w:lang w:eastAsia="ar-SA"/>
        </w:rPr>
        <w:t>»</w:t>
      </w:r>
    </w:p>
    <w:tbl>
      <w:tblPr>
        <w:tblStyle w:val="a4"/>
        <w:tblW w:w="0" w:type="auto"/>
        <w:tblInd w:w="-284" w:type="dxa"/>
        <w:tblLook w:val="04A0" w:firstRow="1" w:lastRow="0" w:firstColumn="1" w:lastColumn="0" w:noHBand="0" w:noVBand="1"/>
      </w:tblPr>
      <w:tblGrid>
        <w:gridCol w:w="818"/>
        <w:gridCol w:w="4536"/>
        <w:gridCol w:w="1559"/>
        <w:gridCol w:w="1417"/>
        <w:gridCol w:w="1241"/>
      </w:tblGrid>
      <w:tr w:rsidR="00C95FA9" w:rsidRPr="00E656E5" w:rsidTr="005306B0">
        <w:tc>
          <w:tcPr>
            <w:tcW w:w="818" w:type="dxa"/>
            <w:vMerge w:val="restart"/>
          </w:tcPr>
          <w:p w:rsidR="00C95FA9" w:rsidRPr="00E656E5" w:rsidRDefault="00C95FA9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656E5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36" w:type="dxa"/>
            <w:vMerge w:val="restart"/>
          </w:tcPr>
          <w:p w:rsidR="00C95FA9" w:rsidRPr="00E656E5" w:rsidRDefault="00C95FA9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656E5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модуля</w:t>
            </w:r>
          </w:p>
        </w:tc>
        <w:tc>
          <w:tcPr>
            <w:tcW w:w="4217" w:type="dxa"/>
            <w:gridSpan w:val="3"/>
          </w:tcPr>
          <w:p w:rsidR="00C95FA9" w:rsidRPr="00E656E5" w:rsidRDefault="00C95FA9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656E5">
              <w:rPr>
                <w:rFonts w:eastAsiaTheme="minorHAnsi"/>
                <w:bCs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C95FA9" w:rsidRPr="00E656E5" w:rsidTr="005306B0">
        <w:tc>
          <w:tcPr>
            <w:tcW w:w="818" w:type="dxa"/>
            <w:vMerge/>
          </w:tcPr>
          <w:p w:rsidR="00C95FA9" w:rsidRPr="00E656E5" w:rsidRDefault="00C95FA9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Merge/>
          </w:tcPr>
          <w:p w:rsidR="00C95FA9" w:rsidRPr="00E656E5" w:rsidRDefault="00C95FA9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C95FA9" w:rsidRPr="00E656E5" w:rsidRDefault="00C95FA9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656E5">
              <w:rPr>
                <w:rFonts w:eastAsiaTheme="minorHAnsi"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17" w:type="dxa"/>
          </w:tcPr>
          <w:p w:rsidR="00C95FA9" w:rsidRPr="00E656E5" w:rsidRDefault="00C95FA9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656E5">
              <w:rPr>
                <w:rFonts w:eastAsiaTheme="minorHAnsi"/>
                <w:bCs/>
                <w:sz w:val="28"/>
                <w:szCs w:val="28"/>
                <w:lang w:eastAsia="en-US"/>
              </w:rPr>
              <w:t>Теория</w:t>
            </w:r>
          </w:p>
        </w:tc>
        <w:tc>
          <w:tcPr>
            <w:tcW w:w="1241" w:type="dxa"/>
          </w:tcPr>
          <w:p w:rsidR="00C95FA9" w:rsidRPr="00E656E5" w:rsidRDefault="00C95FA9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656E5">
              <w:rPr>
                <w:rFonts w:eastAsiaTheme="minorHAnsi"/>
                <w:bCs/>
                <w:sz w:val="28"/>
                <w:szCs w:val="28"/>
                <w:lang w:eastAsia="en-US"/>
              </w:rPr>
              <w:t>Практика</w:t>
            </w:r>
          </w:p>
        </w:tc>
      </w:tr>
      <w:tr w:rsidR="004E15A8" w:rsidRPr="00E656E5" w:rsidTr="00957A4F">
        <w:trPr>
          <w:trHeight w:val="976"/>
        </w:trPr>
        <w:tc>
          <w:tcPr>
            <w:tcW w:w="818" w:type="dxa"/>
          </w:tcPr>
          <w:p w:rsidR="004E15A8" w:rsidRPr="00E656E5" w:rsidRDefault="004E15A8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656E5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6" w:type="dxa"/>
          </w:tcPr>
          <w:p w:rsidR="004E15A8" w:rsidRPr="00C916E3" w:rsidRDefault="004E15A8" w:rsidP="005306B0">
            <w:pPr>
              <w:suppressAutoHyphens/>
              <w:snapToGrid w:val="0"/>
              <w:spacing w:line="360" w:lineRule="auto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7D2F7E">
              <w:rPr>
                <w:b/>
                <w:color w:val="000000" w:themeColor="text1"/>
                <w:sz w:val="28"/>
                <w:szCs w:val="28"/>
                <w:lang w:eastAsia="ar-SA"/>
              </w:rPr>
              <w:t>Модуль 1</w:t>
            </w:r>
            <w:r w:rsidRPr="00C916E3">
              <w:rPr>
                <w:color w:val="000000" w:themeColor="text1"/>
                <w:sz w:val="28"/>
                <w:szCs w:val="28"/>
                <w:lang w:eastAsia="ar-SA"/>
              </w:rPr>
              <w:t>.Из истории математики.</w:t>
            </w:r>
          </w:p>
          <w:p w:rsidR="004E15A8" w:rsidRPr="00C916E3" w:rsidRDefault="004E15A8" w:rsidP="005306B0">
            <w:pPr>
              <w:suppressAutoHyphens/>
              <w:snapToGrid w:val="0"/>
              <w:spacing w:line="360" w:lineRule="auto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C916E3">
              <w:rPr>
                <w:color w:val="000000" w:themeColor="text1"/>
                <w:sz w:val="28"/>
                <w:szCs w:val="28"/>
                <w:lang w:eastAsia="ar-SA"/>
              </w:rPr>
              <w:t xml:space="preserve">  Великие математики</w:t>
            </w:r>
            <w:r w:rsidR="003113B9">
              <w:rPr>
                <w:color w:val="000000" w:themeColor="text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59" w:type="dxa"/>
          </w:tcPr>
          <w:p w:rsidR="004E15A8" w:rsidRPr="00E656E5" w:rsidRDefault="004E15A8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24</w:t>
            </w:r>
          </w:p>
          <w:p w:rsidR="004E15A8" w:rsidRPr="00E656E5" w:rsidRDefault="004E15A8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</w:tcPr>
          <w:p w:rsidR="004E15A8" w:rsidRPr="00E656E5" w:rsidRDefault="004E15A8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</w:t>
            </w:r>
            <w:r w:rsidRPr="00E656E5">
              <w:rPr>
                <w:sz w:val="28"/>
                <w:szCs w:val="28"/>
                <w:lang w:eastAsia="ar-SA"/>
              </w:rPr>
              <w:t xml:space="preserve">      </w:t>
            </w:r>
          </w:p>
        </w:tc>
        <w:tc>
          <w:tcPr>
            <w:tcW w:w="1241" w:type="dxa"/>
          </w:tcPr>
          <w:p w:rsidR="004E15A8" w:rsidRPr="00E656E5" w:rsidRDefault="004E15A8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</w:t>
            </w:r>
          </w:p>
        </w:tc>
      </w:tr>
      <w:tr w:rsidR="005306B0" w:rsidRPr="00E656E5" w:rsidTr="005306B0">
        <w:tc>
          <w:tcPr>
            <w:tcW w:w="818" w:type="dxa"/>
          </w:tcPr>
          <w:p w:rsidR="005306B0" w:rsidRPr="00E656E5" w:rsidRDefault="004E15A8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36" w:type="dxa"/>
          </w:tcPr>
          <w:p w:rsidR="005306B0" w:rsidRPr="00C916E3" w:rsidRDefault="005306B0" w:rsidP="005306B0">
            <w:pPr>
              <w:suppressAutoHyphens/>
              <w:snapToGrid w:val="0"/>
              <w:spacing w:line="360" w:lineRule="auto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C916E3">
              <w:rPr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="004E15A8" w:rsidRPr="007D2F7E">
              <w:rPr>
                <w:b/>
                <w:color w:val="000000" w:themeColor="text1"/>
                <w:sz w:val="28"/>
                <w:szCs w:val="28"/>
                <w:lang w:eastAsia="ar-SA"/>
              </w:rPr>
              <w:t>Модуль 2</w:t>
            </w:r>
            <w:r w:rsidR="00C17499" w:rsidRPr="00C916E3">
              <w:rPr>
                <w:color w:val="000000" w:themeColor="text1"/>
                <w:sz w:val="28"/>
                <w:szCs w:val="28"/>
                <w:lang w:eastAsia="ar-SA"/>
              </w:rPr>
              <w:t xml:space="preserve">. </w:t>
            </w:r>
            <w:r w:rsidRPr="00C916E3">
              <w:rPr>
                <w:color w:val="000000" w:themeColor="text1"/>
                <w:sz w:val="28"/>
                <w:szCs w:val="28"/>
                <w:lang w:eastAsia="ar-SA"/>
              </w:rPr>
              <w:t>Числа и цифры</w:t>
            </w:r>
            <w:r w:rsidR="003113B9">
              <w:rPr>
                <w:color w:val="000000" w:themeColor="text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59" w:type="dxa"/>
          </w:tcPr>
          <w:p w:rsidR="005306B0" w:rsidRPr="00E656E5" w:rsidRDefault="005306B0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 w:rsidRPr="00C17499">
              <w:rPr>
                <w:sz w:val="28"/>
                <w:szCs w:val="28"/>
                <w:lang w:eastAsia="ar-SA"/>
              </w:rPr>
              <w:t>2</w:t>
            </w:r>
            <w:r w:rsidRPr="00E656E5"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417" w:type="dxa"/>
          </w:tcPr>
          <w:p w:rsidR="005306B0" w:rsidRPr="00E656E5" w:rsidRDefault="005306B0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 w:rsidRPr="00E656E5">
              <w:rPr>
                <w:sz w:val="28"/>
                <w:szCs w:val="28"/>
                <w:vertAlign w:val="superscript"/>
                <w:lang w:eastAsia="ar-SA"/>
              </w:rPr>
              <w:t xml:space="preserve"> </w:t>
            </w:r>
            <w:r w:rsidRPr="00E656E5"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241" w:type="dxa"/>
          </w:tcPr>
          <w:p w:rsidR="005306B0" w:rsidRPr="00E656E5" w:rsidRDefault="005306B0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 w:rsidRPr="00E656E5">
              <w:rPr>
                <w:sz w:val="28"/>
                <w:szCs w:val="28"/>
                <w:lang w:eastAsia="ar-SA"/>
              </w:rPr>
              <w:t>20</w:t>
            </w:r>
          </w:p>
        </w:tc>
      </w:tr>
      <w:tr w:rsidR="005306B0" w:rsidRPr="00E656E5" w:rsidTr="005306B0">
        <w:tc>
          <w:tcPr>
            <w:tcW w:w="818" w:type="dxa"/>
          </w:tcPr>
          <w:p w:rsidR="005306B0" w:rsidRPr="00E656E5" w:rsidRDefault="004E15A8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36" w:type="dxa"/>
          </w:tcPr>
          <w:p w:rsidR="005306B0" w:rsidRPr="00C916E3" w:rsidRDefault="004E15A8" w:rsidP="005306B0">
            <w:pPr>
              <w:suppressAutoHyphens/>
              <w:snapToGrid w:val="0"/>
              <w:spacing w:line="360" w:lineRule="auto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7D2F7E">
              <w:rPr>
                <w:b/>
                <w:color w:val="000000" w:themeColor="text1"/>
                <w:sz w:val="28"/>
                <w:szCs w:val="28"/>
                <w:lang w:eastAsia="ar-SA"/>
              </w:rPr>
              <w:t>Модуль 3</w:t>
            </w:r>
            <w:r w:rsidR="00C17499" w:rsidRPr="00C916E3">
              <w:rPr>
                <w:color w:val="000000" w:themeColor="text1"/>
                <w:sz w:val="28"/>
                <w:szCs w:val="28"/>
                <w:lang w:eastAsia="ar-SA"/>
              </w:rPr>
              <w:t>.</w:t>
            </w:r>
            <w:r w:rsidR="005306B0" w:rsidRPr="00C916E3">
              <w:rPr>
                <w:color w:val="000000" w:themeColor="text1"/>
                <w:sz w:val="28"/>
                <w:szCs w:val="28"/>
                <w:lang w:eastAsia="ar-SA"/>
              </w:rPr>
              <w:t>Задачи на смекалку</w:t>
            </w:r>
            <w:r w:rsidR="003113B9">
              <w:rPr>
                <w:color w:val="000000" w:themeColor="text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59" w:type="dxa"/>
          </w:tcPr>
          <w:p w:rsidR="005306B0" w:rsidRPr="00C17499" w:rsidRDefault="005306B0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 w:rsidRPr="00C17499">
              <w:rPr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417" w:type="dxa"/>
          </w:tcPr>
          <w:p w:rsidR="005306B0" w:rsidRPr="00E656E5" w:rsidRDefault="005306B0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 w:rsidRPr="00E656E5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241" w:type="dxa"/>
          </w:tcPr>
          <w:p w:rsidR="005306B0" w:rsidRPr="00E656E5" w:rsidRDefault="005306B0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 w:rsidRPr="00E656E5">
              <w:rPr>
                <w:sz w:val="28"/>
                <w:szCs w:val="28"/>
                <w:lang w:eastAsia="ar-SA"/>
              </w:rPr>
              <w:t>17</w:t>
            </w:r>
          </w:p>
        </w:tc>
      </w:tr>
      <w:tr w:rsidR="004E15A8" w:rsidRPr="00E656E5" w:rsidTr="00957A4F">
        <w:trPr>
          <w:trHeight w:val="976"/>
        </w:trPr>
        <w:tc>
          <w:tcPr>
            <w:tcW w:w="818" w:type="dxa"/>
          </w:tcPr>
          <w:p w:rsidR="004E15A8" w:rsidRPr="00E656E5" w:rsidRDefault="007D2F7E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6" w:type="dxa"/>
          </w:tcPr>
          <w:p w:rsidR="004E15A8" w:rsidRPr="00C916E3" w:rsidRDefault="004E15A8" w:rsidP="005306B0">
            <w:pPr>
              <w:suppressAutoHyphens/>
              <w:snapToGrid w:val="0"/>
              <w:spacing w:line="360" w:lineRule="auto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7D2F7E">
              <w:rPr>
                <w:b/>
                <w:color w:val="000000" w:themeColor="text1"/>
                <w:sz w:val="28"/>
                <w:szCs w:val="28"/>
                <w:lang w:eastAsia="ar-SA"/>
              </w:rPr>
              <w:t>Модуль 4</w:t>
            </w:r>
            <w:r w:rsidR="003113B9">
              <w:rPr>
                <w:color w:val="000000" w:themeColor="text1"/>
                <w:sz w:val="28"/>
                <w:szCs w:val="28"/>
                <w:lang w:eastAsia="ar-SA"/>
              </w:rPr>
              <w:t>. Геометрия.</w:t>
            </w:r>
            <w:r w:rsidR="00C242FF">
              <w:rPr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Pr="00C916E3">
              <w:rPr>
                <w:color w:val="000000" w:themeColor="text1"/>
                <w:sz w:val="28"/>
                <w:szCs w:val="28"/>
                <w:lang w:eastAsia="ar-SA"/>
              </w:rPr>
              <w:t>Геометрические головоломки</w:t>
            </w:r>
            <w:r w:rsidR="003113B9">
              <w:rPr>
                <w:color w:val="000000" w:themeColor="text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59" w:type="dxa"/>
          </w:tcPr>
          <w:p w:rsidR="004E15A8" w:rsidRPr="00FB4F11" w:rsidRDefault="004E15A8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417" w:type="dxa"/>
          </w:tcPr>
          <w:p w:rsidR="004E15A8" w:rsidRPr="00E656E5" w:rsidRDefault="004E15A8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241" w:type="dxa"/>
          </w:tcPr>
          <w:p w:rsidR="004E15A8" w:rsidRPr="00E656E5" w:rsidRDefault="004E15A8" w:rsidP="005306B0">
            <w:pPr>
              <w:suppressAutoHyphens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29</w:t>
            </w:r>
          </w:p>
        </w:tc>
      </w:tr>
      <w:tr w:rsidR="005306B0" w:rsidRPr="00E656E5" w:rsidTr="005306B0">
        <w:tc>
          <w:tcPr>
            <w:tcW w:w="818" w:type="dxa"/>
          </w:tcPr>
          <w:p w:rsidR="005306B0" w:rsidRPr="00E656E5" w:rsidRDefault="005306B0" w:rsidP="005306B0">
            <w:pPr>
              <w:spacing w:line="360" w:lineRule="auto"/>
              <w:ind w:right="-42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5306B0" w:rsidRPr="00E656E5" w:rsidRDefault="005A7920" w:rsidP="005306B0">
            <w:pPr>
              <w:suppressAutoHyphens/>
              <w:snapToGrid w:val="0"/>
              <w:spacing w:line="360" w:lineRule="auto"/>
              <w:rPr>
                <w:b/>
                <w:sz w:val="28"/>
                <w:szCs w:val="28"/>
                <w:lang w:eastAsia="ar-SA"/>
              </w:rPr>
            </w:pPr>
            <w:r w:rsidRPr="00E656E5">
              <w:rPr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5306B0" w:rsidRPr="00E656E5" w:rsidRDefault="005306B0" w:rsidP="005306B0">
            <w:pPr>
              <w:suppressAutoHyphens/>
              <w:snapToGrid w:val="0"/>
              <w:spacing w:line="360" w:lineRule="auto"/>
              <w:rPr>
                <w:b/>
                <w:sz w:val="28"/>
                <w:szCs w:val="28"/>
                <w:lang w:eastAsia="ar-SA"/>
              </w:rPr>
            </w:pPr>
            <w:r w:rsidRPr="00E656E5">
              <w:rPr>
                <w:b/>
                <w:sz w:val="28"/>
                <w:szCs w:val="28"/>
                <w:lang w:val="en-US" w:eastAsia="ar-SA"/>
              </w:rPr>
              <w:t>108</w:t>
            </w:r>
            <w:r w:rsidRPr="00E656E5">
              <w:rPr>
                <w:b/>
                <w:sz w:val="28"/>
                <w:szCs w:val="28"/>
                <w:lang w:eastAsia="ar-SA"/>
              </w:rPr>
              <w:t>часов</w:t>
            </w:r>
          </w:p>
        </w:tc>
        <w:tc>
          <w:tcPr>
            <w:tcW w:w="1417" w:type="dxa"/>
          </w:tcPr>
          <w:p w:rsidR="005306B0" w:rsidRPr="00E656E5" w:rsidRDefault="004E15A8" w:rsidP="005306B0">
            <w:pPr>
              <w:suppressAutoHyphens/>
              <w:snapToGrid w:val="0"/>
              <w:spacing w:line="360" w:lineRule="auto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1241" w:type="dxa"/>
          </w:tcPr>
          <w:p w:rsidR="005306B0" w:rsidRPr="00E656E5" w:rsidRDefault="004E15A8" w:rsidP="005306B0">
            <w:pPr>
              <w:suppressAutoHyphens/>
              <w:snapToGrid w:val="0"/>
              <w:spacing w:line="360" w:lineRule="auto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84</w:t>
            </w:r>
          </w:p>
        </w:tc>
      </w:tr>
    </w:tbl>
    <w:p w:rsidR="007D2F7E" w:rsidRPr="0096005C" w:rsidRDefault="00C95FA9" w:rsidP="007D2F7E">
      <w:pPr>
        <w:spacing w:line="360" w:lineRule="auto"/>
        <w:ind w:right="-426"/>
        <w:rPr>
          <w:rFonts w:eastAsiaTheme="minorHAnsi"/>
          <w:b/>
          <w:bCs/>
          <w:sz w:val="28"/>
          <w:szCs w:val="28"/>
          <w:u w:val="single"/>
          <w:lang w:eastAsia="en-US"/>
        </w:rPr>
      </w:pPr>
      <w:r w:rsidRPr="0096005C">
        <w:rPr>
          <w:rFonts w:eastAsiaTheme="minorHAnsi"/>
          <w:b/>
          <w:bCs/>
          <w:sz w:val="28"/>
          <w:szCs w:val="28"/>
          <w:u w:val="single"/>
          <w:lang w:eastAsia="en-US"/>
        </w:rPr>
        <w:lastRenderedPageBreak/>
        <w:t xml:space="preserve">Модуль 1. </w:t>
      </w:r>
      <w:r w:rsidR="005A7920" w:rsidRPr="0096005C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Из истории математики</w:t>
      </w:r>
      <w:r w:rsidR="00957A4F" w:rsidRPr="0096005C">
        <w:rPr>
          <w:rFonts w:eastAsiaTheme="minorHAnsi"/>
          <w:b/>
          <w:bCs/>
          <w:sz w:val="28"/>
          <w:szCs w:val="28"/>
          <w:u w:val="single"/>
          <w:lang w:eastAsia="en-US"/>
        </w:rPr>
        <w:t>.</w:t>
      </w:r>
    </w:p>
    <w:p w:rsidR="00CC4628" w:rsidRPr="007D2F7E" w:rsidRDefault="00BF70DA" w:rsidP="007D2F7E">
      <w:pPr>
        <w:spacing w:line="360" w:lineRule="auto"/>
        <w:ind w:right="-426"/>
        <w:rPr>
          <w:rFonts w:eastAsiaTheme="minorHAnsi"/>
          <w:b/>
          <w:bCs/>
          <w:lang w:eastAsia="en-US"/>
        </w:rPr>
      </w:pPr>
      <w:r>
        <w:rPr>
          <w:color w:val="FF0000"/>
        </w:rPr>
        <w:t xml:space="preserve"> </w:t>
      </w:r>
      <w:r w:rsidR="00CC4628" w:rsidRPr="00CC4628">
        <w:rPr>
          <w:rFonts w:eastAsiaTheme="minorHAnsi"/>
          <w:b/>
          <w:bCs/>
          <w:lang w:eastAsia="en-US"/>
        </w:rPr>
        <w:t>Цели</w:t>
      </w:r>
      <w:r w:rsidR="00C95FA9" w:rsidRPr="00CC4628">
        <w:rPr>
          <w:rFonts w:eastAsiaTheme="minorHAnsi"/>
          <w:b/>
          <w:bCs/>
          <w:lang w:eastAsia="en-US"/>
        </w:rPr>
        <w:t>:</w:t>
      </w:r>
    </w:p>
    <w:p w:rsidR="00CC4628" w:rsidRPr="006B24B5" w:rsidRDefault="00CC4628" w:rsidP="00BF70DA">
      <w:pPr>
        <w:pStyle w:val="ad"/>
        <w:numPr>
          <w:ilvl w:val="0"/>
          <w:numId w:val="20"/>
        </w:numPr>
        <w:shd w:val="clear" w:color="auto" w:fill="FFFFFF"/>
        <w:spacing w:before="0" w:after="0"/>
        <w:ind w:left="782" w:hanging="357"/>
        <w:rPr>
          <w:color w:val="000000"/>
          <w:szCs w:val="28"/>
          <w:lang w:eastAsia="ru-RU"/>
        </w:rPr>
      </w:pPr>
      <w:r w:rsidRPr="006B24B5">
        <w:rPr>
          <w:bCs/>
          <w:iCs/>
          <w:color w:val="000000"/>
          <w:szCs w:val="28"/>
          <w:lang w:eastAsia="ru-RU"/>
        </w:rPr>
        <w:t>повысить интерес школьников к изучению математики и углубить понимание и</w:t>
      </w:r>
      <w:r w:rsidR="006B24B5">
        <w:rPr>
          <w:bCs/>
          <w:iCs/>
          <w:color w:val="000000"/>
          <w:szCs w:val="28"/>
          <w:lang w:eastAsia="ru-RU"/>
        </w:rPr>
        <w:t>ми изучаемого раздела программы;</w:t>
      </w:r>
    </w:p>
    <w:p w:rsidR="00BF70DA" w:rsidRPr="006B24B5" w:rsidRDefault="00CC4628" w:rsidP="008420B5">
      <w:pPr>
        <w:pStyle w:val="af9"/>
        <w:numPr>
          <w:ilvl w:val="0"/>
          <w:numId w:val="20"/>
        </w:numPr>
        <w:shd w:val="clear" w:color="auto" w:fill="FFFFFF"/>
        <w:spacing w:after="0"/>
        <w:ind w:left="782" w:hanging="357"/>
        <w:rPr>
          <w:rFonts w:ascii="Times New Roman" w:hAnsi="Times New Roman" w:cs="Times New Roman"/>
          <w:color w:val="000000"/>
          <w:sz w:val="24"/>
          <w:szCs w:val="28"/>
        </w:rPr>
      </w:pPr>
      <w:r w:rsidRPr="006B24B5">
        <w:rPr>
          <w:rFonts w:ascii="Times New Roman" w:hAnsi="Times New Roman" w:cs="Times New Roman"/>
          <w:bCs/>
          <w:iCs/>
          <w:color w:val="000000"/>
          <w:sz w:val="24"/>
          <w:szCs w:val="28"/>
        </w:rPr>
        <w:t>расширять умственный кругозор учеников, повышать их общую культуру, что позволит лучше понять роль ма</w:t>
      </w:r>
      <w:r w:rsidR="006B24B5">
        <w:rPr>
          <w:rFonts w:ascii="Times New Roman" w:hAnsi="Times New Roman" w:cs="Times New Roman"/>
          <w:bCs/>
          <w:iCs/>
          <w:color w:val="000000"/>
          <w:sz w:val="24"/>
          <w:szCs w:val="28"/>
        </w:rPr>
        <w:t>тематики в современном обществе;</w:t>
      </w:r>
    </w:p>
    <w:p w:rsidR="00957A4F" w:rsidRPr="006B24B5" w:rsidRDefault="006B24B5" w:rsidP="008420B5">
      <w:pPr>
        <w:pStyle w:val="af9"/>
        <w:numPr>
          <w:ilvl w:val="0"/>
          <w:numId w:val="20"/>
        </w:numPr>
        <w:shd w:val="clear" w:color="auto" w:fill="FFFFFF"/>
        <w:spacing w:after="0"/>
        <w:ind w:left="782" w:hanging="357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  <w:lang w:eastAsia="ru-RU"/>
        </w:rPr>
        <w:t>создать условия</w:t>
      </w:r>
      <w:r w:rsidR="00957A4F" w:rsidRPr="006B24B5">
        <w:rPr>
          <w:rFonts w:ascii="Times New Roman" w:hAnsi="Times New Roman" w:cs="Times New Roman"/>
          <w:color w:val="000000"/>
          <w:sz w:val="24"/>
          <w:szCs w:val="28"/>
        </w:rPr>
        <w:t xml:space="preserve"> для самопознания и саморазвития </w:t>
      </w:r>
      <w:proofErr w:type="gramStart"/>
      <w:r w:rsidR="00957A4F" w:rsidRPr="006B24B5">
        <w:rPr>
          <w:rFonts w:ascii="Times New Roman" w:hAnsi="Times New Roman" w:cs="Times New Roman"/>
          <w:color w:val="000000"/>
          <w:sz w:val="24"/>
          <w:szCs w:val="28"/>
        </w:rPr>
        <w:t>обучающихся</w:t>
      </w:r>
      <w:proofErr w:type="gramEnd"/>
      <w:r w:rsidR="00C916E3">
        <w:rPr>
          <w:rFonts w:ascii="Times New Roman" w:hAnsi="Times New Roman" w:cs="Times New Roman"/>
          <w:color w:val="000000"/>
          <w:sz w:val="24"/>
          <w:szCs w:val="28"/>
        </w:rPr>
        <w:t>;</w:t>
      </w:r>
    </w:p>
    <w:p w:rsidR="00CC4628" w:rsidRDefault="00CC4628" w:rsidP="007D2F7E">
      <w:pPr>
        <w:pStyle w:val="ad"/>
        <w:shd w:val="clear" w:color="auto" w:fill="FFFFFF"/>
        <w:spacing w:before="0" w:after="150"/>
        <w:rPr>
          <w:b/>
          <w:bCs/>
          <w:color w:val="000000"/>
          <w:sz w:val="27"/>
          <w:szCs w:val="27"/>
        </w:rPr>
      </w:pPr>
      <w:r w:rsidRPr="00957A4F">
        <w:rPr>
          <w:b/>
          <w:bCs/>
          <w:color w:val="000000"/>
          <w:sz w:val="27"/>
          <w:szCs w:val="27"/>
        </w:rPr>
        <w:t>Задачи:</w:t>
      </w:r>
    </w:p>
    <w:p w:rsidR="00D40A2C" w:rsidRDefault="007D2F7E" w:rsidP="007D2F7E">
      <w:pPr>
        <w:pStyle w:val="ad"/>
        <w:shd w:val="clear" w:color="auto" w:fill="FFFFFF"/>
        <w:spacing w:before="0" w:after="15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</w:t>
      </w:r>
      <w:r w:rsidR="00D40A2C">
        <w:rPr>
          <w:b/>
          <w:bCs/>
          <w:color w:val="000000"/>
          <w:sz w:val="27"/>
          <w:szCs w:val="27"/>
        </w:rPr>
        <w:t>бучающие</w:t>
      </w:r>
      <w:r>
        <w:rPr>
          <w:b/>
          <w:bCs/>
          <w:color w:val="000000"/>
          <w:sz w:val="27"/>
          <w:szCs w:val="27"/>
        </w:rPr>
        <w:t>:</w:t>
      </w:r>
    </w:p>
    <w:p w:rsidR="006B24B5" w:rsidRPr="007D2F7E" w:rsidRDefault="006B24B5" w:rsidP="006B24B5">
      <w:pPr>
        <w:pStyle w:val="af9"/>
        <w:numPr>
          <w:ilvl w:val="0"/>
          <w:numId w:val="3"/>
        </w:numPr>
        <w:spacing w:after="0"/>
        <w:ind w:left="-284" w:right="-285" w:firstLine="568"/>
        <w:rPr>
          <w:rFonts w:ascii="Times New Roman" w:hAnsi="Times New Roman" w:cs="Times New Roman"/>
          <w:b/>
          <w:sz w:val="24"/>
          <w:szCs w:val="28"/>
        </w:rPr>
      </w:pPr>
      <w:r w:rsidRPr="00C916E3">
        <w:rPr>
          <w:rFonts w:ascii="Times New Roman" w:hAnsi="Times New Roman" w:cs="Times New Roman"/>
          <w:sz w:val="24"/>
          <w:szCs w:val="28"/>
        </w:rPr>
        <w:t xml:space="preserve">Научить </w:t>
      </w:r>
      <w:proofErr w:type="gramStart"/>
      <w:r w:rsidRPr="00C916E3">
        <w:rPr>
          <w:rFonts w:ascii="Times New Roman" w:hAnsi="Times New Roman" w:cs="Times New Roman"/>
          <w:sz w:val="24"/>
          <w:szCs w:val="28"/>
        </w:rPr>
        <w:t>правильно</w:t>
      </w:r>
      <w:proofErr w:type="gramEnd"/>
      <w:r w:rsidRPr="00C916E3">
        <w:rPr>
          <w:rFonts w:ascii="Times New Roman" w:hAnsi="Times New Roman" w:cs="Times New Roman"/>
          <w:sz w:val="24"/>
          <w:szCs w:val="28"/>
        </w:rPr>
        <w:t xml:space="preserve"> применять математическую терминологию;</w:t>
      </w:r>
    </w:p>
    <w:p w:rsidR="006B24B5" w:rsidRPr="007D2F7E" w:rsidRDefault="006B24B5" w:rsidP="007D2F7E">
      <w:pPr>
        <w:pStyle w:val="af9"/>
        <w:numPr>
          <w:ilvl w:val="0"/>
          <w:numId w:val="3"/>
        </w:numPr>
        <w:spacing w:after="0"/>
        <w:ind w:left="-284" w:right="-285" w:firstLine="568"/>
        <w:rPr>
          <w:rFonts w:ascii="Times New Roman" w:hAnsi="Times New Roman" w:cs="Times New Roman"/>
          <w:b/>
          <w:sz w:val="24"/>
          <w:szCs w:val="28"/>
        </w:rPr>
      </w:pPr>
      <w:r w:rsidRPr="007D2F7E">
        <w:rPr>
          <w:rFonts w:ascii="Times New Roman" w:hAnsi="Times New Roman" w:cs="Times New Roman"/>
          <w:sz w:val="24"/>
          <w:szCs w:val="28"/>
        </w:rPr>
        <w:t>Научить делать доступные выводы и обобщения, обосновывать собственные мысли.</w:t>
      </w:r>
    </w:p>
    <w:p w:rsidR="006B24B5" w:rsidRPr="00C916E3" w:rsidRDefault="006B24B5" w:rsidP="00C916E3">
      <w:pPr>
        <w:numPr>
          <w:ilvl w:val="0"/>
          <w:numId w:val="3"/>
        </w:numPr>
        <w:spacing w:line="276" w:lineRule="auto"/>
        <w:ind w:left="-284" w:right="-285" w:firstLine="568"/>
        <w:jc w:val="both"/>
        <w:outlineLvl w:val="0"/>
        <w:rPr>
          <w:szCs w:val="28"/>
        </w:rPr>
      </w:pPr>
      <w:r w:rsidRPr="00C916E3">
        <w:rPr>
          <w:szCs w:val="28"/>
        </w:rPr>
        <w:t>Формировать приемы умственных операций  школьников (анализ, синтез, сравнение, обобщение, классификация, аналогия), умения обдумывать и планировать свои действия.</w:t>
      </w:r>
    </w:p>
    <w:p w:rsidR="006B24B5" w:rsidRPr="00C916E3" w:rsidRDefault="006B24B5" w:rsidP="006B24B5">
      <w:pPr>
        <w:pStyle w:val="af9"/>
        <w:numPr>
          <w:ilvl w:val="0"/>
          <w:numId w:val="4"/>
        </w:numPr>
        <w:spacing w:after="0"/>
        <w:ind w:left="-284" w:right="-285" w:firstLine="56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916E3">
        <w:rPr>
          <w:rFonts w:ascii="Times New Roman" w:hAnsi="Times New Roman" w:cs="Times New Roman"/>
          <w:sz w:val="24"/>
          <w:szCs w:val="28"/>
        </w:rPr>
        <w:t>Формировать навыки самостоятельной работы;</w:t>
      </w:r>
    </w:p>
    <w:p w:rsidR="006B24B5" w:rsidRPr="006B24B5" w:rsidRDefault="00D40A2C" w:rsidP="007D2F7E">
      <w:pPr>
        <w:spacing w:line="276" w:lineRule="auto"/>
        <w:ind w:right="-285"/>
        <w:jc w:val="both"/>
        <w:rPr>
          <w:b/>
          <w:i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развивающие</w:t>
      </w:r>
      <w:r w:rsidR="006B24B5">
        <w:rPr>
          <w:b/>
          <w:bCs/>
          <w:color w:val="000000"/>
          <w:sz w:val="27"/>
          <w:szCs w:val="27"/>
        </w:rPr>
        <w:t>:</w:t>
      </w:r>
      <w:r w:rsidR="006B24B5" w:rsidRPr="006B24B5">
        <w:rPr>
          <w:sz w:val="28"/>
          <w:szCs w:val="28"/>
        </w:rPr>
        <w:t xml:space="preserve"> </w:t>
      </w:r>
    </w:p>
    <w:p w:rsidR="006B24B5" w:rsidRPr="00C916E3" w:rsidRDefault="006B24B5" w:rsidP="006B24B5">
      <w:pPr>
        <w:numPr>
          <w:ilvl w:val="0"/>
          <w:numId w:val="4"/>
        </w:numPr>
        <w:spacing w:line="276" w:lineRule="auto"/>
        <w:ind w:left="-284" w:right="-285" w:firstLine="568"/>
        <w:jc w:val="both"/>
        <w:rPr>
          <w:b/>
          <w:i/>
          <w:szCs w:val="28"/>
        </w:rPr>
      </w:pPr>
      <w:r w:rsidRPr="00C916E3">
        <w:rPr>
          <w:szCs w:val="28"/>
        </w:rPr>
        <w:t>Расширять кругозор учащихся в различных областях элементарной математики;</w:t>
      </w:r>
    </w:p>
    <w:p w:rsidR="006B24B5" w:rsidRPr="00C916E3" w:rsidRDefault="006B24B5" w:rsidP="006B24B5">
      <w:pPr>
        <w:pStyle w:val="ae"/>
        <w:numPr>
          <w:ilvl w:val="0"/>
          <w:numId w:val="4"/>
        </w:numPr>
        <w:suppressAutoHyphens w:val="0"/>
        <w:spacing w:line="276" w:lineRule="auto"/>
        <w:ind w:left="-284" w:right="-285" w:firstLine="568"/>
        <w:jc w:val="left"/>
        <w:rPr>
          <w:b w:val="0"/>
          <w:sz w:val="24"/>
          <w:szCs w:val="28"/>
        </w:rPr>
      </w:pPr>
      <w:r w:rsidRPr="00C916E3">
        <w:rPr>
          <w:b w:val="0"/>
          <w:sz w:val="24"/>
          <w:szCs w:val="28"/>
        </w:rPr>
        <w:t>Развивать математическое мышление, смекалку, эрудицию;</w:t>
      </w:r>
    </w:p>
    <w:p w:rsidR="006B24B5" w:rsidRPr="00C916E3" w:rsidRDefault="006B24B5" w:rsidP="006B24B5">
      <w:pPr>
        <w:pStyle w:val="af9"/>
        <w:numPr>
          <w:ilvl w:val="0"/>
          <w:numId w:val="4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C916E3">
        <w:rPr>
          <w:rFonts w:ascii="Times New Roman" w:eastAsia="Times New Roman" w:hAnsi="Times New Roman" w:cs="Times New Roman"/>
          <w:sz w:val="24"/>
          <w:szCs w:val="28"/>
        </w:rPr>
        <w:t>Развитие у детей вариативного мышления, воображения, фантазии, творческих способностей, умения аргументировать свои высказывания, строить простейшие умозаключения.</w:t>
      </w:r>
    </w:p>
    <w:p w:rsidR="00D40A2C" w:rsidRDefault="00C916E3" w:rsidP="00C916E3">
      <w:pPr>
        <w:pStyle w:val="ad"/>
        <w:shd w:val="clear" w:color="auto" w:fill="FFFFFF"/>
        <w:spacing w:before="0" w:after="15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в</w:t>
      </w:r>
      <w:r w:rsidR="00D40A2C">
        <w:rPr>
          <w:b/>
          <w:bCs/>
          <w:color w:val="000000"/>
          <w:sz w:val="27"/>
          <w:szCs w:val="27"/>
        </w:rPr>
        <w:t>оспитательные</w:t>
      </w:r>
      <w:r w:rsidR="006B24B5">
        <w:rPr>
          <w:b/>
          <w:bCs/>
          <w:color w:val="000000"/>
          <w:sz w:val="27"/>
          <w:szCs w:val="27"/>
        </w:rPr>
        <w:t>:</w:t>
      </w:r>
    </w:p>
    <w:p w:rsidR="006B24B5" w:rsidRPr="00C916E3" w:rsidRDefault="006B24B5" w:rsidP="006B24B5">
      <w:pPr>
        <w:pStyle w:val="af9"/>
        <w:numPr>
          <w:ilvl w:val="0"/>
          <w:numId w:val="4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C916E3">
        <w:rPr>
          <w:rFonts w:ascii="Times New Roman" w:hAnsi="Times New Roman" w:cs="Times New Roman"/>
          <w:sz w:val="24"/>
          <w:szCs w:val="28"/>
        </w:rPr>
        <w:t>Воспитывать сознательное отношение к математике, как к важному предмету;</w:t>
      </w:r>
    </w:p>
    <w:p w:rsidR="006B24B5" w:rsidRPr="00C916E3" w:rsidRDefault="006B24B5" w:rsidP="006B24B5">
      <w:pPr>
        <w:numPr>
          <w:ilvl w:val="0"/>
          <w:numId w:val="4"/>
        </w:numPr>
        <w:spacing w:line="276" w:lineRule="auto"/>
        <w:ind w:left="-284" w:right="-285" w:firstLine="568"/>
        <w:jc w:val="both"/>
        <w:rPr>
          <w:szCs w:val="28"/>
        </w:rPr>
      </w:pPr>
      <w:r w:rsidRPr="00C916E3">
        <w:rPr>
          <w:szCs w:val="28"/>
        </w:rPr>
        <w:t>Воспитывать уважительное отношение между  членами коллектива в совместной творческой деятельности;</w:t>
      </w:r>
    </w:p>
    <w:p w:rsidR="00403412" w:rsidRDefault="006B24B5" w:rsidP="00403412">
      <w:pPr>
        <w:numPr>
          <w:ilvl w:val="0"/>
          <w:numId w:val="4"/>
        </w:numPr>
        <w:spacing w:line="276" w:lineRule="auto"/>
        <w:ind w:left="-284" w:right="-285" w:firstLine="568"/>
        <w:jc w:val="both"/>
        <w:outlineLvl w:val="0"/>
        <w:rPr>
          <w:sz w:val="28"/>
          <w:szCs w:val="28"/>
        </w:rPr>
      </w:pPr>
      <w:r w:rsidRPr="00C916E3">
        <w:rPr>
          <w:szCs w:val="28"/>
        </w:rPr>
        <w:t>Воспитывать привычку к труду, умение доводить начатое дело до конца</w:t>
      </w:r>
      <w:r w:rsidRPr="00BF09F1">
        <w:rPr>
          <w:sz w:val="28"/>
          <w:szCs w:val="28"/>
        </w:rPr>
        <w:t>.</w:t>
      </w:r>
    </w:p>
    <w:p w:rsidR="003113B9" w:rsidRPr="00403412" w:rsidRDefault="00C916E3" w:rsidP="00403412">
      <w:pPr>
        <w:spacing w:line="276" w:lineRule="auto"/>
        <w:ind w:left="-284" w:right="-285"/>
        <w:jc w:val="both"/>
        <w:outlineLvl w:val="0"/>
        <w:rPr>
          <w:sz w:val="28"/>
          <w:szCs w:val="28"/>
        </w:rPr>
      </w:pPr>
      <w:r w:rsidRPr="00403412">
        <w:rPr>
          <w:b/>
        </w:rPr>
        <w:t>Предметные ожидаемые результаты:</w:t>
      </w:r>
      <w:r w:rsidR="003113B9" w:rsidRPr="00403412">
        <w:rPr>
          <w:b/>
          <w:sz w:val="28"/>
          <w:szCs w:val="28"/>
        </w:rPr>
        <w:t xml:space="preserve"> </w:t>
      </w:r>
    </w:p>
    <w:p w:rsidR="003113B9" w:rsidRPr="00621769" w:rsidRDefault="003113B9" w:rsidP="008420B5">
      <w:pPr>
        <w:pStyle w:val="af9"/>
        <w:numPr>
          <w:ilvl w:val="0"/>
          <w:numId w:val="33"/>
        </w:numPr>
        <w:spacing w:after="0"/>
        <w:ind w:right="-28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1769">
        <w:rPr>
          <w:rFonts w:ascii="Times New Roman" w:hAnsi="Times New Roman" w:cs="Times New Roman"/>
          <w:color w:val="000000" w:themeColor="text1"/>
          <w:sz w:val="24"/>
          <w:szCs w:val="24"/>
        </w:rPr>
        <w:t>Знать о некоторых великих математиках и их достижениях;</w:t>
      </w:r>
    </w:p>
    <w:p w:rsidR="00621769" w:rsidRPr="00621769" w:rsidRDefault="00621769" w:rsidP="008420B5">
      <w:pPr>
        <w:pStyle w:val="af9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621769">
        <w:rPr>
          <w:rFonts w:ascii="Times New Roman" w:hAnsi="Times New Roman" w:cs="Times New Roman"/>
          <w:color w:val="191919"/>
          <w:sz w:val="24"/>
          <w:szCs w:val="24"/>
        </w:rPr>
        <w:t xml:space="preserve"> сравнивать разные приёмы действий, выбирать удобные способы для выполнения конкретного задания;</w:t>
      </w:r>
    </w:p>
    <w:p w:rsidR="00621769" w:rsidRPr="00621769" w:rsidRDefault="00621769" w:rsidP="008420B5">
      <w:pPr>
        <w:pStyle w:val="af9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621769">
        <w:rPr>
          <w:rFonts w:ascii="Times New Roman" w:hAnsi="Times New Roman" w:cs="Times New Roman"/>
          <w:color w:val="191919"/>
          <w:sz w:val="24"/>
          <w:szCs w:val="24"/>
        </w:rPr>
        <w:t>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:rsidR="00621769" w:rsidRPr="00621769" w:rsidRDefault="00621769" w:rsidP="008420B5">
      <w:pPr>
        <w:pStyle w:val="af9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621769">
        <w:rPr>
          <w:rFonts w:ascii="Times New Roman" w:hAnsi="Times New Roman" w:cs="Times New Roman"/>
          <w:color w:val="191919"/>
          <w:sz w:val="24"/>
          <w:szCs w:val="24"/>
        </w:rPr>
        <w:t xml:space="preserve"> применять изученные способы учебной работы и приёмы вычислений для работы с числовыми головоломками;</w:t>
      </w:r>
    </w:p>
    <w:p w:rsidR="00621769" w:rsidRPr="00621769" w:rsidRDefault="00621769" w:rsidP="008420B5">
      <w:pPr>
        <w:pStyle w:val="af9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621769">
        <w:rPr>
          <w:rFonts w:ascii="Times New Roman" w:hAnsi="Times New Roman" w:cs="Times New Roman"/>
          <w:color w:val="191919"/>
          <w:sz w:val="24"/>
          <w:szCs w:val="24"/>
        </w:rPr>
        <w:t xml:space="preserve"> анализировать правила игры, действовать в соответствии с заданными правилами;</w:t>
      </w:r>
    </w:p>
    <w:p w:rsidR="00621769" w:rsidRPr="00621769" w:rsidRDefault="00621769" w:rsidP="008420B5">
      <w:pPr>
        <w:pStyle w:val="af9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621769">
        <w:rPr>
          <w:rFonts w:ascii="Times New Roman" w:hAnsi="Times New Roman" w:cs="Times New Roman"/>
          <w:color w:val="191919"/>
          <w:sz w:val="24"/>
          <w:szCs w:val="24"/>
        </w:rPr>
        <w:t xml:space="preserve"> включаться в групповую работу, участвовать в обсуждении проблемных вопросов, высказывать собственное мнение и аргументировать его;</w:t>
      </w:r>
    </w:p>
    <w:p w:rsidR="00621769" w:rsidRPr="00621769" w:rsidRDefault="00621769" w:rsidP="008420B5">
      <w:pPr>
        <w:pStyle w:val="af9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621769">
        <w:rPr>
          <w:rFonts w:ascii="Times New Roman" w:hAnsi="Times New Roman" w:cs="Times New Roman"/>
          <w:color w:val="191919"/>
          <w:sz w:val="24"/>
          <w:szCs w:val="24"/>
        </w:rPr>
        <w:t>выполнять пробное учебное действие, фиксировать индивидуальное затруднение в пробном действии;</w:t>
      </w:r>
    </w:p>
    <w:p w:rsidR="00621769" w:rsidRPr="00621769" w:rsidRDefault="00621769" w:rsidP="008420B5">
      <w:pPr>
        <w:pStyle w:val="af9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191919"/>
          <w:sz w:val="24"/>
          <w:szCs w:val="24"/>
        </w:rPr>
      </w:pPr>
      <w:r w:rsidRPr="00621769">
        <w:rPr>
          <w:rFonts w:ascii="Times New Roman" w:hAnsi="Times New Roman" w:cs="Times New Roman"/>
          <w:color w:val="191919"/>
          <w:sz w:val="24"/>
          <w:szCs w:val="24"/>
        </w:rPr>
        <w:t>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621769" w:rsidRPr="00621769" w:rsidRDefault="00621769" w:rsidP="008420B5">
      <w:pPr>
        <w:pStyle w:val="af9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191919"/>
          <w:sz w:val="24"/>
          <w:szCs w:val="24"/>
        </w:rPr>
      </w:pPr>
      <w:r w:rsidRPr="00621769">
        <w:rPr>
          <w:rFonts w:ascii="Times New Roman" w:hAnsi="Times New Roman" w:cs="Times New Roman"/>
          <w:color w:val="191919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621769" w:rsidRDefault="00621769" w:rsidP="008420B5">
      <w:pPr>
        <w:pStyle w:val="af9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191919"/>
          <w:sz w:val="24"/>
          <w:szCs w:val="24"/>
        </w:rPr>
      </w:pPr>
      <w:r w:rsidRPr="00621769">
        <w:rPr>
          <w:rFonts w:ascii="Times New Roman" w:hAnsi="Times New Roman" w:cs="Times New Roman"/>
          <w:color w:val="191919"/>
          <w:sz w:val="24"/>
          <w:szCs w:val="24"/>
        </w:rPr>
        <w:t>контролировать свою деятельность: обнаруживать и исправлять ошибки.</w:t>
      </w:r>
    </w:p>
    <w:p w:rsidR="003113B9" w:rsidRPr="00621769" w:rsidRDefault="003113B9" w:rsidP="008420B5">
      <w:pPr>
        <w:pStyle w:val="af9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191919"/>
          <w:sz w:val="24"/>
          <w:szCs w:val="24"/>
        </w:rPr>
      </w:pPr>
      <w:r w:rsidRPr="00621769">
        <w:rPr>
          <w:rFonts w:ascii="Times New Roman" w:hAnsi="Times New Roman" w:cs="Times New Roman"/>
          <w:sz w:val="24"/>
          <w:szCs w:val="24"/>
        </w:rPr>
        <w:lastRenderedPageBreak/>
        <w:t>добывать новые знания: находить ответы на вопросы, используя книги, журналы, интернет, свой жизненный опыт и информацию, полученную на уроке;</w:t>
      </w:r>
    </w:p>
    <w:p w:rsidR="00403412" w:rsidRDefault="003113B9" w:rsidP="008420B5">
      <w:pPr>
        <w:pStyle w:val="af8"/>
        <w:numPr>
          <w:ilvl w:val="0"/>
          <w:numId w:val="32"/>
        </w:numPr>
        <w:spacing w:line="276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21769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класса;</w:t>
      </w:r>
    </w:p>
    <w:p w:rsidR="00C916E3" w:rsidRPr="00403412" w:rsidRDefault="00C916E3" w:rsidP="00403412">
      <w:pPr>
        <w:pStyle w:val="af8"/>
        <w:spacing w:line="276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403412">
        <w:rPr>
          <w:rFonts w:ascii="Times New Roman" w:hAnsi="Times New Roman" w:cs="Times New Roman"/>
          <w:b/>
          <w:sz w:val="24"/>
          <w:szCs w:val="24"/>
        </w:rPr>
        <w:t>Обучающийся должен знать:</w:t>
      </w:r>
    </w:p>
    <w:p w:rsidR="005D535C" w:rsidRPr="005D535C" w:rsidRDefault="005D535C" w:rsidP="005D535C">
      <w:pPr>
        <w:pStyle w:val="af9"/>
        <w:numPr>
          <w:ilvl w:val="0"/>
          <w:numId w:val="13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4"/>
          <w:szCs w:val="28"/>
        </w:rPr>
      </w:pPr>
      <w:r w:rsidRPr="005D535C">
        <w:rPr>
          <w:rFonts w:ascii="Times New Roman" w:hAnsi="Times New Roman" w:cs="Times New Roman"/>
          <w:sz w:val="24"/>
          <w:szCs w:val="28"/>
        </w:rPr>
        <w:t>основные ключевые понятия по математике;</w:t>
      </w:r>
    </w:p>
    <w:p w:rsidR="005D535C" w:rsidRPr="005D535C" w:rsidRDefault="005D535C" w:rsidP="005D535C">
      <w:pPr>
        <w:pStyle w:val="af9"/>
        <w:numPr>
          <w:ilvl w:val="0"/>
          <w:numId w:val="13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4"/>
          <w:szCs w:val="28"/>
        </w:rPr>
      </w:pPr>
      <w:r w:rsidRPr="005D535C">
        <w:rPr>
          <w:rFonts w:ascii="Times New Roman" w:hAnsi="Times New Roman" w:cs="Times New Roman"/>
          <w:sz w:val="24"/>
          <w:szCs w:val="28"/>
        </w:rPr>
        <w:t>способы решения головоломок, ребусов;</w:t>
      </w:r>
    </w:p>
    <w:p w:rsidR="005D535C" w:rsidRPr="005D535C" w:rsidRDefault="005D535C" w:rsidP="005D535C">
      <w:pPr>
        <w:numPr>
          <w:ilvl w:val="0"/>
          <w:numId w:val="13"/>
        </w:numPr>
        <w:spacing w:line="276" w:lineRule="auto"/>
        <w:ind w:left="-284" w:right="-285" w:firstLine="568"/>
        <w:jc w:val="both"/>
        <w:outlineLvl w:val="0"/>
        <w:rPr>
          <w:szCs w:val="28"/>
        </w:rPr>
      </w:pPr>
      <w:r w:rsidRPr="005D535C">
        <w:rPr>
          <w:szCs w:val="28"/>
        </w:rPr>
        <w:t xml:space="preserve">некоторые исторические сведения о старинных мерах длины, о счете у первобытных людей; </w:t>
      </w:r>
    </w:p>
    <w:p w:rsidR="005D535C" w:rsidRPr="005D535C" w:rsidRDefault="005D535C" w:rsidP="005D535C">
      <w:pPr>
        <w:numPr>
          <w:ilvl w:val="0"/>
          <w:numId w:val="13"/>
        </w:numPr>
        <w:spacing w:line="276" w:lineRule="auto"/>
        <w:ind w:left="-284" w:right="-285" w:firstLine="568"/>
        <w:jc w:val="both"/>
        <w:outlineLvl w:val="0"/>
        <w:rPr>
          <w:szCs w:val="28"/>
        </w:rPr>
      </w:pPr>
      <w:r w:rsidRPr="005D535C">
        <w:rPr>
          <w:szCs w:val="28"/>
        </w:rPr>
        <w:t>метрическую систему мер;</w:t>
      </w:r>
    </w:p>
    <w:p w:rsidR="00403412" w:rsidRDefault="005D535C" w:rsidP="00403412">
      <w:pPr>
        <w:numPr>
          <w:ilvl w:val="0"/>
          <w:numId w:val="13"/>
        </w:numPr>
        <w:spacing w:line="276" w:lineRule="auto"/>
        <w:ind w:left="-284" w:right="-285" w:firstLine="568"/>
        <w:jc w:val="both"/>
        <w:outlineLvl w:val="0"/>
        <w:rPr>
          <w:szCs w:val="28"/>
        </w:rPr>
      </w:pPr>
      <w:r w:rsidRPr="005D535C">
        <w:rPr>
          <w:szCs w:val="28"/>
        </w:rPr>
        <w:t>о некоторых великих математиках и их достижениях;</w:t>
      </w:r>
    </w:p>
    <w:p w:rsidR="00403412" w:rsidRPr="00403412" w:rsidRDefault="00C916E3" w:rsidP="00403412">
      <w:pPr>
        <w:spacing w:line="276" w:lineRule="auto"/>
        <w:ind w:left="-284" w:right="-285"/>
        <w:jc w:val="both"/>
        <w:outlineLvl w:val="0"/>
        <w:rPr>
          <w:szCs w:val="28"/>
        </w:rPr>
      </w:pPr>
      <w:r w:rsidRPr="00403412">
        <w:rPr>
          <w:b/>
        </w:rPr>
        <w:t>Обучающийся должен уметь:</w:t>
      </w:r>
    </w:p>
    <w:p w:rsidR="00403412" w:rsidRPr="00403412" w:rsidRDefault="005D535C" w:rsidP="008420B5">
      <w:pPr>
        <w:pStyle w:val="af9"/>
        <w:numPr>
          <w:ilvl w:val="0"/>
          <w:numId w:val="34"/>
        </w:numPr>
        <w:spacing w:after="0" w:line="240" w:lineRule="auto"/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412">
        <w:rPr>
          <w:rFonts w:ascii="Times New Roman" w:hAnsi="Times New Roman" w:cs="Times New Roman"/>
          <w:sz w:val="24"/>
          <w:szCs w:val="24"/>
        </w:rPr>
        <w:t>осуществлять самостоятельный поиск решений;</w:t>
      </w:r>
    </w:p>
    <w:p w:rsidR="00403412" w:rsidRPr="00403412" w:rsidRDefault="005D535C" w:rsidP="008420B5">
      <w:pPr>
        <w:pStyle w:val="af9"/>
        <w:numPr>
          <w:ilvl w:val="0"/>
          <w:numId w:val="34"/>
        </w:numPr>
        <w:spacing w:after="0" w:line="240" w:lineRule="auto"/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412">
        <w:rPr>
          <w:rFonts w:ascii="Times New Roman" w:hAnsi="Times New Roman" w:cs="Times New Roman"/>
          <w:sz w:val="24"/>
          <w:szCs w:val="28"/>
        </w:rPr>
        <w:t>рассуждать, доказывать</w:t>
      </w:r>
      <w:r w:rsidR="00403412" w:rsidRPr="00403412">
        <w:rPr>
          <w:rFonts w:ascii="Times New Roman" w:hAnsi="Times New Roman" w:cs="Times New Roman"/>
          <w:szCs w:val="28"/>
        </w:rPr>
        <w:t>;</w:t>
      </w:r>
    </w:p>
    <w:p w:rsidR="00403412" w:rsidRPr="00403412" w:rsidRDefault="005D535C" w:rsidP="008420B5">
      <w:pPr>
        <w:pStyle w:val="af9"/>
        <w:numPr>
          <w:ilvl w:val="0"/>
          <w:numId w:val="34"/>
        </w:numPr>
        <w:spacing w:after="0" w:line="240" w:lineRule="auto"/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412">
        <w:rPr>
          <w:rFonts w:ascii="Times New Roman" w:hAnsi="Times New Roman" w:cs="Times New Roman"/>
          <w:sz w:val="24"/>
          <w:szCs w:val="28"/>
        </w:rPr>
        <w:t>решать занимательные задачи, задачи повышенной трудности;</w:t>
      </w:r>
    </w:p>
    <w:p w:rsidR="00403412" w:rsidRPr="00403412" w:rsidRDefault="005D535C" w:rsidP="008420B5">
      <w:pPr>
        <w:numPr>
          <w:ilvl w:val="0"/>
          <w:numId w:val="19"/>
        </w:numPr>
        <w:spacing w:line="276" w:lineRule="auto"/>
        <w:ind w:left="-284" w:right="-285" w:firstLine="568"/>
        <w:rPr>
          <w:szCs w:val="28"/>
        </w:rPr>
      </w:pPr>
      <w:r w:rsidRPr="00403412">
        <w:rPr>
          <w:szCs w:val="28"/>
        </w:rPr>
        <w:t>правильно употреблять математические термины;</w:t>
      </w:r>
    </w:p>
    <w:p w:rsidR="00403412" w:rsidRDefault="005D535C" w:rsidP="008420B5">
      <w:pPr>
        <w:numPr>
          <w:ilvl w:val="0"/>
          <w:numId w:val="19"/>
        </w:numPr>
        <w:spacing w:before="100" w:beforeAutospacing="1" w:line="276" w:lineRule="auto"/>
        <w:ind w:left="-284" w:right="-285" w:firstLine="568"/>
        <w:rPr>
          <w:szCs w:val="28"/>
        </w:rPr>
      </w:pPr>
      <w:r w:rsidRPr="00403412">
        <w:rPr>
          <w:szCs w:val="28"/>
        </w:rPr>
        <w:t>самостоятельно принимать решения, делать выводы.</w:t>
      </w:r>
    </w:p>
    <w:p w:rsidR="008420B5" w:rsidRDefault="00C916E3" w:rsidP="008420B5">
      <w:pPr>
        <w:spacing w:line="276" w:lineRule="auto"/>
        <w:ind w:left="-284" w:right="-285"/>
        <w:rPr>
          <w:szCs w:val="28"/>
        </w:rPr>
      </w:pPr>
      <w:r w:rsidRPr="00403412">
        <w:rPr>
          <w:b/>
          <w:szCs w:val="28"/>
        </w:rPr>
        <w:t>Обучающийся должен приобрести навык:</w:t>
      </w:r>
      <w:r w:rsidR="00403412" w:rsidRPr="00403412">
        <w:rPr>
          <w:rFonts w:eastAsia="Calibri"/>
          <w:szCs w:val="28"/>
          <w:lang w:eastAsia="en-US"/>
        </w:rPr>
        <w:t xml:space="preserve"> </w:t>
      </w:r>
    </w:p>
    <w:p w:rsidR="00403412" w:rsidRPr="00403412" w:rsidRDefault="008420B5" w:rsidP="008420B5">
      <w:pPr>
        <w:spacing w:line="276" w:lineRule="auto"/>
        <w:ind w:left="-284" w:right="-285"/>
        <w:rPr>
          <w:szCs w:val="28"/>
        </w:rPr>
      </w:pPr>
      <w:r>
        <w:rPr>
          <w:rFonts w:eastAsia="Calibri"/>
          <w:szCs w:val="28"/>
          <w:lang w:eastAsia="en-US"/>
        </w:rPr>
        <w:t xml:space="preserve">     </w:t>
      </w:r>
      <w:r w:rsidR="00403412" w:rsidRPr="00403412">
        <w:rPr>
          <w:rFonts w:eastAsia="Calibri"/>
          <w:szCs w:val="28"/>
          <w:lang w:eastAsia="en-US"/>
        </w:rPr>
        <w:t>- работать с пословицами, в которых встречаются числа;</w:t>
      </w:r>
    </w:p>
    <w:p w:rsidR="00403412" w:rsidRPr="00403412" w:rsidRDefault="00403412" w:rsidP="008420B5">
      <w:pPr>
        <w:ind w:left="34"/>
        <w:contextualSpacing/>
        <w:rPr>
          <w:rFonts w:eastAsia="Calibri"/>
          <w:szCs w:val="28"/>
          <w:lang w:eastAsia="en-US"/>
        </w:rPr>
      </w:pPr>
      <w:r w:rsidRPr="00403412">
        <w:rPr>
          <w:rFonts w:eastAsia="Calibri"/>
          <w:szCs w:val="28"/>
          <w:lang w:eastAsia="en-US"/>
        </w:rPr>
        <w:t>- выполнять интересные приёмы устного счёта.</w:t>
      </w:r>
    </w:p>
    <w:p w:rsidR="00403412" w:rsidRPr="00403412" w:rsidRDefault="00403412" w:rsidP="008420B5">
      <w:pPr>
        <w:ind w:left="34"/>
        <w:rPr>
          <w:rFonts w:eastAsiaTheme="minorHAnsi"/>
          <w:szCs w:val="28"/>
          <w:lang w:eastAsia="en-US"/>
        </w:rPr>
      </w:pPr>
      <w:r w:rsidRPr="00403412">
        <w:rPr>
          <w:rFonts w:eastAsiaTheme="minorHAnsi"/>
          <w:szCs w:val="28"/>
          <w:lang w:eastAsia="en-US"/>
        </w:rPr>
        <w:t>- понимать  нумерацию древних римлян;</w:t>
      </w:r>
    </w:p>
    <w:p w:rsidR="00403412" w:rsidRPr="00403412" w:rsidRDefault="00403412" w:rsidP="008420B5">
      <w:pPr>
        <w:ind w:left="34"/>
        <w:rPr>
          <w:rFonts w:eastAsiaTheme="minorHAnsi"/>
          <w:szCs w:val="28"/>
          <w:lang w:eastAsia="en-US"/>
        </w:rPr>
      </w:pPr>
      <w:r w:rsidRPr="00403412">
        <w:rPr>
          <w:rFonts w:eastAsiaTheme="minorHAnsi"/>
          <w:szCs w:val="28"/>
          <w:lang w:eastAsia="en-US"/>
        </w:rPr>
        <w:t>- пользоваться сведениями  из «Книги рекордов Гиннесса»;</w:t>
      </w:r>
    </w:p>
    <w:p w:rsidR="00403412" w:rsidRPr="00403412" w:rsidRDefault="00403412" w:rsidP="008420B5">
      <w:pPr>
        <w:contextualSpacing/>
        <w:rPr>
          <w:rFonts w:eastAsia="Calibri"/>
          <w:szCs w:val="28"/>
          <w:lang w:eastAsia="en-US"/>
        </w:rPr>
      </w:pPr>
      <w:r w:rsidRPr="00403412">
        <w:rPr>
          <w:rFonts w:eastAsia="Calibri"/>
          <w:szCs w:val="28"/>
          <w:lang w:eastAsia="en-US"/>
        </w:rPr>
        <w:t>- различать имена и высказывания великих математиков;</w:t>
      </w:r>
    </w:p>
    <w:p w:rsidR="00403412" w:rsidRPr="00403412" w:rsidRDefault="00403412" w:rsidP="008420B5">
      <w:pPr>
        <w:contextualSpacing/>
        <w:rPr>
          <w:rFonts w:eastAsia="Calibri"/>
          <w:szCs w:val="28"/>
          <w:lang w:eastAsia="en-US"/>
        </w:rPr>
      </w:pPr>
      <w:r w:rsidRPr="00403412">
        <w:rPr>
          <w:rFonts w:eastAsia="Calibri"/>
          <w:szCs w:val="28"/>
          <w:lang w:eastAsia="en-US"/>
        </w:rPr>
        <w:t>-  работать с  числами – великанами;</w:t>
      </w:r>
    </w:p>
    <w:p w:rsidR="00403412" w:rsidRPr="00403412" w:rsidRDefault="00403412" w:rsidP="008420B5">
      <w:pPr>
        <w:contextualSpacing/>
        <w:rPr>
          <w:rFonts w:eastAsia="Calibri"/>
          <w:szCs w:val="28"/>
          <w:lang w:eastAsia="en-US"/>
        </w:rPr>
      </w:pPr>
      <w:r w:rsidRPr="00403412">
        <w:rPr>
          <w:rFonts w:eastAsia="Calibri"/>
          <w:szCs w:val="28"/>
          <w:lang w:eastAsia="en-US"/>
        </w:rPr>
        <w:t>- пользоваться  алгоритмами составления и разгадывания математических ребусов;</w:t>
      </w:r>
    </w:p>
    <w:p w:rsidR="00C916E3" w:rsidRPr="00403412" w:rsidRDefault="005F5B08" w:rsidP="008420B5">
      <w:pPr>
        <w:ind w:right="-426"/>
        <w:jc w:val="both"/>
        <w:rPr>
          <w:b/>
          <w:szCs w:val="28"/>
        </w:rPr>
      </w:pPr>
      <w:r>
        <w:rPr>
          <w:b/>
          <w:szCs w:val="28"/>
        </w:rPr>
        <w:t xml:space="preserve">                    </w:t>
      </w:r>
    </w:p>
    <w:p w:rsidR="00B20DB8" w:rsidRPr="00642E5F" w:rsidRDefault="00E359E5" w:rsidP="005F5B08">
      <w:pPr>
        <w:shd w:val="clear" w:color="auto" w:fill="FFFFFF"/>
        <w:rPr>
          <w:rFonts w:eastAsiaTheme="minorHAnsi"/>
          <w:b/>
          <w:bCs/>
          <w:u w:val="single"/>
          <w:lang w:eastAsia="en-US"/>
        </w:rPr>
      </w:pPr>
      <w:r>
        <w:rPr>
          <w:rFonts w:eastAsiaTheme="minorHAnsi"/>
          <w:b/>
          <w:bCs/>
          <w:u w:val="single"/>
          <w:lang w:eastAsia="en-US"/>
        </w:rPr>
        <w:t xml:space="preserve">  </w:t>
      </w:r>
      <w:r w:rsidR="005F5B08">
        <w:rPr>
          <w:rFonts w:eastAsiaTheme="minorHAnsi"/>
          <w:b/>
          <w:bCs/>
          <w:u w:val="single"/>
          <w:lang w:eastAsia="en-US"/>
        </w:rPr>
        <w:t xml:space="preserve"> </w:t>
      </w:r>
      <w:r>
        <w:rPr>
          <w:rFonts w:eastAsiaTheme="minorHAnsi"/>
          <w:b/>
          <w:bCs/>
          <w:u w:val="single"/>
          <w:lang w:eastAsia="en-US"/>
        </w:rPr>
        <w:t xml:space="preserve">     </w:t>
      </w:r>
      <w:r w:rsidR="005F5B08">
        <w:rPr>
          <w:rFonts w:eastAsiaTheme="minorHAnsi"/>
          <w:b/>
          <w:bCs/>
          <w:u w:val="single"/>
          <w:lang w:eastAsia="en-US"/>
        </w:rPr>
        <w:t xml:space="preserve">   </w:t>
      </w:r>
      <w:r w:rsidR="00C95FA9" w:rsidRPr="00642E5F">
        <w:rPr>
          <w:rFonts w:eastAsiaTheme="minorHAnsi"/>
          <w:b/>
          <w:bCs/>
          <w:u w:val="single"/>
          <w:lang w:eastAsia="en-US"/>
        </w:rPr>
        <w:t>Учебно-тематический план модуля</w:t>
      </w:r>
      <w:r w:rsidR="005A7920" w:rsidRPr="00642E5F">
        <w:rPr>
          <w:rFonts w:eastAsiaTheme="minorHAnsi"/>
          <w:b/>
          <w:bCs/>
          <w:u w:val="single"/>
          <w:lang w:eastAsia="en-US"/>
        </w:rPr>
        <w:t xml:space="preserve"> 1</w:t>
      </w:r>
      <w:r w:rsidR="00B20DB8" w:rsidRPr="00642E5F">
        <w:rPr>
          <w:rFonts w:eastAsiaTheme="minorHAnsi"/>
          <w:b/>
          <w:bCs/>
          <w:u w:val="single"/>
          <w:lang w:eastAsia="en-US"/>
        </w:rPr>
        <w:t>.</w:t>
      </w:r>
    </w:p>
    <w:p w:rsidR="00B20DB8" w:rsidRPr="00642E5F" w:rsidRDefault="00B20DB8" w:rsidP="00B20DB8">
      <w:pPr>
        <w:shd w:val="clear" w:color="auto" w:fill="FFFFFF"/>
        <w:jc w:val="center"/>
        <w:rPr>
          <w:rFonts w:eastAsiaTheme="minorHAnsi"/>
          <w:b/>
          <w:bCs/>
          <w:u w:val="single"/>
          <w:lang w:eastAsia="en-US"/>
        </w:rPr>
      </w:pPr>
    </w:p>
    <w:p w:rsidR="00C95FA9" w:rsidRDefault="005A7920" w:rsidP="00B20DB8">
      <w:pPr>
        <w:shd w:val="clear" w:color="auto" w:fill="FFFFFF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«</w:t>
      </w:r>
      <w:r w:rsidRPr="005A7920">
        <w:rPr>
          <w:rFonts w:eastAsiaTheme="minorHAnsi"/>
          <w:b/>
          <w:bCs/>
          <w:lang w:eastAsia="en-US"/>
        </w:rPr>
        <w:t>Из истории математики</w:t>
      </w:r>
      <w:r w:rsidR="008420B5">
        <w:rPr>
          <w:rFonts w:eastAsiaTheme="minorHAnsi"/>
          <w:b/>
          <w:bCs/>
          <w:lang w:eastAsia="en-US"/>
        </w:rPr>
        <w:t>.</w:t>
      </w:r>
      <w:r w:rsidR="00B20DB8">
        <w:rPr>
          <w:rFonts w:eastAsiaTheme="minorHAnsi"/>
          <w:b/>
          <w:bCs/>
          <w:lang w:eastAsia="en-US"/>
        </w:rPr>
        <w:t xml:space="preserve"> </w:t>
      </w:r>
      <w:r w:rsidR="008420B5">
        <w:rPr>
          <w:rFonts w:eastAsiaTheme="minorHAnsi"/>
          <w:b/>
          <w:bCs/>
          <w:lang w:eastAsia="en-US"/>
        </w:rPr>
        <w:t>Великие математики</w:t>
      </w:r>
      <w:proofErr w:type="gramStart"/>
      <w:r w:rsidR="00D32AA9">
        <w:rPr>
          <w:rFonts w:eastAsiaTheme="minorHAnsi"/>
          <w:b/>
          <w:bCs/>
          <w:lang w:eastAsia="en-US"/>
        </w:rPr>
        <w:t xml:space="preserve"> </w:t>
      </w:r>
      <w:r w:rsidR="008420B5">
        <w:rPr>
          <w:rFonts w:eastAsiaTheme="minorHAnsi"/>
          <w:b/>
          <w:bCs/>
          <w:lang w:eastAsia="en-US"/>
        </w:rPr>
        <w:t>.</w:t>
      </w:r>
      <w:proofErr w:type="gramEnd"/>
      <w:r w:rsidR="00C95FA9">
        <w:rPr>
          <w:rFonts w:eastAsiaTheme="minorHAnsi"/>
          <w:b/>
          <w:bCs/>
          <w:lang w:eastAsia="en-US"/>
        </w:rPr>
        <w:t>»</w:t>
      </w:r>
    </w:p>
    <w:p w:rsidR="00B20DB8" w:rsidRPr="00C916E3" w:rsidRDefault="00B20DB8" w:rsidP="00B20DB8">
      <w:pPr>
        <w:shd w:val="clear" w:color="auto" w:fill="FFFFFF"/>
        <w:jc w:val="center"/>
        <w:rPr>
          <w:color w:val="000000"/>
          <w:sz w:val="21"/>
          <w:szCs w:val="21"/>
        </w:rPr>
      </w:pP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1228"/>
        <w:gridCol w:w="1229"/>
        <w:gridCol w:w="1346"/>
        <w:gridCol w:w="1877"/>
      </w:tblGrid>
      <w:tr w:rsidR="00C95FA9" w:rsidRPr="003B54AD" w:rsidTr="005306B0">
        <w:trPr>
          <w:cantSplit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FA9" w:rsidRPr="003B54AD" w:rsidRDefault="00C95FA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3B54AD">
              <w:rPr>
                <w:lang w:eastAsia="ar-SA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FA9" w:rsidRPr="003B54AD" w:rsidRDefault="00B17A35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Название  </w:t>
            </w:r>
            <w:r w:rsidR="00C95FA9">
              <w:rPr>
                <w:lang w:eastAsia="ar-SA"/>
              </w:rPr>
              <w:t xml:space="preserve"> темы</w:t>
            </w:r>
          </w:p>
        </w:tc>
        <w:tc>
          <w:tcPr>
            <w:tcW w:w="3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FA9" w:rsidRPr="003B54AD" w:rsidRDefault="00C95FA9" w:rsidP="00341DED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  <w:r w:rsidRPr="003B54AD">
              <w:rPr>
                <w:lang w:eastAsia="ar-SA"/>
              </w:rPr>
              <w:t>Количество часов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A9" w:rsidRPr="003B54AD" w:rsidRDefault="00C95FA9" w:rsidP="005306B0">
            <w:pPr>
              <w:suppressAutoHyphens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Формы обучения/аттестации/контроля</w:t>
            </w:r>
          </w:p>
        </w:tc>
      </w:tr>
      <w:tr w:rsidR="00C95FA9" w:rsidRPr="003B54AD" w:rsidTr="005306B0">
        <w:trPr>
          <w:cantSplit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FA9" w:rsidRPr="003B54AD" w:rsidRDefault="00C95FA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FA9" w:rsidRPr="003B54AD" w:rsidRDefault="00C95FA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FA9" w:rsidRPr="003B54AD" w:rsidRDefault="00C95FA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3B54AD">
              <w:rPr>
                <w:lang w:eastAsia="ar-SA"/>
              </w:rPr>
              <w:t>Всего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FA9" w:rsidRPr="003B54AD" w:rsidRDefault="00C95FA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Теория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FA9" w:rsidRPr="003B54AD" w:rsidRDefault="00C95FA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Практика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A9" w:rsidRPr="003B54AD" w:rsidRDefault="00C95FA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</w:tr>
      <w:tr w:rsidR="00C46536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Default="00C46536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8561F9">
              <w:rPr>
                <w:lang w:eastAsia="ar-SA"/>
              </w:rPr>
              <w:t>.</w:t>
            </w:r>
          </w:p>
          <w:p w:rsidR="00C46536" w:rsidRDefault="00C46536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  <w:p w:rsidR="00C46536" w:rsidRPr="003B54AD" w:rsidRDefault="00C46536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341DED" w:rsidRDefault="00C46536" w:rsidP="00E9344B">
            <w:pPr>
              <w:rPr>
                <w:lang w:bidi="he-IL"/>
              </w:rPr>
            </w:pPr>
            <w:r w:rsidRPr="00341DED">
              <w:rPr>
                <w:lang w:bidi="he-IL"/>
              </w:rPr>
              <w:t xml:space="preserve">Когда появилась математика, и что стало причиной ее возникновения?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3B54AD" w:rsidRDefault="00C46536" w:rsidP="00341DED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3864D6" w:rsidRDefault="00C46536" w:rsidP="003864D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3864D6">
              <w:rPr>
                <w:b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3B54AD" w:rsidRDefault="00A3608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536" w:rsidRDefault="00D21ABC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</w:t>
            </w:r>
            <w:r w:rsidR="003864D6">
              <w:rPr>
                <w:lang w:eastAsia="ar-SA"/>
              </w:rPr>
              <w:t>екция</w:t>
            </w:r>
          </w:p>
          <w:p w:rsidR="00341DED" w:rsidRPr="003B54AD" w:rsidRDefault="00341DED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Опрос</w:t>
            </w:r>
          </w:p>
        </w:tc>
      </w:tr>
      <w:tr w:rsidR="00C46536" w:rsidRPr="003B54AD" w:rsidTr="008561F9">
        <w:trPr>
          <w:trHeight w:val="7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6089" w:rsidRDefault="00A3608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  <w:p w:rsidR="00A36089" w:rsidRDefault="00A3608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6536" w:rsidRDefault="00A36089" w:rsidP="00A36089">
            <w:r w:rsidRPr="00341DED">
              <w:rPr>
                <w:lang w:bidi="he-IL"/>
              </w:rPr>
              <w:t>Что дала математика людям? Зачем ее изучать</w:t>
            </w:r>
            <w:r w:rsidR="00C46536" w:rsidRPr="00341DED">
              <w:t>.</w:t>
            </w:r>
          </w:p>
          <w:p w:rsidR="00A36089" w:rsidRPr="00341DED" w:rsidRDefault="00A36089" w:rsidP="00A36089"/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6536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  <w:p w:rsidR="00A36089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6536" w:rsidRPr="003864D6" w:rsidRDefault="00A36089" w:rsidP="003864D6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  <w:r w:rsidRPr="003864D6">
              <w:rPr>
                <w:b/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6089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</w:p>
          <w:p w:rsidR="00A36089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6536" w:rsidRDefault="001F1B18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</w:t>
            </w:r>
            <w:r w:rsidR="003864D6">
              <w:rPr>
                <w:lang w:eastAsia="ar-SA"/>
              </w:rPr>
              <w:t>резентация</w:t>
            </w:r>
          </w:p>
          <w:p w:rsidR="00D21ABC" w:rsidRPr="003B54AD" w:rsidRDefault="00341DED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О</w:t>
            </w:r>
            <w:r w:rsidR="00D21ABC">
              <w:rPr>
                <w:lang w:eastAsia="ar-SA"/>
              </w:rPr>
              <w:t>прос</w:t>
            </w:r>
          </w:p>
        </w:tc>
      </w:tr>
      <w:tr w:rsidR="008561F9" w:rsidRPr="003B54AD" w:rsidTr="008561F9">
        <w:trPr>
          <w:trHeight w:val="78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1F9" w:rsidRDefault="008561F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1F9" w:rsidRPr="00341DED" w:rsidRDefault="008561F9" w:rsidP="00A36089">
            <w:pPr>
              <w:rPr>
                <w:lang w:bidi="he-IL"/>
              </w:rPr>
            </w:pPr>
            <w:r>
              <w:t>Счет у первобытных людей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1F9" w:rsidRPr="00A36089" w:rsidRDefault="008561F9" w:rsidP="008561F9">
            <w:pPr>
              <w:suppressAutoHyphens/>
              <w:snapToGrid w:val="0"/>
              <w:spacing w:line="360" w:lineRule="auto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1F9" w:rsidRPr="003864D6" w:rsidRDefault="008561F9" w:rsidP="003864D6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1F9" w:rsidRPr="00A36089" w:rsidRDefault="008561F9" w:rsidP="008561F9">
            <w:pPr>
              <w:suppressAutoHyphens/>
              <w:snapToGrid w:val="0"/>
              <w:spacing w:line="360" w:lineRule="auto"/>
              <w:rPr>
                <w:b/>
                <w:sz w:val="32"/>
                <w:szCs w:val="32"/>
                <w:vertAlign w:val="superscript"/>
                <w:lang w:eastAsia="ar-SA"/>
              </w:rPr>
            </w:pPr>
            <w:r w:rsidRPr="00A36089">
              <w:rPr>
                <w:b/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1F9" w:rsidRDefault="005D4E18" w:rsidP="00341DE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Б</w:t>
            </w:r>
            <w:r w:rsidR="008561F9">
              <w:rPr>
                <w:lang w:eastAsia="ar-SA"/>
              </w:rPr>
              <w:t>еседа</w:t>
            </w:r>
            <w:r>
              <w:rPr>
                <w:lang w:eastAsia="ar-SA"/>
              </w:rPr>
              <w:t>,</w:t>
            </w:r>
            <w:r w:rsidR="00E359E5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наблюдения</w:t>
            </w:r>
          </w:p>
        </w:tc>
      </w:tr>
      <w:tr w:rsidR="00A36089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Default="00A3608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341DED" w:rsidRDefault="00A36089" w:rsidP="00A36089">
            <w:r w:rsidRPr="00341DED">
              <w:t>Единичная система записи чисел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E733C1" w:rsidRDefault="00A36089" w:rsidP="005306B0">
            <w:pPr>
              <w:suppressAutoHyphens/>
              <w:snapToGrid w:val="0"/>
              <w:spacing w:line="360" w:lineRule="auto"/>
              <w:rPr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  <w:r w:rsidRPr="00A36089">
              <w:rPr>
                <w:b/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089" w:rsidRPr="003B54AD" w:rsidRDefault="001F1B18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наблюдение</w:t>
            </w:r>
          </w:p>
        </w:tc>
      </w:tr>
      <w:tr w:rsidR="00C46536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DED" w:rsidRPr="00274E0F" w:rsidRDefault="00A3608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341DED" w:rsidRDefault="00A36089" w:rsidP="00E9344B">
            <w:r w:rsidRPr="00341DED">
              <w:t xml:space="preserve"> Цифры у разных народов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273C41" w:rsidRDefault="00C46536" w:rsidP="005306B0">
            <w:pPr>
              <w:suppressAutoHyphens/>
              <w:snapToGrid w:val="0"/>
              <w:spacing w:line="360" w:lineRule="auto"/>
              <w:rPr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  <w:r w:rsidRPr="00A36089">
              <w:rPr>
                <w:b/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536" w:rsidRPr="003B54AD" w:rsidRDefault="001F1B18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</w:tc>
      </w:tr>
      <w:tr w:rsidR="00A36089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Default="00A3608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341DED" w:rsidRDefault="00A36089" w:rsidP="00E9344B">
            <w:r w:rsidRPr="00341DED">
              <w:t>Практическое задание:</w:t>
            </w:r>
            <w:r w:rsidR="005F5B08">
              <w:t xml:space="preserve"> </w:t>
            </w:r>
            <w:r w:rsidRPr="00341DED">
              <w:t>запись чисел различными способами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273C41" w:rsidRDefault="00A36089" w:rsidP="005306B0">
            <w:pPr>
              <w:suppressAutoHyphens/>
              <w:snapToGrid w:val="0"/>
              <w:spacing w:line="360" w:lineRule="auto"/>
              <w:rPr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A36089" w:rsidRDefault="00767611" w:rsidP="00767611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  <w:r>
              <w:rPr>
                <w:b/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089" w:rsidRDefault="00D21ABC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Н</w:t>
            </w:r>
            <w:r w:rsidR="001F1B18">
              <w:rPr>
                <w:lang w:eastAsia="ar-SA"/>
              </w:rPr>
              <w:t>аблюдение</w:t>
            </w:r>
          </w:p>
          <w:p w:rsidR="00D21ABC" w:rsidRPr="003B54AD" w:rsidRDefault="00D21ABC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</w:t>
            </w:r>
          </w:p>
        </w:tc>
      </w:tr>
      <w:tr w:rsidR="00C46536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Default="00A3608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  <w:p w:rsidR="00A36089" w:rsidRDefault="00A3608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341DED" w:rsidRDefault="00C46536" w:rsidP="00E9344B">
            <w:r w:rsidRPr="00341DED">
              <w:t>Метрическая система мер</w:t>
            </w:r>
          </w:p>
          <w:p w:rsidR="00C46536" w:rsidRPr="00341DED" w:rsidRDefault="00A36089" w:rsidP="00A36089">
            <w:r w:rsidRPr="00341DED">
              <w:t xml:space="preserve">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3864D6" w:rsidRDefault="00A36089" w:rsidP="003864D6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  <w:r w:rsidRPr="003864D6">
              <w:rPr>
                <w:b/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A36089" w:rsidRDefault="00C46536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536" w:rsidRPr="003B54AD" w:rsidRDefault="001F1B18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</w:tr>
      <w:tr w:rsidR="00A36089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Default="00A3608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341DED" w:rsidRDefault="00A36089" w:rsidP="00E9344B">
            <w:r w:rsidRPr="00341DED">
              <w:t>Решение олимпиадных задач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Default="00A36089" w:rsidP="005306B0">
            <w:pPr>
              <w:suppressAutoHyphens/>
              <w:snapToGrid w:val="0"/>
              <w:spacing w:line="360" w:lineRule="auto"/>
              <w:rPr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  <w:r w:rsidRPr="00A36089">
              <w:rPr>
                <w:b/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089" w:rsidRPr="004F17A8" w:rsidRDefault="004F17A8" w:rsidP="004F17A8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="001F1B18" w:rsidRPr="004F17A8">
              <w:rPr>
                <w:rFonts w:eastAsia="Calibri"/>
                <w:lang w:eastAsia="en-US"/>
              </w:rPr>
              <w:t>но</w:t>
            </w:r>
            <w:proofErr w:type="gramEnd"/>
            <w:r w:rsidR="001F1B18" w:rsidRPr="004F17A8">
              <w:rPr>
                <w:rFonts w:eastAsia="Calibri"/>
                <w:lang w:eastAsia="en-US"/>
              </w:rPr>
              <w:t xml:space="preserve"> решенных</w:t>
            </w:r>
            <w:r w:rsidR="001F1B18" w:rsidRPr="001F1B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F1B18" w:rsidRPr="004F17A8">
              <w:rPr>
                <w:rFonts w:eastAsia="Calibri"/>
                <w:lang w:eastAsia="en-US"/>
              </w:rPr>
              <w:t>задач.</w:t>
            </w:r>
          </w:p>
        </w:tc>
      </w:tr>
      <w:tr w:rsidR="00C46536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Default="00A3608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341DED" w:rsidRDefault="00C46536" w:rsidP="00E9344B">
            <w:pPr>
              <w:rPr>
                <w:lang w:bidi="he-IL"/>
              </w:rPr>
            </w:pPr>
            <w:r w:rsidRPr="00341DED">
              <w:t>Старые русские меры</w:t>
            </w:r>
            <w:r w:rsidRPr="00341DED">
              <w:rPr>
                <w:lang w:bidi="he-IL"/>
              </w:rPr>
              <w:t xml:space="preserve"> </w:t>
            </w:r>
          </w:p>
          <w:p w:rsidR="00C46536" w:rsidRPr="00341DED" w:rsidRDefault="00C46536" w:rsidP="00E9344B"/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Default="00C46536" w:rsidP="005306B0">
            <w:pPr>
              <w:suppressAutoHyphens/>
              <w:snapToGrid w:val="0"/>
              <w:spacing w:line="360" w:lineRule="auto"/>
              <w:rPr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  <w:r w:rsidRPr="00A36089">
              <w:rPr>
                <w:b/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536" w:rsidRPr="003B54AD" w:rsidRDefault="001F1B18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</w:tc>
      </w:tr>
      <w:tr w:rsidR="00A36089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628" w:rsidRDefault="00CC4628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341DED" w:rsidRDefault="00A36089" w:rsidP="00E9344B">
            <w:r w:rsidRPr="00341DED">
              <w:rPr>
                <w:lang w:bidi="he-IL"/>
              </w:rPr>
              <w:t>Решение задач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Default="00A36089" w:rsidP="005306B0">
            <w:pPr>
              <w:suppressAutoHyphens/>
              <w:snapToGrid w:val="0"/>
              <w:spacing w:line="360" w:lineRule="auto"/>
              <w:rPr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089" w:rsidRPr="00A36089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  <w:r w:rsidRPr="00A36089">
              <w:rPr>
                <w:b/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089" w:rsidRPr="004F17A8" w:rsidRDefault="001F1B18" w:rsidP="004F17A8">
            <w:pPr>
              <w:contextualSpacing/>
              <w:rPr>
                <w:rFonts w:eastAsia="Calibri"/>
                <w:lang w:eastAsia="en-US"/>
              </w:rPr>
            </w:pPr>
            <w:r w:rsidRPr="001F1B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4F17A8"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 w:rsidR="004F17A8"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C46536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Default="00A36089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341DED" w:rsidRDefault="00C46536" w:rsidP="00E9344B">
            <w:r w:rsidRPr="00341DED">
              <w:rPr>
                <w:lang w:bidi="he-IL"/>
              </w:rPr>
              <w:t>Конкурс знатоков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767611" w:rsidRDefault="00A36089" w:rsidP="00A3608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767611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Default="00C46536" w:rsidP="005306B0">
            <w:pPr>
              <w:suppressAutoHyphens/>
              <w:snapToGrid w:val="0"/>
              <w:spacing w:line="360" w:lineRule="auto"/>
              <w:rPr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536" w:rsidRPr="00767611" w:rsidRDefault="003864D6" w:rsidP="00A36089">
            <w:pPr>
              <w:suppressAutoHyphens/>
              <w:snapToGrid w:val="0"/>
              <w:spacing w:line="360" w:lineRule="auto"/>
              <w:jc w:val="center"/>
              <w:rPr>
                <w:sz w:val="28"/>
                <w:szCs w:val="28"/>
                <w:lang w:eastAsia="ar-SA"/>
              </w:rPr>
            </w:pPr>
            <w:r w:rsidRPr="00767611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536" w:rsidRPr="003B54AD" w:rsidRDefault="001F1B18" w:rsidP="005306B0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210B8E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rPr>
                <w:lang w:bidi="he-IL"/>
              </w:rPr>
            </w:pPr>
            <w:r>
              <w:rPr>
                <w:lang w:eastAsia="ar-SA"/>
              </w:rPr>
              <w:t xml:space="preserve"> </w:t>
            </w:r>
            <w:r w:rsidRPr="00BD75BF">
              <w:rPr>
                <w:lang w:bidi="he-IL"/>
              </w:rPr>
              <w:t>Пифагор и его школа.</w:t>
            </w:r>
          </w:p>
          <w:p w:rsidR="008420B5" w:rsidRPr="003B54AD" w:rsidRDefault="008420B5" w:rsidP="007B11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  <w:r w:rsidRPr="000A0A66">
              <w:rPr>
                <w:b/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210B8E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Pr="00BD75BF">
              <w:rPr>
                <w:lang w:bidi="he-IL"/>
              </w:rPr>
              <w:t>Решение задач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210B8E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rPr>
                <w:lang w:bidi="he-IL"/>
              </w:rPr>
            </w:pPr>
            <w:r>
              <w:rPr>
                <w:lang w:eastAsia="ar-SA"/>
              </w:rPr>
              <w:t xml:space="preserve"> </w:t>
            </w:r>
            <w:r w:rsidRPr="00BD75BF">
              <w:rPr>
                <w:lang w:bidi="he-IL"/>
              </w:rPr>
              <w:t>Архимед.</w:t>
            </w:r>
          </w:p>
          <w:p w:rsidR="008420B5" w:rsidRDefault="008420B5" w:rsidP="007B11A1">
            <w:pPr>
              <w:suppressAutoHyphens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0A0A66">
              <w:rPr>
                <w:lang w:eastAsia="ar-SA"/>
              </w:rPr>
              <w:t>лекция</w:t>
            </w: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ind w:firstLine="34"/>
              <w:rPr>
                <w:lang w:eastAsia="ar-SA"/>
              </w:rPr>
            </w:pPr>
            <w:r w:rsidRPr="00BD75BF">
              <w:rPr>
                <w:lang w:bidi="he-IL"/>
              </w:rPr>
              <w:t>Изобретения и приспособления Архимеда.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r w:rsidRPr="00BD75BF">
              <w:t>Задачи на переливание жидкостей.</w:t>
            </w:r>
          </w:p>
          <w:p w:rsidR="008420B5" w:rsidRDefault="008420B5" w:rsidP="007B11A1">
            <w:pPr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BD75BF" w:rsidRDefault="008420B5" w:rsidP="007B11A1">
            <w:r w:rsidRPr="00BD75BF">
              <w:rPr>
                <w:lang w:bidi="he-IL"/>
              </w:rPr>
              <w:t>Решение задач</w:t>
            </w:r>
          </w:p>
          <w:p w:rsidR="008420B5" w:rsidRPr="00BD75BF" w:rsidRDefault="008420B5" w:rsidP="007B11A1"/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</w:t>
            </w: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r w:rsidRPr="00BD75BF">
              <w:rPr>
                <w:lang w:bidi="he-IL"/>
              </w:rPr>
              <w:t>.</w:t>
            </w:r>
            <w:r w:rsidRPr="00BD75BF">
              <w:t xml:space="preserve"> </w:t>
            </w:r>
            <w:proofErr w:type="spellStart"/>
            <w:r w:rsidRPr="00BD75BF">
              <w:t>Л.Ф.Магницкий</w:t>
            </w:r>
            <w:proofErr w:type="spellEnd"/>
            <w:r w:rsidRPr="00BD75BF">
              <w:t xml:space="preserve"> и его  «Арифметика»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8420B5" w:rsidRPr="003B54AD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опрос</w:t>
            </w: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BD75BF" w:rsidRDefault="008420B5" w:rsidP="007B11A1">
            <w:pPr>
              <w:suppressAutoHyphens/>
              <w:ind w:firstLine="34"/>
              <w:rPr>
                <w:lang w:bidi="he-IL"/>
              </w:rPr>
            </w:pPr>
            <w:r w:rsidRPr="00BD75BF">
              <w:t>Решение задач из книги «Арифметика»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BD75BF" w:rsidRDefault="008420B5" w:rsidP="007B11A1">
            <w:r w:rsidRPr="00BD75BF">
              <w:t>Доклады о великих математиках</w:t>
            </w:r>
            <w:r>
              <w:t xml:space="preserve">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  <w:p w:rsidR="008420B5" w:rsidRPr="003B54AD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0A0A66">
              <w:rPr>
                <w:lang w:eastAsia="ar-SA"/>
              </w:rPr>
              <w:t>лекция</w:t>
            </w: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BD75BF" w:rsidRDefault="008420B5" w:rsidP="007B11A1">
            <w:pPr>
              <w:suppressAutoHyphens/>
              <w:ind w:firstLine="34"/>
              <w:rPr>
                <w:lang w:bidi="he-IL"/>
              </w:rPr>
            </w:pPr>
            <w:r w:rsidRPr="00BD75BF">
              <w:t>Математический КВН на тему «Великие математики».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конкурс</w:t>
            </w: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BD75BF" w:rsidRDefault="008420B5" w:rsidP="007B11A1">
            <w:pPr>
              <w:suppressAutoHyphens/>
              <w:ind w:firstLine="34"/>
              <w:rPr>
                <w:lang w:bidi="he-IL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0A0A66" w:rsidRDefault="008420B5" w:rsidP="007B11A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Pr="003B54AD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</w:tr>
      <w:tr w:rsidR="008420B5" w:rsidRPr="003B54AD" w:rsidTr="00530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341DED" w:rsidRDefault="008420B5" w:rsidP="007B11A1">
            <w:pPr>
              <w:suppressAutoHyphens/>
              <w:ind w:firstLine="34"/>
              <w:rPr>
                <w:b/>
                <w:lang w:eastAsia="ar-SA"/>
              </w:rPr>
            </w:pPr>
            <w:r w:rsidRPr="00341DED">
              <w:rPr>
                <w:b/>
                <w:lang w:eastAsia="ar-SA"/>
              </w:rPr>
              <w:t>Итого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341DED" w:rsidRDefault="008420B5" w:rsidP="007B11A1">
            <w:pPr>
              <w:suppressAutoHyphens/>
              <w:snapToGrid w:val="0"/>
              <w:spacing w:line="360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24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341DED" w:rsidRDefault="008420B5" w:rsidP="007B11A1">
            <w:pPr>
              <w:suppressAutoHyphens/>
              <w:snapToGrid w:val="0"/>
              <w:spacing w:line="360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0B5" w:rsidRPr="00341DED" w:rsidRDefault="008420B5" w:rsidP="007B11A1">
            <w:pPr>
              <w:suppressAutoHyphens/>
              <w:snapToGrid w:val="0"/>
              <w:spacing w:line="360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0B5" w:rsidRDefault="008420B5" w:rsidP="007B11A1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</w:tr>
    </w:tbl>
    <w:p w:rsidR="00B17A35" w:rsidRDefault="00B17A35" w:rsidP="00B17A35">
      <w:pPr>
        <w:spacing w:line="360" w:lineRule="auto"/>
        <w:ind w:left="-284" w:right="-426" w:firstLine="71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                      </w:t>
      </w:r>
    </w:p>
    <w:p w:rsidR="00490934" w:rsidRPr="00642E5F" w:rsidRDefault="00B17A35" w:rsidP="00B17A35">
      <w:pPr>
        <w:spacing w:line="360" w:lineRule="auto"/>
        <w:ind w:left="-284" w:right="-426" w:firstLine="710"/>
        <w:rPr>
          <w:rFonts w:eastAsiaTheme="minorHAnsi"/>
          <w:b/>
          <w:bCs/>
          <w:u w:val="single"/>
          <w:lang w:eastAsia="en-US"/>
        </w:rPr>
      </w:pPr>
      <w:r>
        <w:rPr>
          <w:rFonts w:eastAsiaTheme="minorHAnsi"/>
          <w:b/>
          <w:bCs/>
          <w:lang w:eastAsia="en-US"/>
        </w:rPr>
        <w:lastRenderedPageBreak/>
        <w:t xml:space="preserve">                                      </w:t>
      </w:r>
      <w:r w:rsidR="00490934" w:rsidRPr="00642E5F">
        <w:rPr>
          <w:rFonts w:eastAsiaTheme="minorHAnsi"/>
          <w:b/>
          <w:bCs/>
          <w:u w:val="single"/>
          <w:lang w:eastAsia="en-US"/>
        </w:rPr>
        <w:t>Содержание программы модуля</w:t>
      </w:r>
    </w:p>
    <w:p w:rsidR="00490934" w:rsidRDefault="00490934" w:rsidP="00490934"/>
    <w:p w:rsidR="00B17A35" w:rsidRPr="00532B82" w:rsidRDefault="00490934" w:rsidP="00532B82">
      <w:pPr>
        <w:spacing w:line="360" w:lineRule="auto"/>
        <w:jc w:val="both"/>
        <w:rPr>
          <w:b/>
          <w:i/>
          <w:szCs w:val="28"/>
          <w:lang w:bidi="he-IL"/>
        </w:rPr>
      </w:pPr>
      <w:r w:rsidRPr="00532B82">
        <w:rPr>
          <w:b/>
          <w:bCs/>
          <w:sz w:val="22"/>
        </w:rPr>
        <w:t>Тема 1.</w:t>
      </w:r>
      <w:r w:rsidR="00B17A35" w:rsidRPr="00532B82">
        <w:rPr>
          <w:sz w:val="22"/>
          <w:lang w:bidi="he-IL"/>
        </w:rPr>
        <w:t xml:space="preserve"> </w:t>
      </w:r>
      <w:r w:rsidR="00B17A35" w:rsidRPr="00532B82">
        <w:rPr>
          <w:b/>
          <w:i/>
          <w:szCs w:val="28"/>
          <w:lang w:bidi="he-IL"/>
        </w:rPr>
        <w:t xml:space="preserve"> Когда появилась математика, и что стало причиной ее возникновения??</w:t>
      </w:r>
    </w:p>
    <w:p w:rsidR="00B17A35" w:rsidRPr="00532B82" w:rsidRDefault="00075753" w:rsidP="00075753">
      <w:pPr>
        <w:spacing w:line="360" w:lineRule="auto"/>
        <w:jc w:val="both"/>
        <w:rPr>
          <w:szCs w:val="28"/>
        </w:rPr>
      </w:pPr>
      <w:r w:rsidRPr="00075753">
        <w:rPr>
          <w:b/>
          <w:sz w:val="22"/>
          <w:szCs w:val="28"/>
        </w:rPr>
        <w:t>Теория</w:t>
      </w:r>
      <w:r w:rsidR="00A44C8B">
        <w:rPr>
          <w:b/>
          <w:sz w:val="22"/>
          <w:szCs w:val="28"/>
        </w:rPr>
        <w:t xml:space="preserve">: </w:t>
      </w:r>
    </w:p>
    <w:p w:rsidR="00B17A35" w:rsidRPr="00532B82" w:rsidRDefault="00B17A35" w:rsidP="00B17A35">
      <w:pPr>
        <w:pStyle w:val="afa"/>
        <w:spacing w:line="360" w:lineRule="auto"/>
        <w:jc w:val="both"/>
        <w:rPr>
          <w:szCs w:val="28"/>
        </w:rPr>
      </w:pPr>
      <w:r w:rsidRPr="00532B82">
        <w:rPr>
          <w:szCs w:val="28"/>
        </w:rPr>
        <w:t xml:space="preserve">- Что дала людям математика? </w:t>
      </w:r>
    </w:p>
    <w:p w:rsidR="00B17A35" w:rsidRPr="00532B82" w:rsidRDefault="00B17A35" w:rsidP="00B17A35">
      <w:pPr>
        <w:pStyle w:val="afa"/>
        <w:spacing w:line="360" w:lineRule="auto"/>
        <w:jc w:val="both"/>
        <w:rPr>
          <w:szCs w:val="28"/>
        </w:rPr>
      </w:pPr>
      <w:r w:rsidRPr="00532B82">
        <w:rPr>
          <w:szCs w:val="28"/>
        </w:rPr>
        <w:t xml:space="preserve">- Зачем ее изучать? </w:t>
      </w:r>
    </w:p>
    <w:p w:rsidR="003618D6" w:rsidRDefault="00B17A35" w:rsidP="00B17A35">
      <w:pPr>
        <w:pStyle w:val="afa"/>
        <w:spacing w:line="360" w:lineRule="auto"/>
        <w:jc w:val="both"/>
        <w:rPr>
          <w:szCs w:val="28"/>
        </w:rPr>
      </w:pPr>
      <w:r w:rsidRPr="00532B82">
        <w:rPr>
          <w:szCs w:val="28"/>
        </w:rPr>
        <w:t xml:space="preserve">- Когда она родилась и, что явилось причиной её возникновения? </w:t>
      </w:r>
    </w:p>
    <w:p w:rsidR="00B17A35" w:rsidRPr="00532B82" w:rsidRDefault="003618D6" w:rsidP="00B17A35">
      <w:pPr>
        <w:pStyle w:val="afa"/>
        <w:spacing w:line="360" w:lineRule="auto"/>
        <w:jc w:val="both"/>
        <w:rPr>
          <w:iCs/>
          <w:szCs w:val="28"/>
        </w:rPr>
      </w:pPr>
      <w:r w:rsidRPr="003618D6">
        <w:rPr>
          <w:b/>
          <w:sz w:val="22"/>
          <w:szCs w:val="28"/>
        </w:rPr>
        <w:t>Практика</w:t>
      </w:r>
      <w:r>
        <w:rPr>
          <w:szCs w:val="28"/>
        </w:rPr>
        <w:t>:</w:t>
      </w:r>
      <w:r w:rsidR="00326E74">
        <w:rPr>
          <w:iCs/>
          <w:szCs w:val="28"/>
        </w:rPr>
        <w:t xml:space="preserve"> </w:t>
      </w:r>
      <w:r w:rsidR="00417ED9">
        <w:t>применение приёмов, упрощающих</w:t>
      </w:r>
      <w:r w:rsidRPr="00FC2090">
        <w:t xml:space="preserve"> сложение и вычитание</w:t>
      </w:r>
    </w:p>
    <w:p w:rsidR="00A44C8B" w:rsidRDefault="00532B82" w:rsidP="00532B82">
      <w:pPr>
        <w:pStyle w:val="afa"/>
        <w:spacing w:line="360" w:lineRule="auto"/>
        <w:jc w:val="both"/>
        <w:rPr>
          <w:iCs/>
          <w:szCs w:val="28"/>
        </w:rPr>
      </w:pPr>
      <w:r>
        <w:rPr>
          <w:b/>
          <w:bCs/>
          <w:sz w:val="22"/>
        </w:rPr>
        <w:t>Тема 2</w:t>
      </w:r>
      <w:r w:rsidRPr="00532B82">
        <w:rPr>
          <w:b/>
          <w:bCs/>
          <w:sz w:val="22"/>
        </w:rPr>
        <w:t>.</w:t>
      </w:r>
      <w:r w:rsidRPr="00532B82">
        <w:rPr>
          <w:sz w:val="22"/>
          <w:lang w:bidi="he-IL"/>
        </w:rPr>
        <w:t xml:space="preserve"> </w:t>
      </w:r>
      <w:r w:rsidRPr="00532B82">
        <w:rPr>
          <w:b/>
          <w:i/>
          <w:szCs w:val="28"/>
          <w:lang w:bidi="he-IL"/>
        </w:rPr>
        <w:t xml:space="preserve"> </w:t>
      </w:r>
      <w:r w:rsidR="00B17A35" w:rsidRPr="00532B82">
        <w:rPr>
          <w:b/>
          <w:i/>
          <w:szCs w:val="28"/>
          <w:lang w:bidi="he-IL"/>
        </w:rPr>
        <w:t>Что дала математика людям? Зачем ее изучать</w:t>
      </w:r>
      <w:r w:rsidR="00B17A35" w:rsidRPr="00532B82">
        <w:rPr>
          <w:iCs/>
          <w:szCs w:val="28"/>
        </w:rPr>
        <w:t xml:space="preserve"> </w:t>
      </w:r>
    </w:p>
    <w:p w:rsidR="00B17A35" w:rsidRDefault="00B17A35" w:rsidP="00532B82">
      <w:pPr>
        <w:pStyle w:val="afa"/>
        <w:spacing w:line="360" w:lineRule="auto"/>
        <w:jc w:val="both"/>
        <w:rPr>
          <w:szCs w:val="28"/>
        </w:rPr>
      </w:pPr>
      <w:r w:rsidRPr="00532B82">
        <w:rPr>
          <w:iCs/>
          <w:szCs w:val="28"/>
        </w:rPr>
        <w:t xml:space="preserve"> </w:t>
      </w:r>
      <w:r w:rsidR="00075753" w:rsidRPr="00075753">
        <w:rPr>
          <w:b/>
          <w:sz w:val="22"/>
          <w:szCs w:val="28"/>
        </w:rPr>
        <w:t>Теория:</w:t>
      </w:r>
      <w:r w:rsidR="00075753">
        <w:rPr>
          <w:b/>
          <w:sz w:val="22"/>
          <w:szCs w:val="28"/>
        </w:rPr>
        <w:t xml:space="preserve"> </w:t>
      </w:r>
      <w:r w:rsidRPr="00532B82">
        <w:rPr>
          <w:iCs/>
          <w:szCs w:val="28"/>
        </w:rPr>
        <w:t xml:space="preserve">Возникновение математики. </w:t>
      </w:r>
      <w:r w:rsidRPr="00532B82">
        <w:rPr>
          <w:szCs w:val="28"/>
        </w:rPr>
        <w:t xml:space="preserve">Первый математик – </w:t>
      </w:r>
      <w:r w:rsidRPr="00532B82">
        <w:rPr>
          <w:iCs/>
          <w:szCs w:val="28"/>
        </w:rPr>
        <w:t>Фалес, высота египетской пирамиды. Математик</w:t>
      </w:r>
      <w:proofErr w:type="gramStart"/>
      <w:r w:rsidRPr="00532B82">
        <w:rPr>
          <w:iCs/>
          <w:szCs w:val="28"/>
        </w:rPr>
        <w:t>а-</w:t>
      </w:r>
      <w:proofErr w:type="gramEnd"/>
      <w:r w:rsidRPr="00532B82">
        <w:rPr>
          <w:iCs/>
          <w:szCs w:val="28"/>
        </w:rPr>
        <w:t xml:space="preserve"> наука, красота и гармония.</w:t>
      </w:r>
      <w:r w:rsidRPr="00532B82">
        <w:rPr>
          <w:szCs w:val="28"/>
        </w:rPr>
        <w:t xml:space="preserve"> Рассказ одного человека, современника Шекспира, об истории своего открытия. Русский ученый Николай Иванович Лобачевский. Высказывание английского философа и естествоиспытателя Роджера Бэкона.</w:t>
      </w:r>
    </w:p>
    <w:p w:rsidR="00417ED9" w:rsidRPr="00417ED9" w:rsidRDefault="003618D6" w:rsidP="00417ED9">
      <w:pPr>
        <w:pStyle w:val="af9"/>
        <w:ind w:left="34"/>
        <w:rPr>
          <w:rFonts w:ascii="Times New Roman" w:hAnsi="Times New Roman" w:cs="Times New Roman"/>
          <w:sz w:val="24"/>
          <w:szCs w:val="24"/>
          <w:lang w:eastAsia="en-US"/>
        </w:rPr>
      </w:pPr>
      <w:r w:rsidRPr="00417ED9">
        <w:rPr>
          <w:rFonts w:ascii="Times New Roman" w:hAnsi="Times New Roman" w:cs="Times New Roman"/>
          <w:b/>
          <w:szCs w:val="28"/>
        </w:rPr>
        <w:t>Практика</w:t>
      </w:r>
      <w:r w:rsidR="00417ED9" w:rsidRPr="00417ED9">
        <w:rPr>
          <w:rFonts w:ascii="Times New Roman" w:hAnsi="Times New Roman" w:cs="Times New Roman"/>
          <w:b/>
          <w:szCs w:val="28"/>
        </w:rPr>
        <w:t>:</w:t>
      </w:r>
      <w:r w:rsidR="00417ED9" w:rsidRPr="00417ED9">
        <w:rPr>
          <w:lang w:eastAsia="en-US"/>
        </w:rPr>
        <w:t xml:space="preserve"> </w:t>
      </w:r>
      <w:r w:rsidR="00417ED9">
        <w:rPr>
          <w:rFonts w:ascii="Times New Roman" w:hAnsi="Times New Roman" w:cs="Times New Roman"/>
          <w:sz w:val="24"/>
          <w:szCs w:val="24"/>
          <w:lang w:eastAsia="en-US"/>
        </w:rPr>
        <w:t>решение задач, связанных</w:t>
      </w:r>
      <w:r w:rsidR="00417ED9" w:rsidRPr="00417ED9">
        <w:rPr>
          <w:rFonts w:ascii="Times New Roman" w:hAnsi="Times New Roman" w:cs="Times New Roman"/>
          <w:sz w:val="24"/>
          <w:szCs w:val="24"/>
          <w:lang w:eastAsia="en-US"/>
        </w:rPr>
        <w:t xml:space="preserve"> с нумерацией, на сообразительность, задачи-шутки, задачи со спичками;</w:t>
      </w:r>
    </w:p>
    <w:p w:rsidR="00B17A35" w:rsidRPr="00532B82" w:rsidRDefault="00532B82" w:rsidP="00532B82">
      <w:pPr>
        <w:pStyle w:val="afa"/>
        <w:spacing w:line="360" w:lineRule="auto"/>
        <w:jc w:val="both"/>
        <w:rPr>
          <w:b/>
          <w:i/>
          <w:szCs w:val="28"/>
        </w:rPr>
      </w:pPr>
      <w:r>
        <w:rPr>
          <w:b/>
          <w:bCs/>
          <w:sz w:val="22"/>
        </w:rPr>
        <w:t>Тема 3</w:t>
      </w:r>
      <w:r w:rsidRPr="00532B82">
        <w:rPr>
          <w:b/>
          <w:bCs/>
          <w:sz w:val="22"/>
        </w:rPr>
        <w:t>.</w:t>
      </w:r>
      <w:r w:rsidRPr="00532B82">
        <w:rPr>
          <w:sz w:val="22"/>
          <w:lang w:bidi="he-IL"/>
        </w:rPr>
        <w:t xml:space="preserve"> </w:t>
      </w:r>
      <w:r w:rsidRPr="00532B82">
        <w:rPr>
          <w:b/>
          <w:i/>
          <w:szCs w:val="28"/>
          <w:lang w:bidi="he-IL"/>
        </w:rPr>
        <w:t xml:space="preserve"> </w:t>
      </w:r>
      <w:r w:rsidR="00B17A35" w:rsidRPr="00532B82">
        <w:rPr>
          <w:b/>
          <w:i/>
          <w:szCs w:val="28"/>
        </w:rPr>
        <w:t>Счет у первобытных людей</w:t>
      </w:r>
    </w:p>
    <w:p w:rsidR="00B17A35" w:rsidRDefault="00075753" w:rsidP="00075753">
      <w:pPr>
        <w:pStyle w:val="afa"/>
        <w:spacing w:line="360" w:lineRule="auto"/>
        <w:jc w:val="both"/>
        <w:rPr>
          <w:szCs w:val="28"/>
        </w:rPr>
      </w:pPr>
      <w:r w:rsidRPr="00075753">
        <w:rPr>
          <w:b/>
          <w:sz w:val="22"/>
          <w:szCs w:val="28"/>
        </w:rPr>
        <w:t>Теория:</w:t>
      </w:r>
      <w:r>
        <w:rPr>
          <w:b/>
          <w:sz w:val="22"/>
          <w:szCs w:val="28"/>
        </w:rPr>
        <w:t xml:space="preserve"> </w:t>
      </w:r>
      <w:r w:rsidR="00B17A35" w:rsidRPr="00532B82">
        <w:rPr>
          <w:szCs w:val="28"/>
        </w:rPr>
        <w:t xml:space="preserve">Возникновение потребности в счёте. В 1937 году в </w:t>
      </w:r>
      <w:proofErr w:type="spellStart"/>
      <w:r w:rsidR="00B17A35" w:rsidRPr="00532B82">
        <w:rPr>
          <w:szCs w:val="28"/>
        </w:rPr>
        <w:t>Вестонице</w:t>
      </w:r>
      <w:proofErr w:type="spellEnd"/>
      <w:r w:rsidR="00B17A35" w:rsidRPr="00532B82">
        <w:rPr>
          <w:szCs w:val="28"/>
        </w:rPr>
        <w:t xml:space="preserve"> (Моравия) была найдена кость с 55 глубокими зарубками. </w:t>
      </w:r>
    </w:p>
    <w:p w:rsidR="003618D6" w:rsidRDefault="003618D6" w:rsidP="00075753">
      <w:pPr>
        <w:pStyle w:val="afa"/>
        <w:spacing w:line="360" w:lineRule="auto"/>
        <w:jc w:val="both"/>
        <w:rPr>
          <w:szCs w:val="28"/>
        </w:rPr>
      </w:pPr>
      <w:r w:rsidRPr="003618D6">
        <w:rPr>
          <w:b/>
          <w:sz w:val="22"/>
          <w:szCs w:val="28"/>
        </w:rPr>
        <w:t>Практика</w:t>
      </w:r>
      <w:r w:rsidR="00417ED9">
        <w:rPr>
          <w:b/>
          <w:sz w:val="22"/>
          <w:szCs w:val="28"/>
        </w:rPr>
        <w:t xml:space="preserve">: </w:t>
      </w:r>
      <w:r w:rsidR="00417ED9" w:rsidRPr="00FC2090">
        <w:t>интересные приёмы устного счёта;</w:t>
      </w:r>
    </w:p>
    <w:p w:rsidR="00532B82" w:rsidRDefault="00532B82" w:rsidP="00532B82">
      <w:pPr>
        <w:pStyle w:val="afa"/>
        <w:spacing w:line="360" w:lineRule="auto"/>
        <w:jc w:val="both"/>
        <w:rPr>
          <w:b/>
          <w:i/>
        </w:rPr>
      </w:pPr>
      <w:r>
        <w:rPr>
          <w:b/>
          <w:bCs/>
          <w:sz w:val="22"/>
        </w:rPr>
        <w:t>Тема 4</w:t>
      </w:r>
      <w:r w:rsidRPr="00532B82">
        <w:rPr>
          <w:b/>
          <w:bCs/>
          <w:sz w:val="22"/>
        </w:rPr>
        <w:t>.</w:t>
      </w:r>
      <w:r w:rsidRPr="00532B82">
        <w:rPr>
          <w:sz w:val="22"/>
          <w:lang w:bidi="he-IL"/>
        </w:rPr>
        <w:t xml:space="preserve"> </w:t>
      </w:r>
      <w:r w:rsidRPr="00532B82">
        <w:rPr>
          <w:b/>
          <w:i/>
          <w:szCs w:val="28"/>
          <w:lang w:bidi="he-IL"/>
        </w:rPr>
        <w:t xml:space="preserve"> </w:t>
      </w:r>
      <w:r w:rsidRPr="00532B82">
        <w:rPr>
          <w:b/>
          <w:i/>
        </w:rPr>
        <w:t>Единичная система записи чисел</w:t>
      </w:r>
      <w:r w:rsidR="00075753">
        <w:rPr>
          <w:b/>
          <w:i/>
        </w:rPr>
        <w:t>.</w:t>
      </w:r>
    </w:p>
    <w:p w:rsidR="00A44C8B" w:rsidRDefault="00075753" w:rsidP="00A44C8B">
      <w:pPr>
        <w:pStyle w:val="afa"/>
        <w:spacing w:line="360" w:lineRule="auto"/>
        <w:jc w:val="both"/>
        <w:rPr>
          <w:szCs w:val="28"/>
        </w:rPr>
      </w:pPr>
      <w:r w:rsidRPr="00075753">
        <w:rPr>
          <w:b/>
          <w:sz w:val="22"/>
          <w:szCs w:val="28"/>
        </w:rPr>
        <w:t>Теория:</w:t>
      </w:r>
      <w:r w:rsidR="00A44C8B" w:rsidRPr="00A44C8B">
        <w:rPr>
          <w:szCs w:val="28"/>
        </w:rPr>
        <w:t xml:space="preserve"> </w:t>
      </w:r>
      <w:r w:rsidR="00A44C8B" w:rsidRPr="00532B82">
        <w:rPr>
          <w:szCs w:val="28"/>
        </w:rPr>
        <w:t xml:space="preserve">Единичная система записи чисел. Рисунки на стенах пещеры или на деревьях. Счет пятерками, десятками, двадцатками - по количеству пальцев рук и ног «счетовода». </w:t>
      </w:r>
    </w:p>
    <w:p w:rsidR="00BE1267" w:rsidRDefault="003618D6" w:rsidP="00BE1267">
      <w:pPr>
        <w:widowControl w:val="0"/>
        <w:autoSpaceDE w:val="0"/>
        <w:autoSpaceDN w:val="0"/>
        <w:adjustRightInd w:val="0"/>
        <w:spacing w:line="259" w:lineRule="exact"/>
        <w:ind w:left="34"/>
        <w:rPr>
          <w:color w:val="191919"/>
          <w:w w:val="105"/>
        </w:rPr>
      </w:pPr>
      <w:proofErr w:type="gramStart"/>
      <w:r w:rsidRPr="003618D6">
        <w:rPr>
          <w:b/>
          <w:sz w:val="22"/>
          <w:szCs w:val="28"/>
        </w:rPr>
        <w:t>Практика</w:t>
      </w:r>
      <w:r w:rsidR="00417ED9">
        <w:rPr>
          <w:b/>
          <w:sz w:val="22"/>
          <w:szCs w:val="28"/>
        </w:rPr>
        <w:t>:</w:t>
      </w:r>
      <w:r w:rsidR="00BE1267" w:rsidRPr="00BE1267">
        <w:rPr>
          <w:color w:val="191919"/>
          <w:w w:val="105"/>
        </w:rPr>
        <w:t xml:space="preserve"> </w:t>
      </w:r>
      <w:r w:rsidR="00BE1267">
        <w:rPr>
          <w:color w:val="191919"/>
          <w:w w:val="105"/>
        </w:rPr>
        <w:t>работа в «центрах» деятельности: конструкторы, электронные математические игры (работа на компьютере), математические головоломки,</w:t>
      </w:r>
      <w:proofErr w:type="gramEnd"/>
    </w:p>
    <w:p w:rsidR="00075753" w:rsidRPr="00532B82" w:rsidRDefault="00BE1267" w:rsidP="00BE1267">
      <w:pPr>
        <w:pStyle w:val="afa"/>
        <w:spacing w:line="360" w:lineRule="auto"/>
        <w:jc w:val="both"/>
        <w:rPr>
          <w:b/>
          <w:i/>
          <w:szCs w:val="28"/>
        </w:rPr>
      </w:pPr>
      <w:r>
        <w:rPr>
          <w:color w:val="191919"/>
          <w:w w:val="105"/>
        </w:rPr>
        <w:t>занимательные задачи.</w:t>
      </w:r>
    </w:p>
    <w:p w:rsidR="00B17A35" w:rsidRPr="00532B82" w:rsidRDefault="00532B82" w:rsidP="00532B82">
      <w:pPr>
        <w:spacing w:line="360" w:lineRule="auto"/>
        <w:jc w:val="both"/>
        <w:outlineLvl w:val="0"/>
        <w:rPr>
          <w:b/>
          <w:i/>
          <w:szCs w:val="28"/>
        </w:rPr>
      </w:pPr>
      <w:r>
        <w:rPr>
          <w:b/>
          <w:bCs/>
          <w:sz w:val="22"/>
        </w:rPr>
        <w:t>Тема 5</w:t>
      </w:r>
      <w:r w:rsidRPr="00532B82">
        <w:rPr>
          <w:b/>
          <w:bCs/>
          <w:sz w:val="22"/>
        </w:rPr>
        <w:t>.</w:t>
      </w:r>
      <w:r w:rsidRPr="00532B82">
        <w:rPr>
          <w:sz w:val="22"/>
          <w:lang w:bidi="he-IL"/>
        </w:rPr>
        <w:t xml:space="preserve"> </w:t>
      </w:r>
      <w:r w:rsidRPr="00532B82">
        <w:rPr>
          <w:b/>
          <w:i/>
          <w:szCs w:val="28"/>
          <w:lang w:bidi="he-IL"/>
        </w:rPr>
        <w:t xml:space="preserve"> </w:t>
      </w:r>
      <w:r w:rsidR="00B17A35" w:rsidRPr="00532B82">
        <w:rPr>
          <w:b/>
          <w:i/>
          <w:szCs w:val="28"/>
        </w:rPr>
        <w:t>Цифры у разных народов</w:t>
      </w:r>
    </w:p>
    <w:p w:rsidR="00B17A35" w:rsidRDefault="00075753" w:rsidP="00075753">
      <w:pPr>
        <w:spacing w:line="360" w:lineRule="auto"/>
        <w:jc w:val="both"/>
        <w:outlineLvl w:val="0"/>
        <w:rPr>
          <w:szCs w:val="28"/>
        </w:rPr>
      </w:pPr>
      <w:r w:rsidRPr="00075753">
        <w:rPr>
          <w:b/>
          <w:sz w:val="22"/>
          <w:szCs w:val="28"/>
        </w:rPr>
        <w:t>Теория</w:t>
      </w:r>
      <w:r w:rsidR="00326E74">
        <w:rPr>
          <w:b/>
          <w:sz w:val="22"/>
          <w:szCs w:val="28"/>
        </w:rPr>
        <w:t xml:space="preserve">: </w:t>
      </w:r>
      <w:r w:rsidR="00B17A35" w:rsidRPr="00532B82">
        <w:rPr>
          <w:szCs w:val="28"/>
        </w:rPr>
        <w:t>Иероглифическая система древних египтян. Римские цифры, алфавитные системы. Чтение и запись цифр.</w:t>
      </w:r>
    </w:p>
    <w:p w:rsidR="009A38A3" w:rsidRDefault="003618D6" w:rsidP="009A38A3">
      <w:pPr>
        <w:widowControl w:val="0"/>
        <w:autoSpaceDE w:val="0"/>
        <w:autoSpaceDN w:val="0"/>
        <w:adjustRightInd w:val="0"/>
        <w:spacing w:line="259" w:lineRule="exact"/>
        <w:ind w:left="34"/>
        <w:rPr>
          <w:color w:val="191919"/>
          <w:w w:val="105"/>
        </w:rPr>
      </w:pPr>
      <w:r w:rsidRPr="003618D6">
        <w:rPr>
          <w:b/>
          <w:sz w:val="22"/>
          <w:szCs w:val="28"/>
        </w:rPr>
        <w:t>Практика</w:t>
      </w:r>
      <w:r w:rsidR="00BE1267">
        <w:rPr>
          <w:b/>
          <w:sz w:val="22"/>
          <w:szCs w:val="28"/>
        </w:rPr>
        <w:t xml:space="preserve">: </w:t>
      </w:r>
      <w:r w:rsidR="009A38A3">
        <w:rPr>
          <w:color w:val="191919"/>
          <w:w w:val="105"/>
        </w:rPr>
        <w:t xml:space="preserve"> задания на разрезание и составление фигур.</w:t>
      </w:r>
    </w:p>
    <w:p w:rsidR="003618D6" w:rsidRPr="00532B82" w:rsidRDefault="003618D6" w:rsidP="009A38A3">
      <w:pPr>
        <w:widowControl w:val="0"/>
        <w:autoSpaceDE w:val="0"/>
        <w:autoSpaceDN w:val="0"/>
        <w:adjustRightInd w:val="0"/>
        <w:spacing w:line="259" w:lineRule="exact"/>
        <w:ind w:left="34"/>
        <w:rPr>
          <w:szCs w:val="28"/>
        </w:rPr>
      </w:pPr>
    </w:p>
    <w:p w:rsidR="00B17A35" w:rsidRDefault="00BC1B9B" w:rsidP="00BC1B9B">
      <w:pPr>
        <w:spacing w:line="360" w:lineRule="auto"/>
        <w:jc w:val="both"/>
        <w:outlineLvl w:val="0"/>
        <w:rPr>
          <w:b/>
          <w:i/>
          <w:szCs w:val="28"/>
        </w:rPr>
      </w:pPr>
      <w:r>
        <w:rPr>
          <w:b/>
          <w:bCs/>
          <w:sz w:val="22"/>
        </w:rPr>
        <w:t>Тема 6</w:t>
      </w:r>
      <w:r w:rsidRPr="00532B82">
        <w:rPr>
          <w:b/>
          <w:bCs/>
          <w:sz w:val="22"/>
        </w:rPr>
        <w:t>.</w:t>
      </w:r>
      <w:r w:rsidRPr="00532B82">
        <w:rPr>
          <w:sz w:val="22"/>
          <w:lang w:bidi="he-IL"/>
        </w:rPr>
        <w:t xml:space="preserve"> </w:t>
      </w:r>
      <w:r w:rsidRPr="00532B82">
        <w:rPr>
          <w:b/>
          <w:i/>
          <w:szCs w:val="28"/>
          <w:lang w:bidi="he-IL"/>
        </w:rPr>
        <w:t xml:space="preserve"> </w:t>
      </w:r>
      <w:r w:rsidR="00B17A35" w:rsidRPr="00BC1B9B">
        <w:rPr>
          <w:b/>
          <w:i/>
          <w:szCs w:val="28"/>
        </w:rPr>
        <w:t>Практическое задание: запись чисел различными способами (иероглифами, римскими цифрами, буквами).</w:t>
      </w:r>
    </w:p>
    <w:p w:rsidR="00B17A35" w:rsidRPr="00532B82" w:rsidRDefault="00BC1B9B" w:rsidP="00BC1B9B">
      <w:pPr>
        <w:pStyle w:val="afa"/>
        <w:spacing w:line="360" w:lineRule="auto"/>
        <w:jc w:val="both"/>
        <w:rPr>
          <w:b/>
          <w:i/>
          <w:iCs/>
          <w:szCs w:val="28"/>
        </w:rPr>
      </w:pPr>
      <w:r>
        <w:rPr>
          <w:b/>
          <w:bCs/>
          <w:sz w:val="22"/>
        </w:rPr>
        <w:t>Тема 7</w:t>
      </w:r>
      <w:r w:rsidRPr="00532B82">
        <w:rPr>
          <w:b/>
          <w:bCs/>
          <w:sz w:val="22"/>
        </w:rPr>
        <w:t>.</w:t>
      </w:r>
      <w:r w:rsidRPr="00532B82">
        <w:rPr>
          <w:sz w:val="22"/>
          <w:lang w:bidi="he-IL"/>
        </w:rPr>
        <w:t xml:space="preserve"> </w:t>
      </w:r>
      <w:r w:rsidRPr="00532B82">
        <w:rPr>
          <w:b/>
          <w:i/>
          <w:szCs w:val="28"/>
          <w:lang w:bidi="he-IL"/>
        </w:rPr>
        <w:t xml:space="preserve"> </w:t>
      </w:r>
      <w:r w:rsidR="00B17A35" w:rsidRPr="00532B82">
        <w:rPr>
          <w:b/>
          <w:i/>
          <w:szCs w:val="28"/>
        </w:rPr>
        <w:t>Метрическая система мер</w:t>
      </w:r>
    </w:p>
    <w:p w:rsidR="00B17A35" w:rsidRPr="00532B82" w:rsidRDefault="00075753" w:rsidP="00075753">
      <w:pPr>
        <w:pStyle w:val="afa"/>
        <w:spacing w:line="360" w:lineRule="auto"/>
        <w:jc w:val="both"/>
        <w:rPr>
          <w:szCs w:val="28"/>
        </w:rPr>
      </w:pPr>
      <w:r w:rsidRPr="00075753">
        <w:rPr>
          <w:b/>
          <w:sz w:val="22"/>
          <w:szCs w:val="28"/>
        </w:rPr>
        <w:t>Теория:</w:t>
      </w:r>
      <w:r w:rsidR="00326E74">
        <w:rPr>
          <w:b/>
          <w:sz w:val="22"/>
          <w:szCs w:val="28"/>
        </w:rPr>
        <w:t xml:space="preserve"> </w:t>
      </w:r>
      <w:r w:rsidR="00B17A35" w:rsidRPr="00532B82">
        <w:rPr>
          <w:szCs w:val="28"/>
        </w:rPr>
        <w:t>Возникновение метрической системы. Определение метра (Парижский меридиан).</w:t>
      </w:r>
    </w:p>
    <w:p w:rsidR="00B17A35" w:rsidRDefault="00326E74" w:rsidP="00326E74">
      <w:pPr>
        <w:pStyle w:val="afa"/>
        <w:spacing w:line="360" w:lineRule="auto"/>
        <w:jc w:val="both"/>
        <w:rPr>
          <w:b/>
          <w:i/>
          <w:szCs w:val="28"/>
        </w:rPr>
      </w:pPr>
      <w:r w:rsidRPr="00326E74">
        <w:rPr>
          <w:b/>
          <w:sz w:val="22"/>
          <w:szCs w:val="28"/>
        </w:rPr>
        <w:t>Практика</w:t>
      </w:r>
      <w:r w:rsidR="00B17A35" w:rsidRPr="00326E74">
        <w:rPr>
          <w:b/>
          <w:sz w:val="22"/>
          <w:szCs w:val="28"/>
        </w:rPr>
        <w:t>:</w:t>
      </w:r>
      <w:r w:rsidR="00B17A35" w:rsidRPr="00532B82">
        <w:rPr>
          <w:szCs w:val="28"/>
        </w:rPr>
        <w:t xml:space="preserve"> перевести значение одной единицы измерения в другую</w:t>
      </w:r>
      <w:r w:rsidR="00B17A35" w:rsidRPr="00532B82">
        <w:rPr>
          <w:b/>
          <w:i/>
          <w:szCs w:val="28"/>
        </w:rPr>
        <w:t>.</w:t>
      </w:r>
    </w:p>
    <w:p w:rsidR="00BC1B9B" w:rsidRDefault="00BC1B9B" w:rsidP="00BC1B9B">
      <w:pPr>
        <w:pStyle w:val="afa"/>
        <w:spacing w:line="360" w:lineRule="auto"/>
        <w:jc w:val="both"/>
      </w:pPr>
      <w:r w:rsidRPr="00BC1B9B">
        <w:rPr>
          <w:b/>
        </w:rPr>
        <w:t>Тема 8</w:t>
      </w:r>
      <w:r>
        <w:t>.</w:t>
      </w:r>
      <w:r w:rsidRPr="00341DED">
        <w:t>Решение олимпиадных задач</w:t>
      </w:r>
    </w:p>
    <w:p w:rsidR="00326E74" w:rsidRPr="00532B82" w:rsidRDefault="00326E74" w:rsidP="00BC1B9B">
      <w:pPr>
        <w:pStyle w:val="afa"/>
        <w:spacing w:line="360" w:lineRule="auto"/>
        <w:jc w:val="both"/>
        <w:rPr>
          <w:b/>
          <w:i/>
          <w:szCs w:val="28"/>
        </w:rPr>
      </w:pPr>
      <w:r w:rsidRPr="00326E74">
        <w:rPr>
          <w:b/>
          <w:sz w:val="22"/>
          <w:szCs w:val="28"/>
        </w:rPr>
        <w:lastRenderedPageBreak/>
        <w:t>Практика:</w:t>
      </w:r>
      <w:r w:rsidR="00417ED9" w:rsidRPr="00417ED9">
        <w:rPr>
          <w:color w:val="191919"/>
          <w:w w:val="105"/>
        </w:rPr>
        <w:t xml:space="preserve"> </w:t>
      </w:r>
      <w:r w:rsidR="00417ED9">
        <w:rPr>
          <w:color w:val="191919"/>
          <w:w w:val="105"/>
        </w:rPr>
        <w:t>Решение олимпиадных задач международного конкурса «Кенгуру».</w:t>
      </w:r>
    </w:p>
    <w:p w:rsidR="00B17A35" w:rsidRPr="00532B82" w:rsidRDefault="00BC1B9B" w:rsidP="00BC1B9B">
      <w:pPr>
        <w:pStyle w:val="afa"/>
        <w:spacing w:line="360" w:lineRule="auto"/>
        <w:jc w:val="both"/>
        <w:rPr>
          <w:b/>
          <w:i/>
          <w:szCs w:val="28"/>
        </w:rPr>
      </w:pPr>
      <w:r>
        <w:rPr>
          <w:b/>
          <w:bCs/>
          <w:sz w:val="22"/>
        </w:rPr>
        <w:t>Тема 9</w:t>
      </w:r>
      <w:r w:rsidRPr="00532B82">
        <w:rPr>
          <w:b/>
          <w:bCs/>
          <w:sz w:val="22"/>
        </w:rPr>
        <w:t>.</w:t>
      </w:r>
      <w:r w:rsidRPr="00532B82">
        <w:rPr>
          <w:sz w:val="22"/>
          <w:lang w:bidi="he-IL"/>
        </w:rPr>
        <w:t xml:space="preserve"> </w:t>
      </w:r>
      <w:r w:rsidRPr="00532B82">
        <w:rPr>
          <w:b/>
          <w:i/>
          <w:szCs w:val="28"/>
          <w:lang w:bidi="he-IL"/>
        </w:rPr>
        <w:t xml:space="preserve"> </w:t>
      </w:r>
      <w:r w:rsidR="00B17A35" w:rsidRPr="00532B82">
        <w:rPr>
          <w:b/>
          <w:i/>
          <w:szCs w:val="28"/>
        </w:rPr>
        <w:t>Старые русские меры</w:t>
      </w:r>
    </w:p>
    <w:p w:rsidR="00B17A35" w:rsidRPr="00532B82" w:rsidRDefault="00075753" w:rsidP="00075753">
      <w:pPr>
        <w:pStyle w:val="afa"/>
        <w:spacing w:line="360" w:lineRule="auto"/>
        <w:jc w:val="both"/>
        <w:rPr>
          <w:szCs w:val="28"/>
        </w:rPr>
      </w:pPr>
      <w:r w:rsidRPr="00075753">
        <w:rPr>
          <w:b/>
          <w:sz w:val="22"/>
          <w:szCs w:val="28"/>
        </w:rPr>
        <w:t>Теория:</w:t>
      </w:r>
      <w:r w:rsidR="00326E74">
        <w:rPr>
          <w:b/>
          <w:sz w:val="22"/>
          <w:szCs w:val="28"/>
        </w:rPr>
        <w:t xml:space="preserve"> </w:t>
      </w:r>
      <w:r w:rsidR="00B17A35" w:rsidRPr="00532B82">
        <w:rPr>
          <w:szCs w:val="28"/>
        </w:rPr>
        <w:t xml:space="preserve">Выступление учащихся с докладами на следующие темы: </w:t>
      </w:r>
    </w:p>
    <w:p w:rsidR="00B17A35" w:rsidRPr="00532B82" w:rsidRDefault="00B17A35" w:rsidP="00B17A35">
      <w:pPr>
        <w:pStyle w:val="afa"/>
        <w:numPr>
          <w:ilvl w:val="0"/>
          <w:numId w:val="15"/>
        </w:numPr>
        <w:spacing w:line="360" w:lineRule="auto"/>
        <w:jc w:val="both"/>
        <w:rPr>
          <w:szCs w:val="28"/>
        </w:rPr>
      </w:pPr>
      <w:proofErr w:type="gramStart"/>
      <w:r w:rsidRPr="00532B82">
        <w:rPr>
          <w:szCs w:val="28"/>
        </w:rPr>
        <w:t xml:space="preserve">Меры длины (миля, верста, сажень, аршин, пядь, фут, вершок и др.); </w:t>
      </w:r>
      <w:proofErr w:type="gramEnd"/>
    </w:p>
    <w:p w:rsidR="00B17A35" w:rsidRPr="00532B82" w:rsidRDefault="00B17A35" w:rsidP="00B17A35">
      <w:pPr>
        <w:pStyle w:val="afa"/>
        <w:numPr>
          <w:ilvl w:val="0"/>
          <w:numId w:val="15"/>
        </w:numPr>
        <w:spacing w:line="360" w:lineRule="auto"/>
        <w:jc w:val="both"/>
        <w:rPr>
          <w:szCs w:val="28"/>
        </w:rPr>
      </w:pPr>
      <w:proofErr w:type="gramStart"/>
      <w:r w:rsidRPr="00532B82">
        <w:rPr>
          <w:szCs w:val="28"/>
        </w:rPr>
        <w:t xml:space="preserve">Меры площади (кв. верста, кв. десятина, кв. </w:t>
      </w:r>
      <w:proofErr w:type="spellStart"/>
      <w:r w:rsidRPr="00532B82">
        <w:rPr>
          <w:szCs w:val="28"/>
        </w:rPr>
        <w:t>осьминник</w:t>
      </w:r>
      <w:proofErr w:type="spellEnd"/>
      <w:r w:rsidRPr="00532B82">
        <w:rPr>
          <w:szCs w:val="28"/>
        </w:rPr>
        <w:t xml:space="preserve">, кв. линия и др.); </w:t>
      </w:r>
      <w:proofErr w:type="gramEnd"/>
    </w:p>
    <w:p w:rsidR="00B17A35" w:rsidRPr="00532B82" w:rsidRDefault="00B17A35" w:rsidP="00B17A35">
      <w:pPr>
        <w:pStyle w:val="afa"/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532B82">
        <w:rPr>
          <w:szCs w:val="28"/>
        </w:rPr>
        <w:t>Меры объёма (куб. сажень, куб. аршин, куб дюйм и др.);</w:t>
      </w:r>
    </w:p>
    <w:p w:rsidR="00B17A35" w:rsidRPr="00532B82" w:rsidRDefault="00B17A35" w:rsidP="00B17A35">
      <w:pPr>
        <w:pStyle w:val="afa"/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532B82">
        <w:rPr>
          <w:szCs w:val="28"/>
        </w:rPr>
        <w:t xml:space="preserve"> Меры сыпучих тел («хлебные меры») (</w:t>
      </w:r>
      <w:proofErr w:type="spellStart"/>
      <w:r w:rsidRPr="00532B82">
        <w:rPr>
          <w:bCs/>
          <w:color w:val="000000"/>
          <w:szCs w:val="28"/>
        </w:rPr>
        <w:t>цебр</w:t>
      </w:r>
      <w:proofErr w:type="spellEnd"/>
      <w:r w:rsidRPr="00532B82">
        <w:rPr>
          <w:bCs/>
          <w:color w:val="000000"/>
          <w:szCs w:val="28"/>
        </w:rPr>
        <w:t>, кадка, куль, половник, гарнец, стакан и др.</w:t>
      </w:r>
      <w:r w:rsidRPr="00532B82">
        <w:rPr>
          <w:szCs w:val="28"/>
        </w:rPr>
        <w:t xml:space="preserve">); </w:t>
      </w:r>
    </w:p>
    <w:p w:rsidR="00B17A35" w:rsidRPr="00532B82" w:rsidRDefault="00B17A35" w:rsidP="00B17A35">
      <w:pPr>
        <w:pStyle w:val="afa"/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532B82">
        <w:rPr>
          <w:szCs w:val="28"/>
        </w:rPr>
        <w:t>Мер</w:t>
      </w:r>
      <w:r w:rsidRPr="00532B82">
        <w:rPr>
          <w:bCs/>
          <w:color w:val="000000"/>
          <w:szCs w:val="28"/>
        </w:rPr>
        <w:t xml:space="preserve"> меры жидких тел («винные меры») (бочка, корчага, ведро, винная бутылка, чарка и др.);</w:t>
      </w:r>
    </w:p>
    <w:p w:rsidR="00B17A35" w:rsidRPr="003618D6" w:rsidRDefault="00B17A35" w:rsidP="00B17A35">
      <w:pPr>
        <w:pStyle w:val="afa"/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532B82">
        <w:rPr>
          <w:bCs/>
          <w:color w:val="000000"/>
          <w:szCs w:val="28"/>
        </w:rPr>
        <w:t>Меры веса (ласт, берковец, пуд, безмен, гривенка и др.).</w:t>
      </w:r>
    </w:p>
    <w:p w:rsidR="003618D6" w:rsidRPr="00BC1B9B" w:rsidRDefault="003618D6" w:rsidP="003618D6">
      <w:pPr>
        <w:pStyle w:val="afa"/>
        <w:spacing w:line="360" w:lineRule="auto"/>
        <w:jc w:val="both"/>
        <w:rPr>
          <w:szCs w:val="28"/>
        </w:rPr>
      </w:pPr>
      <w:r w:rsidRPr="003618D6">
        <w:rPr>
          <w:b/>
          <w:sz w:val="22"/>
          <w:szCs w:val="28"/>
        </w:rPr>
        <w:t>Практика</w:t>
      </w:r>
      <w:r w:rsidR="00314336">
        <w:rPr>
          <w:b/>
          <w:sz w:val="22"/>
          <w:szCs w:val="28"/>
        </w:rPr>
        <w:t xml:space="preserve">: </w:t>
      </w:r>
      <w:r w:rsidR="00314336">
        <w:rPr>
          <w:color w:val="191919"/>
          <w:w w:val="105"/>
        </w:rPr>
        <w:t>задачи, имеющие несколько решений. Нестандартные задачи. Задачи и задания, допускающие нестандартные решения. Обратные задачи и задания.</w:t>
      </w:r>
    </w:p>
    <w:p w:rsidR="00BC1B9B" w:rsidRDefault="00BC1B9B" w:rsidP="00BC1B9B">
      <w:pPr>
        <w:pStyle w:val="afa"/>
        <w:spacing w:line="360" w:lineRule="auto"/>
        <w:jc w:val="both"/>
        <w:rPr>
          <w:b/>
          <w:i/>
          <w:lang w:bidi="he-IL"/>
        </w:rPr>
      </w:pPr>
      <w:r w:rsidRPr="00BC1B9B">
        <w:rPr>
          <w:b/>
          <w:lang w:bidi="he-IL"/>
        </w:rPr>
        <w:t>Тема 10.</w:t>
      </w:r>
      <w:r>
        <w:rPr>
          <w:b/>
          <w:lang w:bidi="he-IL"/>
        </w:rPr>
        <w:t xml:space="preserve"> </w:t>
      </w:r>
      <w:r>
        <w:rPr>
          <w:lang w:bidi="he-IL"/>
        </w:rPr>
        <w:t xml:space="preserve"> </w:t>
      </w:r>
      <w:r w:rsidRPr="00BC1B9B">
        <w:rPr>
          <w:b/>
          <w:i/>
          <w:lang w:bidi="he-IL"/>
        </w:rPr>
        <w:t xml:space="preserve">Решение задач </w:t>
      </w:r>
    </w:p>
    <w:p w:rsidR="00326E74" w:rsidRPr="00532B82" w:rsidRDefault="00326E74" w:rsidP="00326E74">
      <w:pPr>
        <w:pStyle w:val="afa"/>
        <w:spacing w:line="360" w:lineRule="auto"/>
        <w:jc w:val="both"/>
        <w:rPr>
          <w:b/>
          <w:i/>
          <w:szCs w:val="28"/>
        </w:rPr>
      </w:pPr>
      <w:r w:rsidRPr="00326E74">
        <w:rPr>
          <w:b/>
          <w:sz w:val="22"/>
          <w:szCs w:val="28"/>
        </w:rPr>
        <w:t>Практика:</w:t>
      </w:r>
      <w:r w:rsidR="00933C10" w:rsidRPr="00933C10">
        <w:rPr>
          <w:color w:val="191919"/>
          <w:w w:val="105"/>
        </w:rPr>
        <w:t xml:space="preserve"> </w:t>
      </w:r>
      <w:r w:rsidR="00933C10">
        <w:rPr>
          <w:color w:val="191919"/>
          <w:w w:val="105"/>
        </w:rPr>
        <w:t>задачи со многими возможными решениями. Задачи с недостающими данными, с избыточным составом условия. Задачи на доказательство.</w:t>
      </w:r>
    </w:p>
    <w:p w:rsidR="00B17A35" w:rsidRPr="00532B82" w:rsidRDefault="00BC1B9B" w:rsidP="00BC1B9B">
      <w:pPr>
        <w:pStyle w:val="afa"/>
        <w:spacing w:line="360" w:lineRule="auto"/>
        <w:jc w:val="both"/>
        <w:rPr>
          <w:b/>
          <w:i/>
          <w:szCs w:val="28"/>
          <w:lang w:bidi="he-IL"/>
        </w:rPr>
      </w:pPr>
      <w:r w:rsidRPr="00BC1B9B">
        <w:rPr>
          <w:b/>
          <w:szCs w:val="28"/>
          <w:lang w:bidi="he-IL"/>
        </w:rPr>
        <w:t>Тема 11</w:t>
      </w:r>
      <w:r w:rsidR="008561F9">
        <w:rPr>
          <w:b/>
          <w:szCs w:val="28"/>
          <w:lang w:bidi="he-IL"/>
        </w:rPr>
        <w:t>-12.</w:t>
      </w:r>
      <w:r w:rsidR="00314336">
        <w:rPr>
          <w:b/>
          <w:szCs w:val="28"/>
          <w:lang w:bidi="he-IL"/>
        </w:rPr>
        <w:t xml:space="preserve"> </w:t>
      </w:r>
      <w:r w:rsidR="00B17A35" w:rsidRPr="00532B82">
        <w:rPr>
          <w:b/>
          <w:i/>
          <w:szCs w:val="28"/>
          <w:lang w:bidi="he-IL"/>
        </w:rPr>
        <w:t>Конкурс знатоков</w:t>
      </w:r>
    </w:p>
    <w:p w:rsidR="003618D6" w:rsidRPr="003618D6" w:rsidRDefault="00326E74" w:rsidP="00326E74">
      <w:pPr>
        <w:pStyle w:val="afa"/>
        <w:spacing w:line="360" w:lineRule="auto"/>
        <w:jc w:val="both"/>
        <w:rPr>
          <w:szCs w:val="28"/>
        </w:rPr>
      </w:pPr>
      <w:r w:rsidRPr="00326E74">
        <w:rPr>
          <w:b/>
          <w:sz w:val="22"/>
          <w:szCs w:val="28"/>
        </w:rPr>
        <w:t>Практика:</w:t>
      </w:r>
      <w:r w:rsidR="00990BA5">
        <w:rPr>
          <w:b/>
          <w:sz w:val="22"/>
          <w:szCs w:val="28"/>
        </w:rPr>
        <w:t xml:space="preserve"> </w:t>
      </w:r>
      <w:r w:rsidR="00B17A35" w:rsidRPr="00532B82">
        <w:rPr>
          <w:szCs w:val="28"/>
        </w:rPr>
        <w:t>Учащиеся делятся на команды, выбирают капитана. Отвечают на вопросы о возникновении математики, о системах счисления, о записи цифр, о возникновении метрической системе</w:t>
      </w:r>
      <w:r w:rsidR="003618D6">
        <w:rPr>
          <w:szCs w:val="28"/>
        </w:rPr>
        <w:t xml:space="preserve"> мер, о старинных русских мер</w:t>
      </w:r>
    </w:p>
    <w:p w:rsidR="00B17A35" w:rsidRPr="00532B82" w:rsidRDefault="00BC1B9B" w:rsidP="00BC1B9B">
      <w:pPr>
        <w:pStyle w:val="afa"/>
        <w:spacing w:line="360" w:lineRule="auto"/>
        <w:jc w:val="both"/>
        <w:rPr>
          <w:b/>
          <w:i/>
          <w:szCs w:val="28"/>
          <w:lang w:bidi="he-IL"/>
        </w:rPr>
      </w:pPr>
      <w:r>
        <w:rPr>
          <w:b/>
          <w:szCs w:val="28"/>
          <w:lang w:bidi="he-IL"/>
        </w:rPr>
        <w:t>Тема 1</w:t>
      </w:r>
      <w:r w:rsidR="008561F9">
        <w:rPr>
          <w:b/>
          <w:szCs w:val="28"/>
          <w:lang w:bidi="he-IL"/>
        </w:rPr>
        <w:t>3</w:t>
      </w:r>
      <w:r>
        <w:rPr>
          <w:b/>
          <w:szCs w:val="28"/>
          <w:lang w:bidi="he-IL"/>
        </w:rPr>
        <w:t>.</w:t>
      </w:r>
      <w:r w:rsidR="00B17A35" w:rsidRPr="00532B82">
        <w:rPr>
          <w:b/>
          <w:i/>
          <w:szCs w:val="28"/>
          <w:lang w:bidi="he-IL"/>
        </w:rPr>
        <w:t>Пифагор и его школа</w:t>
      </w:r>
    </w:p>
    <w:p w:rsidR="00B17A35" w:rsidRDefault="00075753" w:rsidP="00075753">
      <w:pPr>
        <w:pStyle w:val="afa"/>
        <w:spacing w:line="360" w:lineRule="auto"/>
        <w:jc w:val="both"/>
        <w:rPr>
          <w:szCs w:val="28"/>
        </w:rPr>
      </w:pPr>
      <w:r w:rsidRPr="00075753">
        <w:rPr>
          <w:b/>
          <w:sz w:val="22"/>
          <w:szCs w:val="28"/>
        </w:rPr>
        <w:t>Теория:</w:t>
      </w:r>
      <w:r w:rsidR="00326E74">
        <w:rPr>
          <w:b/>
          <w:sz w:val="22"/>
          <w:szCs w:val="28"/>
        </w:rPr>
        <w:t xml:space="preserve"> </w:t>
      </w:r>
      <w:r w:rsidR="00B17A35" w:rsidRPr="00532B82">
        <w:rPr>
          <w:szCs w:val="28"/>
        </w:rPr>
        <w:t xml:space="preserve">Великий древнегреческий ученый Пифагор родился на острове </w:t>
      </w:r>
      <w:proofErr w:type="spellStart"/>
      <w:r w:rsidR="00B17A35" w:rsidRPr="00532B82">
        <w:rPr>
          <w:szCs w:val="28"/>
        </w:rPr>
        <w:t>Самос</w:t>
      </w:r>
      <w:proofErr w:type="spellEnd"/>
      <w:r w:rsidR="00B17A35" w:rsidRPr="00532B82">
        <w:rPr>
          <w:szCs w:val="28"/>
        </w:rPr>
        <w:t xml:space="preserve"> в </w:t>
      </w:r>
      <w:r w:rsidR="00B17A35" w:rsidRPr="00532B82">
        <w:rPr>
          <w:szCs w:val="28"/>
          <w:lang w:val="en-US"/>
        </w:rPr>
        <w:t>V</w:t>
      </w:r>
      <w:r w:rsidR="00B17A35" w:rsidRPr="00532B82">
        <w:rPr>
          <w:szCs w:val="28"/>
        </w:rPr>
        <w:t>I в. до н. э. Краткое описание жизни Пифагора. Пифагорейский союз. Деятельность и взгляды этого союза. Деление математики на 4 части - арифметику, геометрию, астрономию и гармонию (учение о музыке).</w:t>
      </w:r>
    </w:p>
    <w:p w:rsidR="00BE1267" w:rsidRDefault="003618D6" w:rsidP="00BE1267">
      <w:pPr>
        <w:widowControl w:val="0"/>
        <w:autoSpaceDE w:val="0"/>
        <w:autoSpaceDN w:val="0"/>
        <w:adjustRightInd w:val="0"/>
        <w:spacing w:line="259" w:lineRule="exact"/>
        <w:ind w:left="34"/>
        <w:rPr>
          <w:color w:val="191919"/>
          <w:w w:val="105"/>
        </w:rPr>
      </w:pPr>
      <w:proofErr w:type="gramStart"/>
      <w:r w:rsidRPr="003618D6">
        <w:rPr>
          <w:b/>
          <w:sz w:val="22"/>
          <w:szCs w:val="28"/>
        </w:rPr>
        <w:t>Практика</w:t>
      </w:r>
      <w:r w:rsidR="00BE1267">
        <w:rPr>
          <w:b/>
          <w:sz w:val="22"/>
          <w:szCs w:val="28"/>
        </w:rPr>
        <w:t xml:space="preserve">: </w:t>
      </w:r>
      <w:r w:rsidR="00BE1267">
        <w:rPr>
          <w:color w:val="191919"/>
          <w:w w:val="105"/>
        </w:rPr>
        <w:t>работа в «центрах» деятельности: конструкторы, электронные математические игры (работа на компьютере), математические головоломки,</w:t>
      </w:r>
      <w:proofErr w:type="gramEnd"/>
    </w:p>
    <w:p w:rsidR="003618D6" w:rsidRDefault="00BE1267" w:rsidP="00BE1267">
      <w:pPr>
        <w:pStyle w:val="afa"/>
        <w:spacing w:line="360" w:lineRule="auto"/>
        <w:jc w:val="both"/>
        <w:rPr>
          <w:szCs w:val="28"/>
        </w:rPr>
      </w:pPr>
      <w:r>
        <w:rPr>
          <w:color w:val="191919"/>
          <w:w w:val="105"/>
        </w:rPr>
        <w:t>занимательные задачи.</w:t>
      </w:r>
    </w:p>
    <w:p w:rsidR="00BC1B9B" w:rsidRDefault="00BC1B9B" w:rsidP="00BC1B9B">
      <w:pPr>
        <w:pStyle w:val="afa"/>
        <w:spacing w:line="360" w:lineRule="auto"/>
        <w:jc w:val="both"/>
        <w:rPr>
          <w:b/>
          <w:i/>
          <w:szCs w:val="28"/>
          <w:lang w:bidi="he-IL"/>
        </w:rPr>
      </w:pPr>
      <w:r>
        <w:rPr>
          <w:b/>
          <w:szCs w:val="28"/>
          <w:lang w:bidi="he-IL"/>
        </w:rPr>
        <w:t>Тема 1</w:t>
      </w:r>
      <w:r w:rsidR="008561F9">
        <w:rPr>
          <w:b/>
          <w:szCs w:val="28"/>
          <w:lang w:bidi="he-IL"/>
        </w:rPr>
        <w:t>4</w:t>
      </w:r>
      <w:r>
        <w:rPr>
          <w:b/>
          <w:szCs w:val="28"/>
          <w:lang w:bidi="he-IL"/>
        </w:rPr>
        <w:t xml:space="preserve">. </w:t>
      </w:r>
      <w:r w:rsidRPr="00BC1B9B">
        <w:rPr>
          <w:b/>
          <w:i/>
          <w:szCs w:val="28"/>
          <w:lang w:bidi="he-IL"/>
        </w:rPr>
        <w:t>Решение задач.</w:t>
      </w:r>
    </w:p>
    <w:p w:rsidR="00326E74" w:rsidRPr="00532B82" w:rsidRDefault="00326E74" w:rsidP="00326E74">
      <w:pPr>
        <w:pStyle w:val="afa"/>
        <w:spacing w:line="360" w:lineRule="auto"/>
        <w:jc w:val="both"/>
        <w:rPr>
          <w:b/>
          <w:i/>
          <w:szCs w:val="28"/>
        </w:rPr>
      </w:pPr>
      <w:r w:rsidRPr="00326E74">
        <w:rPr>
          <w:b/>
          <w:sz w:val="22"/>
          <w:szCs w:val="28"/>
        </w:rPr>
        <w:t>Практика:</w:t>
      </w:r>
      <w:r w:rsidR="00933C10" w:rsidRPr="00933C10">
        <w:rPr>
          <w:color w:val="191919"/>
          <w:w w:val="105"/>
        </w:rPr>
        <w:t xml:space="preserve"> </w:t>
      </w:r>
      <w:r w:rsidR="00933C10">
        <w:rPr>
          <w:color w:val="191919"/>
          <w:w w:val="105"/>
        </w:rPr>
        <w:t>задачи со многими возможными решениями. Задачи с недостающими данными, с избыточным составом условия. Задачи на доказательство.</w:t>
      </w:r>
    </w:p>
    <w:p w:rsidR="00B17A35" w:rsidRPr="00532B82" w:rsidRDefault="00BC1B9B" w:rsidP="00BC1B9B">
      <w:pPr>
        <w:pStyle w:val="afa"/>
        <w:spacing w:line="360" w:lineRule="auto"/>
        <w:jc w:val="both"/>
        <w:rPr>
          <w:b/>
          <w:i/>
          <w:szCs w:val="28"/>
          <w:lang w:bidi="he-IL"/>
        </w:rPr>
      </w:pPr>
      <w:r>
        <w:rPr>
          <w:b/>
          <w:szCs w:val="28"/>
          <w:lang w:bidi="he-IL"/>
        </w:rPr>
        <w:t>Тема 1</w:t>
      </w:r>
      <w:r w:rsidR="008561F9">
        <w:rPr>
          <w:b/>
          <w:szCs w:val="28"/>
          <w:lang w:bidi="he-IL"/>
        </w:rPr>
        <w:t>5</w:t>
      </w:r>
      <w:r>
        <w:rPr>
          <w:b/>
          <w:szCs w:val="28"/>
          <w:lang w:bidi="he-IL"/>
        </w:rPr>
        <w:t xml:space="preserve"> </w:t>
      </w:r>
      <w:r w:rsidR="00B17A35" w:rsidRPr="00532B82">
        <w:rPr>
          <w:b/>
          <w:i/>
          <w:szCs w:val="28"/>
          <w:lang w:bidi="he-IL"/>
        </w:rPr>
        <w:t>Архимед</w:t>
      </w:r>
    </w:p>
    <w:p w:rsidR="00BC1B9B" w:rsidRDefault="00075753" w:rsidP="00075753">
      <w:pPr>
        <w:pStyle w:val="afa"/>
        <w:spacing w:line="360" w:lineRule="auto"/>
        <w:jc w:val="both"/>
        <w:rPr>
          <w:szCs w:val="28"/>
        </w:rPr>
      </w:pPr>
      <w:r>
        <w:rPr>
          <w:b/>
          <w:sz w:val="22"/>
          <w:szCs w:val="28"/>
        </w:rPr>
        <w:t>Теория:</w:t>
      </w:r>
      <w:r w:rsidR="00314336">
        <w:rPr>
          <w:b/>
          <w:sz w:val="22"/>
          <w:szCs w:val="28"/>
        </w:rPr>
        <w:t xml:space="preserve"> </w:t>
      </w:r>
      <w:r w:rsidR="00B17A35" w:rsidRPr="00532B82">
        <w:rPr>
          <w:szCs w:val="28"/>
        </w:rPr>
        <w:t xml:space="preserve">Краткое описание жизни Архимеда. Рассказ о жертвенном венце </w:t>
      </w:r>
      <w:proofErr w:type="spellStart"/>
      <w:r w:rsidR="00B17A35" w:rsidRPr="00532B82">
        <w:rPr>
          <w:szCs w:val="28"/>
        </w:rPr>
        <w:t>Гиерона</w:t>
      </w:r>
      <w:proofErr w:type="spellEnd"/>
      <w:r w:rsidR="00B17A35" w:rsidRPr="00532B82">
        <w:rPr>
          <w:szCs w:val="28"/>
        </w:rPr>
        <w:t xml:space="preserve">. </w:t>
      </w:r>
    </w:p>
    <w:p w:rsidR="003618D6" w:rsidRDefault="003618D6" w:rsidP="00075753">
      <w:pPr>
        <w:pStyle w:val="afa"/>
        <w:spacing w:line="360" w:lineRule="auto"/>
        <w:jc w:val="both"/>
        <w:rPr>
          <w:szCs w:val="28"/>
        </w:rPr>
      </w:pPr>
      <w:r w:rsidRPr="003618D6">
        <w:rPr>
          <w:b/>
          <w:sz w:val="22"/>
          <w:szCs w:val="28"/>
        </w:rPr>
        <w:t>Практика</w:t>
      </w:r>
      <w:r w:rsidR="00314336">
        <w:rPr>
          <w:b/>
          <w:sz w:val="22"/>
          <w:szCs w:val="28"/>
        </w:rPr>
        <w:t xml:space="preserve">: </w:t>
      </w:r>
      <w:r w:rsidR="00314336">
        <w:rPr>
          <w:color w:val="191919"/>
          <w:w w:val="105"/>
        </w:rPr>
        <w:t>задачи, имеющие несколько решений. Нестандартные задачи.</w:t>
      </w:r>
    </w:p>
    <w:p w:rsidR="00BC1B9B" w:rsidRDefault="00BC1B9B" w:rsidP="00BC1B9B">
      <w:pPr>
        <w:pStyle w:val="afa"/>
        <w:spacing w:line="360" w:lineRule="auto"/>
        <w:jc w:val="both"/>
        <w:rPr>
          <w:lang w:bidi="he-IL"/>
        </w:rPr>
      </w:pPr>
      <w:r>
        <w:rPr>
          <w:b/>
          <w:szCs w:val="28"/>
          <w:lang w:bidi="he-IL"/>
        </w:rPr>
        <w:t>Тема 1</w:t>
      </w:r>
      <w:r w:rsidR="008561F9">
        <w:rPr>
          <w:b/>
          <w:szCs w:val="28"/>
          <w:lang w:bidi="he-IL"/>
        </w:rPr>
        <w:t>6</w:t>
      </w:r>
      <w:r w:rsidRPr="00BC1B9B">
        <w:rPr>
          <w:b/>
          <w:i/>
          <w:szCs w:val="28"/>
          <w:lang w:bidi="he-IL"/>
        </w:rPr>
        <w:t>.</w:t>
      </w:r>
      <w:r w:rsidRPr="00BC1B9B">
        <w:rPr>
          <w:b/>
          <w:i/>
          <w:lang w:bidi="he-IL"/>
        </w:rPr>
        <w:t xml:space="preserve"> Изобретения и приспособления Архимеда</w:t>
      </w:r>
      <w:r w:rsidRPr="00BD75BF">
        <w:rPr>
          <w:lang w:bidi="he-IL"/>
        </w:rPr>
        <w:t>.</w:t>
      </w:r>
    </w:p>
    <w:p w:rsidR="003618D6" w:rsidRDefault="00075753" w:rsidP="00075753">
      <w:pPr>
        <w:pStyle w:val="afa"/>
        <w:spacing w:line="360" w:lineRule="auto"/>
        <w:jc w:val="both"/>
        <w:rPr>
          <w:szCs w:val="28"/>
        </w:rPr>
      </w:pPr>
      <w:r w:rsidRPr="00075753">
        <w:rPr>
          <w:b/>
          <w:sz w:val="22"/>
          <w:szCs w:val="28"/>
        </w:rPr>
        <w:lastRenderedPageBreak/>
        <w:t>Теория:</w:t>
      </w:r>
      <w:r w:rsidR="00BC1B9B">
        <w:rPr>
          <w:b/>
          <w:szCs w:val="28"/>
          <w:lang w:bidi="he-IL"/>
        </w:rPr>
        <w:t xml:space="preserve"> </w:t>
      </w:r>
      <w:r w:rsidR="00B17A35" w:rsidRPr="00532B82">
        <w:rPr>
          <w:szCs w:val="28"/>
        </w:rPr>
        <w:t xml:space="preserve">Труды и открытия Архимеда. Закон Архимеда. Архимедово правило рычага. </w:t>
      </w:r>
    </w:p>
    <w:p w:rsidR="001974FB" w:rsidRDefault="00BC1B9B" w:rsidP="001974FB">
      <w:pPr>
        <w:widowControl w:val="0"/>
        <w:autoSpaceDE w:val="0"/>
        <w:autoSpaceDN w:val="0"/>
        <w:adjustRightInd w:val="0"/>
        <w:spacing w:line="259" w:lineRule="exact"/>
        <w:ind w:left="34"/>
        <w:rPr>
          <w:color w:val="191919"/>
          <w:w w:val="105"/>
        </w:rPr>
      </w:pPr>
      <w:r>
        <w:rPr>
          <w:szCs w:val="28"/>
        </w:rPr>
        <w:t xml:space="preserve"> </w:t>
      </w:r>
      <w:r w:rsidR="003618D6" w:rsidRPr="003618D6">
        <w:rPr>
          <w:b/>
          <w:sz w:val="22"/>
          <w:szCs w:val="28"/>
        </w:rPr>
        <w:t>Практика</w:t>
      </w:r>
      <w:r w:rsidR="001974FB">
        <w:rPr>
          <w:bCs/>
          <w:i/>
        </w:rPr>
        <w:t xml:space="preserve">: </w:t>
      </w:r>
      <w:r w:rsidR="001974FB">
        <w:rPr>
          <w:color w:val="191919"/>
          <w:w w:val="105"/>
        </w:rPr>
        <w:t>задачи и задания на развитие пространственных представлений.</w:t>
      </w:r>
    </w:p>
    <w:p w:rsidR="001974FB" w:rsidRDefault="001974FB" w:rsidP="001974FB">
      <w:pPr>
        <w:widowControl w:val="0"/>
        <w:autoSpaceDE w:val="0"/>
        <w:autoSpaceDN w:val="0"/>
        <w:adjustRightInd w:val="0"/>
        <w:spacing w:line="259" w:lineRule="exact"/>
        <w:ind w:left="34"/>
        <w:rPr>
          <w:color w:val="191919"/>
          <w:w w:val="105"/>
        </w:rPr>
      </w:pPr>
    </w:p>
    <w:p w:rsidR="001974FB" w:rsidRDefault="008561F9" w:rsidP="001974FB">
      <w:pPr>
        <w:widowControl w:val="0"/>
        <w:autoSpaceDE w:val="0"/>
        <w:autoSpaceDN w:val="0"/>
        <w:adjustRightInd w:val="0"/>
        <w:spacing w:line="259" w:lineRule="exact"/>
        <w:ind w:left="34"/>
        <w:rPr>
          <w:b/>
          <w:i/>
          <w:szCs w:val="28"/>
        </w:rPr>
      </w:pPr>
      <w:r>
        <w:rPr>
          <w:b/>
          <w:szCs w:val="28"/>
        </w:rPr>
        <w:t>Тема 17</w:t>
      </w:r>
      <w:r w:rsidR="00BC1B9B" w:rsidRPr="00BC1B9B">
        <w:rPr>
          <w:b/>
          <w:szCs w:val="28"/>
        </w:rPr>
        <w:t>.</w:t>
      </w:r>
      <w:r w:rsidR="00B17A35" w:rsidRPr="00532B82">
        <w:rPr>
          <w:b/>
          <w:i/>
          <w:szCs w:val="28"/>
        </w:rPr>
        <w:t>Задачи на переливание жидкостей</w:t>
      </w:r>
    </w:p>
    <w:p w:rsidR="00B17A35" w:rsidRDefault="001974FB" w:rsidP="001974FB">
      <w:pPr>
        <w:widowControl w:val="0"/>
        <w:autoSpaceDE w:val="0"/>
        <w:autoSpaceDN w:val="0"/>
        <w:adjustRightInd w:val="0"/>
        <w:spacing w:line="259" w:lineRule="exact"/>
        <w:ind w:left="34"/>
        <w:rPr>
          <w:szCs w:val="28"/>
        </w:rPr>
      </w:pPr>
      <w:r w:rsidRPr="003618D6">
        <w:rPr>
          <w:b/>
          <w:sz w:val="22"/>
          <w:szCs w:val="28"/>
        </w:rPr>
        <w:t>Практика</w:t>
      </w:r>
      <w:r>
        <w:rPr>
          <w:b/>
          <w:sz w:val="22"/>
          <w:szCs w:val="28"/>
        </w:rPr>
        <w:t>:</w:t>
      </w:r>
      <w:r>
        <w:rPr>
          <w:i/>
          <w:szCs w:val="28"/>
        </w:rPr>
        <w:t xml:space="preserve"> </w:t>
      </w:r>
      <w:r w:rsidR="00B17A35" w:rsidRPr="00532B82">
        <w:rPr>
          <w:i/>
          <w:szCs w:val="28"/>
        </w:rPr>
        <w:t xml:space="preserve"> </w:t>
      </w:r>
      <w:r w:rsidR="00B17A35" w:rsidRPr="00532B82">
        <w:rPr>
          <w:szCs w:val="28"/>
        </w:rPr>
        <w:t>решение задач в группах и самостоятельно на переливание жидкости, опираясь на закон Архимеда.</w:t>
      </w:r>
    </w:p>
    <w:p w:rsidR="001974FB" w:rsidRPr="001974FB" w:rsidRDefault="001974FB" w:rsidP="001974FB">
      <w:pPr>
        <w:widowControl w:val="0"/>
        <w:autoSpaceDE w:val="0"/>
        <w:autoSpaceDN w:val="0"/>
        <w:adjustRightInd w:val="0"/>
        <w:spacing w:line="259" w:lineRule="exact"/>
        <w:ind w:left="34"/>
        <w:rPr>
          <w:b/>
          <w:i/>
          <w:szCs w:val="28"/>
        </w:rPr>
      </w:pPr>
    </w:p>
    <w:p w:rsidR="00BC1B9B" w:rsidRPr="00BC1B9B" w:rsidRDefault="00BC1B9B" w:rsidP="00BC1B9B">
      <w:pPr>
        <w:pStyle w:val="afa"/>
        <w:spacing w:line="360" w:lineRule="auto"/>
        <w:jc w:val="both"/>
        <w:rPr>
          <w:i/>
          <w:szCs w:val="28"/>
        </w:rPr>
      </w:pPr>
      <w:r>
        <w:rPr>
          <w:b/>
          <w:szCs w:val="28"/>
          <w:lang w:bidi="he-IL"/>
        </w:rPr>
        <w:t>Тема 1</w:t>
      </w:r>
      <w:r w:rsidR="008561F9">
        <w:rPr>
          <w:b/>
          <w:szCs w:val="28"/>
          <w:lang w:bidi="he-IL"/>
        </w:rPr>
        <w:t>8</w:t>
      </w:r>
      <w:r>
        <w:rPr>
          <w:b/>
          <w:szCs w:val="28"/>
          <w:lang w:bidi="he-IL"/>
        </w:rPr>
        <w:t xml:space="preserve">. </w:t>
      </w:r>
      <w:r w:rsidRPr="00BC1B9B">
        <w:rPr>
          <w:b/>
          <w:i/>
          <w:szCs w:val="28"/>
          <w:lang w:bidi="he-IL"/>
        </w:rPr>
        <w:t>Решение задач.</w:t>
      </w:r>
    </w:p>
    <w:p w:rsidR="001974FB" w:rsidRDefault="00326E74" w:rsidP="001974FB">
      <w:pPr>
        <w:widowControl w:val="0"/>
        <w:autoSpaceDE w:val="0"/>
        <w:autoSpaceDN w:val="0"/>
        <w:adjustRightInd w:val="0"/>
        <w:spacing w:line="259" w:lineRule="exact"/>
        <w:ind w:left="34"/>
        <w:rPr>
          <w:szCs w:val="28"/>
        </w:rPr>
      </w:pPr>
      <w:r w:rsidRPr="00326E74">
        <w:rPr>
          <w:b/>
          <w:sz w:val="22"/>
          <w:szCs w:val="28"/>
        </w:rPr>
        <w:t>Практика:</w:t>
      </w:r>
      <w:r w:rsidR="001974FB" w:rsidRPr="001974FB">
        <w:rPr>
          <w:b/>
          <w:sz w:val="22"/>
          <w:szCs w:val="28"/>
        </w:rPr>
        <w:t xml:space="preserve"> </w:t>
      </w:r>
      <w:r w:rsidR="001974FB">
        <w:rPr>
          <w:i/>
          <w:szCs w:val="28"/>
        </w:rPr>
        <w:t xml:space="preserve"> </w:t>
      </w:r>
      <w:r w:rsidR="001974FB" w:rsidRPr="00532B82">
        <w:rPr>
          <w:i/>
          <w:szCs w:val="28"/>
        </w:rPr>
        <w:t xml:space="preserve"> </w:t>
      </w:r>
      <w:r w:rsidR="001974FB" w:rsidRPr="00532B82">
        <w:rPr>
          <w:szCs w:val="28"/>
        </w:rPr>
        <w:t>решение задач в группах и самостоятельно на переливание жидкости, опираясь на закон Архимеда.</w:t>
      </w:r>
    </w:p>
    <w:p w:rsidR="00326E74" w:rsidRPr="00532B82" w:rsidRDefault="00326E74" w:rsidP="00326E74">
      <w:pPr>
        <w:pStyle w:val="afa"/>
        <w:spacing w:line="360" w:lineRule="auto"/>
        <w:jc w:val="both"/>
        <w:rPr>
          <w:b/>
          <w:i/>
          <w:szCs w:val="28"/>
        </w:rPr>
      </w:pPr>
    </w:p>
    <w:p w:rsidR="00B17A35" w:rsidRPr="00BC1B9B" w:rsidRDefault="00BC1B9B" w:rsidP="00BC1B9B">
      <w:pPr>
        <w:pStyle w:val="afa"/>
        <w:spacing w:line="360" w:lineRule="auto"/>
        <w:jc w:val="both"/>
        <w:rPr>
          <w:i/>
          <w:szCs w:val="28"/>
        </w:rPr>
      </w:pPr>
      <w:r>
        <w:rPr>
          <w:b/>
          <w:szCs w:val="28"/>
          <w:lang w:bidi="he-IL"/>
        </w:rPr>
        <w:t>Тема 1</w:t>
      </w:r>
      <w:r w:rsidR="008561F9">
        <w:rPr>
          <w:b/>
          <w:szCs w:val="28"/>
          <w:lang w:bidi="he-IL"/>
        </w:rPr>
        <w:t>9</w:t>
      </w:r>
      <w:r>
        <w:rPr>
          <w:b/>
          <w:szCs w:val="28"/>
          <w:lang w:bidi="he-IL"/>
        </w:rPr>
        <w:t>.</w:t>
      </w:r>
      <w:r>
        <w:rPr>
          <w:i/>
          <w:szCs w:val="28"/>
        </w:rPr>
        <w:t xml:space="preserve">   </w:t>
      </w:r>
      <w:proofErr w:type="spellStart"/>
      <w:r w:rsidR="00B17A35" w:rsidRPr="00532B82">
        <w:rPr>
          <w:b/>
          <w:i/>
          <w:szCs w:val="28"/>
        </w:rPr>
        <w:t>Л.Ф.Магницкий</w:t>
      </w:r>
      <w:proofErr w:type="spellEnd"/>
      <w:r w:rsidR="00B17A35" w:rsidRPr="00532B82">
        <w:rPr>
          <w:b/>
          <w:i/>
          <w:szCs w:val="28"/>
        </w:rPr>
        <w:t xml:space="preserve"> и его  «Арифметика»</w:t>
      </w:r>
    </w:p>
    <w:p w:rsidR="00B17A35" w:rsidRDefault="00075753" w:rsidP="00075753">
      <w:pPr>
        <w:pStyle w:val="afa"/>
        <w:spacing w:line="360" w:lineRule="auto"/>
        <w:jc w:val="both"/>
        <w:rPr>
          <w:szCs w:val="28"/>
        </w:rPr>
      </w:pPr>
      <w:r w:rsidRPr="00075753">
        <w:rPr>
          <w:b/>
          <w:sz w:val="22"/>
          <w:szCs w:val="28"/>
        </w:rPr>
        <w:t>Теория:</w:t>
      </w:r>
      <w:r>
        <w:rPr>
          <w:b/>
          <w:sz w:val="22"/>
          <w:szCs w:val="28"/>
        </w:rPr>
        <w:t xml:space="preserve"> </w:t>
      </w:r>
      <w:r w:rsidR="00B17A35" w:rsidRPr="00532B82">
        <w:rPr>
          <w:szCs w:val="28"/>
        </w:rPr>
        <w:t xml:space="preserve">Краткое описание жизни </w:t>
      </w:r>
      <w:proofErr w:type="spellStart"/>
      <w:r w:rsidR="00B17A35" w:rsidRPr="00532B82">
        <w:rPr>
          <w:szCs w:val="28"/>
        </w:rPr>
        <w:t>Л.Ф.Магницкого</w:t>
      </w:r>
      <w:proofErr w:type="spellEnd"/>
      <w:r w:rsidR="00B17A35" w:rsidRPr="00532B82">
        <w:rPr>
          <w:szCs w:val="28"/>
        </w:rPr>
        <w:t>. Книга создавалась как учебник для будущих офицеров армии и флота. Энциклопедия математических и навигационных наук. В книге более 600 страниц, автор подробно разобрал арифметические действия с целыми и дробными числами, дал сведения о денежном счете, мерах и весах, привел много практических задач.</w:t>
      </w:r>
    </w:p>
    <w:p w:rsidR="003618D6" w:rsidRPr="00532B82" w:rsidRDefault="003618D6" w:rsidP="00075753">
      <w:pPr>
        <w:pStyle w:val="afa"/>
        <w:spacing w:line="360" w:lineRule="auto"/>
        <w:jc w:val="both"/>
        <w:rPr>
          <w:color w:val="2F1700"/>
          <w:szCs w:val="27"/>
          <w:shd w:val="clear" w:color="auto" w:fill="F2E6D9"/>
        </w:rPr>
      </w:pPr>
      <w:r w:rsidRPr="003618D6">
        <w:rPr>
          <w:b/>
          <w:sz w:val="22"/>
          <w:szCs w:val="28"/>
        </w:rPr>
        <w:t>Практика</w:t>
      </w:r>
      <w:r w:rsidR="00BE1267">
        <w:rPr>
          <w:b/>
          <w:sz w:val="22"/>
          <w:szCs w:val="28"/>
        </w:rPr>
        <w:t xml:space="preserve">: </w:t>
      </w:r>
      <w:r w:rsidR="00BE1267">
        <w:rPr>
          <w:color w:val="191919"/>
          <w:w w:val="105"/>
        </w:rPr>
        <w:t>Решение и составление ребусов, содержащих числа. Заполнение числового кроссворда (</w:t>
      </w:r>
      <w:proofErr w:type="spellStart"/>
      <w:r w:rsidR="00BE1267">
        <w:rPr>
          <w:color w:val="191919"/>
          <w:w w:val="105"/>
        </w:rPr>
        <w:t>судоку</w:t>
      </w:r>
      <w:proofErr w:type="spellEnd"/>
      <w:r w:rsidR="00BE1267">
        <w:rPr>
          <w:color w:val="191919"/>
          <w:w w:val="105"/>
        </w:rPr>
        <w:t>).</w:t>
      </w:r>
    </w:p>
    <w:p w:rsidR="00B17A35" w:rsidRDefault="008561F9" w:rsidP="00BC1B9B">
      <w:pPr>
        <w:pStyle w:val="afa"/>
        <w:spacing w:line="360" w:lineRule="auto"/>
        <w:jc w:val="both"/>
        <w:rPr>
          <w:szCs w:val="28"/>
        </w:rPr>
      </w:pPr>
      <w:r>
        <w:rPr>
          <w:b/>
          <w:szCs w:val="28"/>
        </w:rPr>
        <w:t>Тема 20</w:t>
      </w:r>
      <w:r w:rsidR="00BC1B9B">
        <w:rPr>
          <w:i/>
          <w:szCs w:val="28"/>
        </w:rPr>
        <w:t xml:space="preserve">. </w:t>
      </w:r>
      <w:r w:rsidR="00B17A35" w:rsidRPr="00BC1B9B">
        <w:rPr>
          <w:b/>
          <w:i/>
          <w:szCs w:val="28"/>
        </w:rPr>
        <w:t>Практическое задание: решение задач из книги «Арифметика»</w:t>
      </w:r>
      <w:r w:rsidR="00B17A35" w:rsidRPr="00532B82">
        <w:rPr>
          <w:szCs w:val="28"/>
        </w:rPr>
        <w:t xml:space="preserve"> (</w:t>
      </w:r>
      <w:r w:rsidR="00B17A35" w:rsidRPr="00532B82">
        <w:rPr>
          <w:iCs/>
          <w:color w:val="000000"/>
          <w:szCs w:val="28"/>
          <w:shd w:val="clear" w:color="auto" w:fill="FFFFFF"/>
        </w:rPr>
        <w:t>житейские истории, денежные расчеты, любопытные свойства чисел</w:t>
      </w:r>
      <w:r w:rsidR="00B17A35" w:rsidRPr="00532B82">
        <w:rPr>
          <w:szCs w:val="28"/>
        </w:rPr>
        <w:t>).</w:t>
      </w:r>
    </w:p>
    <w:p w:rsidR="003618D6" w:rsidRPr="00532B82" w:rsidRDefault="003618D6" w:rsidP="00BC1B9B">
      <w:pPr>
        <w:pStyle w:val="afa"/>
        <w:spacing w:line="360" w:lineRule="auto"/>
        <w:jc w:val="both"/>
        <w:rPr>
          <w:sz w:val="22"/>
        </w:rPr>
      </w:pPr>
    </w:p>
    <w:tbl>
      <w:tblPr>
        <w:tblW w:w="15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</w:tblGrid>
      <w:tr w:rsidR="00B17A35" w:rsidRPr="00532B82" w:rsidTr="007B11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7A35" w:rsidRPr="00532B82" w:rsidRDefault="00B17A35" w:rsidP="007B11A1">
            <w:pPr>
              <w:jc w:val="center"/>
              <w:rPr>
                <w:color w:val="484848"/>
                <w:sz w:val="16"/>
                <w:szCs w:val="17"/>
              </w:rPr>
            </w:pPr>
          </w:p>
        </w:tc>
      </w:tr>
    </w:tbl>
    <w:p w:rsidR="00B17A35" w:rsidRPr="00532B82" w:rsidRDefault="008561F9" w:rsidP="008561F9">
      <w:pPr>
        <w:pStyle w:val="afa"/>
        <w:spacing w:line="360" w:lineRule="auto"/>
        <w:jc w:val="both"/>
        <w:rPr>
          <w:b/>
          <w:i/>
          <w:szCs w:val="28"/>
        </w:rPr>
      </w:pPr>
      <w:r w:rsidRPr="008561F9">
        <w:rPr>
          <w:b/>
          <w:szCs w:val="28"/>
        </w:rPr>
        <w:t>Тема 21-22.</w:t>
      </w:r>
      <w:r>
        <w:rPr>
          <w:b/>
          <w:szCs w:val="28"/>
        </w:rPr>
        <w:t xml:space="preserve"> </w:t>
      </w:r>
      <w:r w:rsidR="00B17A35" w:rsidRPr="00532B82">
        <w:rPr>
          <w:b/>
          <w:i/>
          <w:szCs w:val="28"/>
        </w:rPr>
        <w:t>Доклады о великих математиках</w:t>
      </w:r>
    </w:p>
    <w:p w:rsidR="00B17A35" w:rsidRDefault="00075753" w:rsidP="00075753">
      <w:pPr>
        <w:pStyle w:val="afa"/>
        <w:spacing w:line="360" w:lineRule="auto"/>
        <w:jc w:val="both"/>
        <w:rPr>
          <w:szCs w:val="28"/>
        </w:rPr>
      </w:pPr>
      <w:r w:rsidRPr="00075753">
        <w:rPr>
          <w:b/>
          <w:sz w:val="22"/>
          <w:szCs w:val="28"/>
        </w:rPr>
        <w:t>Теория:</w:t>
      </w:r>
      <w:r>
        <w:rPr>
          <w:b/>
          <w:sz w:val="22"/>
          <w:szCs w:val="28"/>
        </w:rPr>
        <w:t xml:space="preserve"> </w:t>
      </w:r>
      <w:proofErr w:type="gramStart"/>
      <w:r w:rsidR="00B17A35" w:rsidRPr="00532B82">
        <w:rPr>
          <w:szCs w:val="28"/>
        </w:rPr>
        <w:t>Выступление учащихся с докладами о великих математиках  (Эвклид, Р. Декарт, Н.И. Лобачевский, Э. Галуа, К.Ф. Гаусс, П. Ферма.</w:t>
      </w:r>
      <w:proofErr w:type="gramEnd"/>
      <w:r w:rsidR="00B17A35" w:rsidRPr="00532B82">
        <w:rPr>
          <w:szCs w:val="28"/>
        </w:rPr>
        <w:t xml:space="preserve"> </w:t>
      </w:r>
      <w:proofErr w:type="gramStart"/>
      <w:r w:rsidR="00B17A35" w:rsidRPr="00532B82">
        <w:rPr>
          <w:szCs w:val="28"/>
        </w:rPr>
        <w:t>Ж. Даламбер и др.).</w:t>
      </w:r>
      <w:proofErr w:type="gramEnd"/>
    </w:p>
    <w:p w:rsidR="00BE1267" w:rsidRDefault="003618D6" w:rsidP="00BE1267">
      <w:pPr>
        <w:widowControl w:val="0"/>
        <w:autoSpaceDE w:val="0"/>
        <w:autoSpaceDN w:val="0"/>
        <w:adjustRightInd w:val="0"/>
        <w:spacing w:line="259" w:lineRule="exact"/>
        <w:ind w:left="34"/>
        <w:rPr>
          <w:color w:val="191919"/>
          <w:w w:val="105"/>
        </w:rPr>
      </w:pPr>
      <w:proofErr w:type="gramStart"/>
      <w:r w:rsidRPr="003618D6">
        <w:rPr>
          <w:b/>
          <w:sz w:val="22"/>
          <w:szCs w:val="28"/>
        </w:rPr>
        <w:t>Практика</w:t>
      </w:r>
      <w:r w:rsidR="00BE1267">
        <w:rPr>
          <w:b/>
          <w:sz w:val="22"/>
          <w:szCs w:val="28"/>
        </w:rPr>
        <w:t>:</w:t>
      </w:r>
      <w:r w:rsidR="00BE1267" w:rsidRPr="00BE1267">
        <w:rPr>
          <w:color w:val="191919"/>
          <w:w w:val="105"/>
        </w:rPr>
        <w:t xml:space="preserve"> </w:t>
      </w:r>
      <w:r w:rsidR="00BE1267">
        <w:rPr>
          <w:color w:val="191919"/>
          <w:w w:val="105"/>
        </w:rPr>
        <w:t>работа в «центрах» деятельности: конструкторы, электронные математические игры (работа на компьютере), математические головоломки,</w:t>
      </w:r>
      <w:proofErr w:type="gramEnd"/>
    </w:p>
    <w:p w:rsidR="003618D6" w:rsidRPr="00532B82" w:rsidRDefault="00BE1267" w:rsidP="00BE1267">
      <w:pPr>
        <w:pStyle w:val="afa"/>
        <w:spacing w:line="360" w:lineRule="auto"/>
        <w:jc w:val="both"/>
        <w:rPr>
          <w:szCs w:val="28"/>
        </w:rPr>
      </w:pPr>
      <w:r>
        <w:rPr>
          <w:color w:val="191919"/>
          <w:w w:val="105"/>
        </w:rPr>
        <w:t>занимательные задачи.</w:t>
      </w:r>
    </w:p>
    <w:p w:rsidR="00B17A35" w:rsidRPr="00532B82" w:rsidRDefault="008561F9" w:rsidP="008561F9">
      <w:pPr>
        <w:pStyle w:val="afa"/>
        <w:spacing w:line="360" w:lineRule="auto"/>
        <w:jc w:val="both"/>
        <w:rPr>
          <w:b/>
          <w:i/>
          <w:szCs w:val="28"/>
        </w:rPr>
      </w:pPr>
      <w:r w:rsidRPr="008561F9">
        <w:rPr>
          <w:b/>
          <w:szCs w:val="28"/>
        </w:rPr>
        <w:t>Тема 23-24.</w:t>
      </w:r>
      <w:r>
        <w:rPr>
          <w:b/>
          <w:i/>
          <w:szCs w:val="28"/>
        </w:rPr>
        <w:t xml:space="preserve"> </w:t>
      </w:r>
      <w:r w:rsidR="00B17A35" w:rsidRPr="00532B82">
        <w:rPr>
          <w:b/>
          <w:i/>
          <w:szCs w:val="28"/>
        </w:rPr>
        <w:t>Математический КВН</w:t>
      </w:r>
    </w:p>
    <w:p w:rsidR="00B17A35" w:rsidRDefault="00326E74" w:rsidP="00326E74">
      <w:pPr>
        <w:pStyle w:val="afa"/>
        <w:spacing w:line="360" w:lineRule="auto"/>
        <w:jc w:val="both"/>
        <w:rPr>
          <w:szCs w:val="28"/>
        </w:rPr>
      </w:pPr>
      <w:r w:rsidRPr="00326E74">
        <w:rPr>
          <w:b/>
          <w:sz w:val="22"/>
          <w:szCs w:val="28"/>
        </w:rPr>
        <w:t>Практика:</w:t>
      </w:r>
      <w:r w:rsidR="00BD675E">
        <w:rPr>
          <w:b/>
          <w:sz w:val="22"/>
          <w:szCs w:val="28"/>
        </w:rPr>
        <w:t xml:space="preserve"> </w:t>
      </w:r>
      <w:r w:rsidR="00B17A35" w:rsidRPr="00532B82">
        <w:rPr>
          <w:szCs w:val="28"/>
        </w:rPr>
        <w:t xml:space="preserve">Тема игры «Великие математики». Учащиеся заранее делятся на две команды, выбирают капитана, название команды. Готовят приветственный номер и вопросы к команде соперников. </w:t>
      </w:r>
    </w:p>
    <w:p w:rsidR="005A7920" w:rsidRPr="0096005C" w:rsidRDefault="005A7920" w:rsidP="00BD675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  <w:u w:val="single"/>
        </w:rPr>
      </w:pPr>
      <w:r w:rsidRPr="0096005C">
        <w:rPr>
          <w:rFonts w:eastAsiaTheme="minorHAnsi"/>
          <w:b/>
          <w:bCs/>
          <w:sz w:val="28"/>
          <w:szCs w:val="28"/>
          <w:u w:val="single"/>
          <w:lang w:eastAsia="en-US"/>
        </w:rPr>
        <w:t>Моду</w:t>
      </w:r>
      <w:r w:rsidR="00C03B02" w:rsidRPr="0096005C">
        <w:rPr>
          <w:rFonts w:eastAsiaTheme="minorHAnsi"/>
          <w:b/>
          <w:bCs/>
          <w:sz w:val="28"/>
          <w:szCs w:val="28"/>
          <w:u w:val="single"/>
          <w:lang w:eastAsia="en-US"/>
        </w:rPr>
        <w:t>ль 2</w:t>
      </w:r>
      <w:r w:rsidRPr="0096005C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  «</w:t>
      </w:r>
      <w:r w:rsidRPr="0096005C">
        <w:rPr>
          <w:b/>
          <w:sz w:val="28"/>
          <w:szCs w:val="28"/>
          <w:u w:val="single"/>
          <w:lang w:eastAsia="ar-SA"/>
        </w:rPr>
        <w:t xml:space="preserve">Числа и цифры» </w:t>
      </w:r>
    </w:p>
    <w:p w:rsidR="00706834" w:rsidRPr="00706834" w:rsidRDefault="00D32AA9" w:rsidP="00706834">
      <w:pPr>
        <w:pStyle w:val="ad"/>
        <w:shd w:val="clear" w:color="auto" w:fill="FFFFFF"/>
        <w:spacing w:before="0" w:after="150"/>
        <w:rPr>
          <w:color w:val="000000"/>
          <w:sz w:val="28"/>
          <w:szCs w:val="28"/>
          <w:lang w:eastAsia="ru-RU"/>
        </w:rPr>
      </w:pPr>
      <w:r>
        <w:rPr>
          <w:b/>
        </w:rPr>
        <w:t xml:space="preserve"> </w:t>
      </w:r>
      <w:r w:rsidR="00C17499" w:rsidRPr="00706834">
        <w:rPr>
          <w:b/>
        </w:rPr>
        <w:t>Це</w:t>
      </w:r>
      <w:r w:rsidR="00706834" w:rsidRPr="00706834">
        <w:rPr>
          <w:b/>
        </w:rPr>
        <w:t>ли</w:t>
      </w:r>
      <w:r w:rsidR="00C17499" w:rsidRPr="00706834">
        <w:rPr>
          <w:b/>
        </w:rPr>
        <w:t>:</w:t>
      </w:r>
      <w:r w:rsidR="00C03B02" w:rsidRPr="00C03B02">
        <w:rPr>
          <w:color w:val="000000"/>
          <w:sz w:val="28"/>
          <w:szCs w:val="28"/>
          <w:lang w:eastAsia="ru-RU"/>
        </w:rPr>
        <w:t xml:space="preserve"> </w:t>
      </w:r>
    </w:p>
    <w:p w:rsidR="00706834" w:rsidRPr="00706834" w:rsidRDefault="00706834" w:rsidP="00706834">
      <w:pPr>
        <w:pStyle w:val="ad"/>
        <w:numPr>
          <w:ilvl w:val="0"/>
          <w:numId w:val="37"/>
        </w:numPr>
        <w:shd w:val="clear" w:color="auto" w:fill="FFFFFF"/>
        <w:spacing w:before="0" w:after="150"/>
        <w:rPr>
          <w:color w:val="000000"/>
          <w:sz w:val="28"/>
          <w:szCs w:val="28"/>
          <w:lang w:eastAsia="ru-RU"/>
        </w:rPr>
      </w:pPr>
      <w:r w:rsidRPr="00FB7E4D">
        <w:rPr>
          <w:color w:val="000000"/>
        </w:rPr>
        <w:t>развива</w:t>
      </w:r>
      <w:r>
        <w:rPr>
          <w:color w:val="000000"/>
        </w:rPr>
        <w:t>ть математический образ мышления</w:t>
      </w:r>
      <w:r w:rsidRPr="00FB7E4D">
        <w:rPr>
          <w:color w:val="000000"/>
        </w:rPr>
        <w:t>, внимание,</w:t>
      </w:r>
      <w:r>
        <w:rPr>
          <w:color w:val="000000"/>
        </w:rPr>
        <w:t xml:space="preserve"> память,</w:t>
      </w:r>
      <w:r w:rsidRPr="00FB7E4D">
        <w:rPr>
          <w:color w:val="000000"/>
        </w:rPr>
        <w:t xml:space="preserve"> наблюдательность, посл</w:t>
      </w:r>
      <w:r>
        <w:rPr>
          <w:color w:val="000000"/>
        </w:rPr>
        <w:t>едовательность рассуждений и их</w:t>
      </w:r>
      <w:r w:rsidRPr="00FB7E4D">
        <w:rPr>
          <w:color w:val="000000"/>
        </w:rPr>
        <w:t xml:space="preserve"> доказательность</w:t>
      </w:r>
      <w:r>
        <w:rPr>
          <w:color w:val="000000"/>
        </w:rPr>
        <w:t>.</w:t>
      </w:r>
    </w:p>
    <w:p w:rsidR="00C03B02" w:rsidRPr="00706834" w:rsidRDefault="00706834" w:rsidP="00706834">
      <w:pPr>
        <w:pStyle w:val="ad"/>
        <w:numPr>
          <w:ilvl w:val="0"/>
          <w:numId w:val="22"/>
        </w:numPr>
        <w:shd w:val="clear" w:color="auto" w:fill="FFFFFF"/>
        <w:spacing w:before="0" w:after="0"/>
        <w:rPr>
          <w:color w:val="000000"/>
          <w:lang w:eastAsia="ru-RU"/>
        </w:rPr>
      </w:pPr>
      <w:r>
        <w:rPr>
          <w:color w:val="000000"/>
          <w:lang w:eastAsia="ru-RU"/>
        </w:rPr>
        <w:t>создать условия</w:t>
      </w:r>
      <w:r w:rsidR="00C03B02" w:rsidRPr="00706834">
        <w:rPr>
          <w:color w:val="000000"/>
        </w:rPr>
        <w:t xml:space="preserve"> для самопознания и саморазвития </w:t>
      </w:r>
      <w:proofErr w:type="gramStart"/>
      <w:r w:rsidR="00C03B02" w:rsidRPr="00706834">
        <w:rPr>
          <w:color w:val="000000"/>
        </w:rPr>
        <w:t>обучающихся</w:t>
      </w:r>
      <w:proofErr w:type="gramEnd"/>
      <w:r w:rsidR="00C03B02" w:rsidRPr="00706834">
        <w:rPr>
          <w:color w:val="000000"/>
        </w:rPr>
        <w:t>,</w:t>
      </w:r>
    </w:p>
    <w:p w:rsidR="00C03B02" w:rsidRPr="00706834" w:rsidRDefault="00C03B02" w:rsidP="00706834">
      <w:pPr>
        <w:pStyle w:val="ad"/>
        <w:shd w:val="clear" w:color="auto" w:fill="FFFFFF"/>
        <w:spacing w:before="0" w:after="0"/>
        <w:ind w:left="770"/>
        <w:rPr>
          <w:color w:val="000000"/>
          <w:lang w:eastAsia="ru-RU"/>
        </w:rPr>
      </w:pPr>
      <w:r w:rsidRPr="00706834">
        <w:rPr>
          <w:color w:val="000000"/>
        </w:rPr>
        <w:t xml:space="preserve"> для развития творческих способностей, для воспитания сознательного уважения к точным наукам;</w:t>
      </w:r>
    </w:p>
    <w:p w:rsidR="00C17499" w:rsidRPr="00C242FF" w:rsidRDefault="00C03B02" w:rsidP="00C242FF">
      <w:pPr>
        <w:shd w:val="clear" w:color="auto" w:fill="FFFFFF"/>
        <w:spacing w:after="150"/>
        <w:rPr>
          <w:color w:val="000000"/>
        </w:rPr>
      </w:pPr>
      <w:r w:rsidRPr="00706834">
        <w:rPr>
          <w:color w:val="000000"/>
        </w:rPr>
        <w:t xml:space="preserve"> </w:t>
      </w:r>
      <w:r w:rsidR="00C17499" w:rsidRPr="00C242FF">
        <w:rPr>
          <w:b/>
        </w:rPr>
        <w:t xml:space="preserve">Задачи: </w:t>
      </w:r>
    </w:p>
    <w:p w:rsidR="00C242FF" w:rsidRPr="00C242FF" w:rsidRDefault="00C17499" w:rsidP="00C242FF">
      <w:pPr>
        <w:ind w:right="-285"/>
        <w:rPr>
          <w:b/>
        </w:rPr>
      </w:pPr>
      <w:r w:rsidRPr="00C242FF">
        <w:rPr>
          <w:b/>
        </w:rPr>
        <w:lastRenderedPageBreak/>
        <w:t>Обучающие:</w:t>
      </w:r>
    </w:p>
    <w:p w:rsidR="00C242FF" w:rsidRPr="00C242FF" w:rsidRDefault="00C242FF" w:rsidP="00C242FF">
      <w:pPr>
        <w:pStyle w:val="af9"/>
        <w:numPr>
          <w:ilvl w:val="0"/>
          <w:numId w:val="22"/>
        </w:numPr>
        <w:spacing w:after="0"/>
        <w:ind w:right="-285"/>
        <w:rPr>
          <w:rFonts w:ascii="Times New Roman" w:hAnsi="Times New Roman" w:cs="Times New Roman"/>
          <w:b/>
          <w:sz w:val="24"/>
          <w:szCs w:val="24"/>
        </w:rPr>
      </w:pPr>
      <w:r w:rsidRPr="00C242FF">
        <w:rPr>
          <w:rFonts w:ascii="Times New Roman" w:hAnsi="Times New Roman" w:cs="Times New Roman"/>
          <w:sz w:val="24"/>
          <w:szCs w:val="24"/>
        </w:rPr>
        <w:t>Подготовить учащихся к участию в олимпиадах;</w:t>
      </w:r>
    </w:p>
    <w:p w:rsidR="00C242FF" w:rsidRPr="00C242FF" w:rsidRDefault="00C242FF" w:rsidP="00C242FF">
      <w:pPr>
        <w:numPr>
          <w:ilvl w:val="0"/>
          <w:numId w:val="3"/>
        </w:numPr>
        <w:spacing w:line="276" w:lineRule="auto"/>
        <w:ind w:left="-284" w:right="-285" w:firstLine="568"/>
        <w:jc w:val="both"/>
        <w:outlineLvl w:val="0"/>
      </w:pPr>
      <w:r w:rsidRPr="00C242FF">
        <w:t xml:space="preserve">Совершенствовать навыки счёта; </w:t>
      </w:r>
    </w:p>
    <w:p w:rsidR="00C242FF" w:rsidRPr="00C242FF" w:rsidRDefault="00C242FF" w:rsidP="00C242FF">
      <w:pPr>
        <w:numPr>
          <w:ilvl w:val="0"/>
          <w:numId w:val="3"/>
        </w:numPr>
        <w:spacing w:line="276" w:lineRule="auto"/>
        <w:ind w:left="-284" w:right="-285" w:firstLine="568"/>
        <w:jc w:val="both"/>
        <w:outlineLvl w:val="0"/>
      </w:pPr>
      <w:r w:rsidRPr="00C242FF">
        <w:t>Научить делать доступные выводы и обобщения, обосновывать собственные мысли.</w:t>
      </w:r>
    </w:p>
    <w:p w:rsidR="00C242FF" w:rsidRPr="00C242FF" w:rsidRDefault="00C17499" w:rsidP="00C242FF">
      <w:pPr>
        <w:spacing w:line="276" w:lineRule="auto"/>
        <w:ind w:left="284" w:right="-285"/>
        <w:jc w:val="both"/>
        <w:rPr>
          <w:b/>
          <w:i/>
        </w:rPr>
      </w:pPr>
      <w:r w:rsidRPr="00C242FF">
        <w:rPr>
          <w:b/>
        </w:rPr>
        <w:t>Развивающие:</w:t>
      </w:r>
    </w:p>
    <w:p w:rsidR="00C242FF" w:rsidRPr="00C242FF" w:rsidRDefault="00C242FF" w:rsidP="00C242FF">
      <w:pPr>
        <w:numPr>
          <w:ilvl w:val="0"/>
          <w:numId w:val="4"/>
        </w:numPr>
        <w:spacing w:line="276" w:lineRule="auto"/>
        <w:ind w:left="-284" w:right="-285" w:firstLine="568"/>
        <w:jc w:val="both"/>
        <w:rPr>
          <w:b/>
          <w:i/>
        </w:rPr>
      </w:pPr>
      <w:r w:rsidRPr="00C242FF">
        <w:rPr>
          <w:sz w:val="28"/>
          <w:szCs w:val="28"/>
        </w:rPr>
        <w:t xml:space="preserve"> </w:t>
      </w:r>
      <w:r w:rsidRPr="00C242FF">
        <w:t>Расширять кругозор учащихся в различных областях элементарной математики;</w:t>
      </w:r>
    </w:p>
    <w:p w:rsidR="00C242FF" w:rsidRPr="00C242FF" w:rsidRDefault="00C242FF" w:rsidP="00C242FF">
      <w:pPr>
        <w:pStyle w:val="ae"/>
        <w:numPr>
          <w:ilvl w:val="0"/>
          <w:numId w:val="4"/>
        </w:numPr>
        <w:suppressAutoHyphens w:val="0"/>
        <w:spacing w:line="276" w:lineRule="auto"/>
        <w:ind w:left="-284" w:right="-285" w:firstLine="568"/>
        <w:jc w:val="left"/>
        <w:rPr>
          <w:b w:val="0"/>
          <w:sz w:val="24"/>
          <w:szCs w:val="24"/>
        </w:rPr>
      </w:pPr>
      <w:r w:rsidRPr="00C242FF">
        <w:rPr>
          <w:b w:val="0"/>
          <w:sz w:val="24"/>
          <w:szCs w:val="24"/>
        </w:rPr>
        <w:t>Развивать математическое мышление, смекалку, эрудицию;</w:t>
      </w:r>
    </w:p>
    <w:p w:rsidR="00C242FF" w:rsidRPr="00C242FF" w:rsidRDefault="00C242FF" w:rsidP="00C242FF">
      <w:pPr>
        <w:pStyle w:val="af9"/>
        <w:numPr>
          <w:ilvl w:val="0"/>
          <w:numId w:val="4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42FF">
        <w:rPr>
          <w:rFonts w:ascii="Times New Roman" w:eastAsia="Times New Roman" w:hAnsi="Times New Roman" w:cs="Times New Roman"/>
          <w:sz w:val="24"/>
          <w:szCs w:val="24"/>
        </w:rPr>
        <w:t>Развитие у детей вариативного мышления, воображения, фантазии, творческих способностей, умения аргументировать свои высказывания, строить простейшие умозаключения.</w:t>
      </w:r>
    </w:p>
    <w:p w:rsidR="00C17499" w:rsidRDefault="00C17499" w:rsidP="00C17499">
      <w:pPr>
        <w:spacing w:line="360" w:lineRule="auto"/>
        <w:ind w:right="-426"/>
        <w:jc w:val="both"/>
        <w:rPr>
          <w:b/>
        </w:rPr>
      </w:pPr>
      <w:r w:rsidRPr="00C242FF">
        <w:rPr>
          <w:b/>
        </w:rPr>
        <w:t>Воспитательные:</w:t>
      </w:r>
    </w:p>
    <w:p w:rsidR="005961B8" w:rsidRPr="00120F11" w:rsidRDefault="005961B8" w:rsidP="005961B8">
      <w:pPr>
        <w:pStyle w:val="af9"/>
        <w:numPr>
          <w:ilvl w:val="0"/>
          <w:numId w:val="40"/>
        </w:num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120F11">
        <w:rPr>
          <w:rFonts w:ascii="Times New Roman" w:hAnsi="Times New Roman" w:cs="Times New Roman"/>
          <w:color w:val="000000"/>
          <w:sz w:val="24"/>
          <w:shd w:val="clear" w:color="auto" w:fill="FFFFFF"/>
        </w:rPr>
        <w:t>воспитывать ответственность, честность, порядочность, взаимоуважение. </w:t>
      </w:r>
    </w:p>
    <w:p w:rsidR="005961B8" w:rsidRPr="005961B8" w:rsidRDefault="00120F11" w:rsidP="005961B8">
      <w:pPr>
        <w:pStyle w:val="af9"/>
        <w:numPr>
          <w:ilvl w:val="0"/>
          <w:numId w:val="40"/>
        </w:num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5961B8" w:rsidRPr="005961B8">
        <w:rPr>
          <w:rFonts w:ascii="Times New Roman" w:hAnsi="Times New Roman" w:cs="Times New Roman"/>
          <w:color w:val="000000"/>
          <w:sz w:val="24"/>
          <w:szCs w:val="24"/>
        </w:rPr>
        <w:t>онимать и следовать в деятельности нормам эстетики.</w:t>
      </w:r>
    </w:p>
    <w:p w:rsidR="00120F11" w:rsidRPr="00120F11" w:rsidRDefault="00120F11" w:rsidP="00120F11">
      <w:pPr>
        <w:pStyle w:val="af9"/>
        <w:numPr>
          <w:ilvl w:val="0"/>
          <w:numId w:val="40"/>
        </w:num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5961B8" w:rsidRPr="005961B8">
        <w:rPr>
          <w:rFonts w:ascii="Times New Roman" w:hAnsi="Times New Roman" w:cs="Times New Roman"/>
          <w:color w:val="000000"/>
          <w:sz w:val="24"/>
          <w:szCs w:val="24"/>
        </w:rPr>
        <w:t>аботать над самооценкой и адекватным пониманием причин успеха/неуспеха в учебной деятельности.</w:t>
      </w:r>
    </w:p>
    <w:p w:rsidR="005961B8" w:rsidRPr="00120F11" w:rsidRDefault="00120F11" w:rsidP="00120F11">
      <w:pPr>
        <w:pStyle w:val="af9"/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5961B8" w:rsidRPr="00120F11">
        <w:rPr>
          <w:rFonts w:ascii="Times New Roman" w:hAnsi="Times New Roman" w:cs="Times New Roman"/>
          <w:color w:val="000000"/>
          <w:sz w:val="24"/>
          <w:szCs w:val="24"/>
        </w:rPr>
        <w:t>ледовать установке на здоровый образ жизни и ее реализации в реальном поведении.</w:t>
      </w:r>
    </w:p>
    <w:p w:rsidR="005961B8" w:rsidRPr="005961B8" w:rsidRDefault="005961B8" w:rsidP="005961B8">
      <w:pPr>
        <w:ind w:right="-426"/>
        <w:jc w:val="both"/>
        <w:rPr>
          <w:b/>
        </w:rPr>
      </w:pPr>
    </w:p>
    <w:p w:rsidR="00C17499" w:rsidRPr="00120F11" w:rsidRDefault="00120F11" w:rsidP="00120F11">
      <w:pPr>
        <w:ind w:right="-285"/>
        <w:jc w:val="both"/>
      </w:pPr>
      <w:r w:rsidRPr="00120F11">
        <w:t xml:space="preserve"> </w:t>
      </w:r>
      <w:r>
        <w:t xml:space="preserve">                     </w:t>
      </w:r>
      <w:r w:rsidR="00C17499" w:rsidRPr="00792C34">
        <w:rPr>
          <w:b/>
        </w:rPr>
        <w:t>Предметные ожидаемые результаты:</w:t>
      </w:r>
    </w:p>
    <w:p w:rsidR="00A6383D" w:rsidRPr="00A6383D" w:rsidRDefault="00A6383D" w:rsidP="00A6383D">
      <w:pPr>
        <w:pStyle w:val="af8"/>
        <w:numPr>
          <w:ilvl w:val="0"/>
          <w:numId w:val="10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6383D">
        <w:rPr>
          <w:rFonts w:ascii="Times New Roman" w:hAnsi="Times New Roman" w:cs="Times New Roman"/>
          <w:sz w:val="24"/>
          <w:szCs w:val="24"/>
        </w:rPr>
        <w:t>определять и формулировать цель деятельности на уроке с помощью учителя;</w:t>
      </w:r>
    </w:p>
    <w:p w:rsidR="00A6383D" w:rsidRPr="00A6383D" w:rsidRDefault="00A6383D" w:rsidP="00A6383D">
      <w:pPr>
        <w:pStyle w:val="af8"/>
        <w:numPr>
          <w:ilvl w:val="0"/>
          <w:numId w:val="10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6383D">
        <w:rPr>
          <w:rFonts w:ascii="Times New Roman" w:hAnsi="Times New Roman" w:cs="Times New Roman"/>
          <w:sz w:val="24"/>
          <w:szCs w:val="24"/>
        </w:rPr>
        <w:t>проговаривать последовательность действий на уроке;</w:t>
      </w:r>
    </w:p>
    <w:p w:rsidR="00A6383D" w:rsidRDefault="00A6383D" w:rsidP="00A6383D">
      <w:pPr>
        <w:pStyle w:val="af8"/>
        <w:numPr>
          <w:ilvl w:val="0"/>
          <w:numId w:val="10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6383D">
        <w:rPr>
          <w:rFonts w:ascii="Times New Roman" w:hAnsi="Times New Roman" w:cs="Times New Roman"/>
          <w:sz w:val="24"/>
          <w:szCs w:val="24"/>
        </w:rPr>
        <w:t>уметь высказывать своё предположение (версию) на основе работы с иллюстрацией, работать по предложенному учителем плану (средством формирования этих действий служит технология проблемного диалога на этапе изучения нового материала);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83D" w:rsidRDefault="00A6383D" w:rsidP="00A6383D">
      <w:pPr>
        <w:pStyle w:val="af8"/>
        <w:numPr>
          <w:ilvl w:val="0"/>
          <w:numId w:val="10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6383D">
        <w:rPr>
          <w:rFonts w:ascii="Times New Roman" w:hAnsi="Times New Roman" w:cs="Times New Roman"/>
          <w:sz w:val="24"/>
          <w:szCs w:val="24"/>
        </w:rPr>
        <w:t xml:space="preserve">учиться совместно с учителем и другими учениками давать эмоциональную оценку </w:t>
      </w:r>
      <w:r>
        <w:rPr>
          <w:rFonts w:ascii="Times New Roman" w:hAnsi="Times New Roman" w:cs="Times New Roman"/>
          <w:sz w:val="24"/>
          <w:szCs w:val="24"/>
        </w:rPr>
        <w:t>деятельности класса на уроке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6383D" w:rsidRPr="00A6383D" w:rsidRDefault="00A6383D" w:rsidP="00A6383D">
      <w:pPr>
        <w:pStyle w:val="af8"/>
        <w:numPr>
          <w:ilvl w:val="0"/>
          <w:numId w:val="10"/>
        </w:numPr>
        <w:spacing w:line="276" w:lineRule="auto"/>
        <w:ind w:left="-284" w:right="-285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6383D">
        <w:rPr>
          <w:rFonts w:ascii="Times New Roman" w:hAnsi="Times New Roman"/>
          <w:sz w:val="24"/>
          <w:szCs w:val="24"/>
        </w:rPr>
        <w:t>умение высказывать своё мнение и аргументировать его;</w:t>
      </w:r>
    </w:p>
    <w:p w:rsidR="00792C34" w:rsidRPr="00A6383D" w:rsidRDefault="00A6383D" w:rsidP="00A6383D">
      <w:pPr>
        <w:pStyle w:val="af9"/>
        <w:numPr>
          <w:ilvl w:val="0"/>
          <w:numId w:val="9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6383D">
        <w:rPr>
          <w:rFonts w:ascii="Times New Roman" w:hAnsi="Times New Roman" w:cs="Times New Roman"/>
          <w:sz w:val="24"/>
          <w:szCs w:val="24"/>
        </w:rPr>
        <w:t xml:space="preserve">  </w:t>
      </w:r>
      <w:r w:rsidR="00792C34" w:rsidRPr="00A6383D"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  <w:t>анализировать текст задачи: ориентироваться в тексте, выделять условие и вопрос, данные и искомые числа (величины);</w:t>
      </w:r>
    </w:p>
    <w:p w:rsidR="00792C34" w:rsidRPr="00A6383D" w:rsidRDefault="00792C34" w:rsidP="00A6383D">
      <w:pPr>
        <w:pStyle w:val="af9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</w:pPr>
      <w:r w:rsidRPr="00A6383D"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  <w:t>искать и выбирать необходимую информацию, содержащуюся в тексте задачи, на</w:t>
      </w:r>
      <w:r w:rsidRPr="00A6383D">
        <w:rPr>
          <w:rFonts w:eastAsiaTheme="minorHAnsi"/>
          <w:color w:val="191919"/>
          <w:lang w:eastAsia="en-US"/>
        </w:rPr>
        <w:t xml:space="preserve"> </w:t>
      </w:r>
      <w:r w:rsidRPr="00A6383D"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  <w:t>рисунке или в таблице, для ответа на заданные вопросы;</w:t>
      </w:r>
    </w:p>
    <w:p w:rsidR="00792C34" w:rsidRPr="00A6383D" w:rsidRDefault="00792C34" w:rsidP="00A6383D">
      <w:pPr>
        <w:pStyle w:val="af9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</w:pPr>
      <w:r w:rsidRPr="00A6383D"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  <w:t>объяснять (обосновывать) выполняемые и выполненные действия;</w:t>
      </w:r>
    </w:p>
    <w:p w:rsidR="00792C34" w:rsidRPr="00A6383D" w:rsidRDefault="00792C34" w:rsidP="00A6383D">
      <w:pPr>
        <w:pStyle w:val="af9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</w:pPr>
      <w:r w:rsidRPr="00A6383D"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  <w:t>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:rsidR="00792C34" w:rsidRPr="00A6383D" w:rsidRDefault="00792C34" w:rsidP="00A6383D">
      <w:pPr>
        <w:pStyle w:val="af9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</w:pPr>
      <w:r w:rsidRPr="00A6383D"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  <w:t xml:space="preserve"> оценивать предъявленное готовое решение задачи (верно, неверно);</w:t>
      </w:r>
    </w:p>
    <w:p w:rsidR="00792C34" w:rsidRPr="00A6383D" w:rsidRDefault="00792C34" w:rsidP="00A6383D">
      <w:pPr>
        <w:pStyle w:val="af9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</w:pPr>
      <w:r w:rsidRPr="00A6383D"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  <w:t>участвовать в учебном диалоге, оценивать процесс поиска и результат решения задачи;</w:t>
      </w:r>
    </w:p>
    <w:p w:rsidR="00792C34" w:rsidRPr="00A6383D" w:rsidRDefault="00792C34" w:rsidP="00A6383D">
      <w:pPr>
        <w:pStyle w:val="af9"/>
        <w:numPr>
          <w:ilvl w:val="0"/>
          <w:numId w:val="38"/>
        </w:numPr>
        <w:spacing w:line="360" w:lineRule="auto"/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83D"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  <w:t xml:space="preserve"> конструировать несложные задачи</w:t>
      </w:r>
      <w:r w:rsidR="00A6383D">
        <w:rPr>
          <w:rFonts w:ascii="Times New Roman" w:eastAsiaTheme="minorHAnsi" w:hAnsi="Times New Roman" w:cs="Times New Roman"/>
          <w:color w:val="191919"/>
          <w:sz w:val="24"/>
          <w:szCs w:val="24"/>
          <w:lang w:eastAsia="en-US"/>
        </w:rPr>
        <w:t>;</w:t>
      </w:r>
    </w:p>
    <w:p w:rsidR="00470E25" w:rsidRPr="00470E25" w:rsidRDefault="00C17499" w:rsidP="00470E25">
      <w:pPr>
        <w:ind w:right="-285"/>
        <w:jc w:val="both"/>
      </w:pPr>
      <w:r w:rsidRPr="00470E25">
        <w:rPr>
          <w:b/>
        </w:rPr>
        <w:t>Обучающийся должен знать:</w:t>
      </w:r>
      <w:r w:rsidR="00470E25" w:rsidRPr="00470E25">
        <w:t xml:space="preserve"> </w:t>
      </w:r>
    </w:p>
    <w:p w:rsidR="00470E25" w:rsidRPr="0040493A" w:rsidRDefault="00470E25" w:rsidP="0040493A">
      <w:pPr>
        <w:numPr>
          <w:ilvl w:val="0"/>
          <w:numId w:val="14"/>
        </w:numPr>
        <w:spacing w:line="276" w:lineRule="auto"/>
        <w:ind w:left="-284" w:right="-285" w:firstLine="568"/>
        <w:jc w:val="both"/>
      </w:pPr>
      <w:r w:rsidRPr="00470E25">
        <w:t xml:space="preserve">  </w:t>
      </w:r>
      <w:r w:rsidR="0040493A" w:rsidRPr="00DF4299">
        <w:t>правильно употреблять математические термины;</w:t>
      </w:r>
    </w:p>
    <w:p w:rsidR="00470E25" w:rsidRPr="00470E25" w:rsidRDefault="00470E25" w:rsidP="00470E25">
      <w:pPr>
        <w:pStyle w:val="af9"/>
        <w:numPr>
          <w:ilvl w:val="0"/>
          <w:numId w:val="13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70E25">
        <w:rPr>
          <w:rFonts w:ascii="Times New Roman" w:hAnsi="Times New Roman" w:cs="Times New Roman"/>
          <w:sz w:val="24"/>
          <w:szCs w:val="24"/>
        </w:rPr>
        <w:t xml:space="preserve">свойства арифметических действий; </w:t>
      </w:r>
    </w:p>
    <w:p w:rsidR="00470E25" w:rsidRPr="00470E25" w:rsidRDefault="00470E25" w:rsidP="00470E25">
      <w:pPr>
        <w:pStyle w:val="af9"/>
        <w:numPr>
          <w:ilvl w:val="0"/>
          <w:numId w:val="13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70E25">
        <w:rPr>
          <w:rFonts w:ascii="Times New Roman" w:hAnsi="Times New Roman" w:cs="Times New Roman"/>
          <w:sz w:val="24"/>
          <w:szCs w:val="24"/>
        </w:rPr>
        <w:t>способы решения головоломок, шарад, ребусов.</w:t>
      </w:r>
    </w:p>
    <w:p w:rsidR="00470E25" w:rsidRPr="00470E25" w:rsidRDefault="00470E25" w:rsidP="00470E25">
      <w:pPr>
        <w:pStyle w:val="af9"/>
        <w:numPr>
          <w:ilvl w:val="0"/>
          <w:numId w:val="13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70E25">
        <w:rPr>
          <w:rFonts w:ascii="Times New Roman" w:hAnsi="Times New Roman" w:cs="Times New Roman"/>
          <w:sz w:val="24"/>
          <w:szCs w:val="24"/>
        </w:rPr>
        <w:t xml:space="preserve">основные ключевые понятия по математике; </w:t>
      </w:r>
    </w:p>
    <w:p w:rsidR="00470E25" w:rsidRPr="00470E25" w:rsidRDefault="00470E25" w:rsidP="00470E25">
      <w:pPr>
        <w:pStyle w:val="af9"/>
        <w:numPr>
          <w:ilvl w:val="0"/>
          <w:numId w:val="13"/>
        </w:numPr>
        <w:tabs>
          <w:tab w:val="left" w:pos="3820"/>
        </w:tabs>
        <w:spacing w:after="0"/>
        <w:ind w:right="-2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E25">
        <w:rPr>
          <w:rFonts w:ascii="Times New Roman" w:hAnsi="Times New Roman" w:cs="Times New Roman"/>
          <w:sz w:val="24"/>
          <w:szCs w:val="24"/>
        </w:rPr>
        <w:t xml:space="preserve">об открытии нуля; </w:t>
      </w:r>
    </w:p>
    <w:p w:rsidR="00470E25" w:rsidRPr="00470E25" w:rsidRDefault="00470E25" w:rsidP="00470E25">
      <w:pPr>
        <w:pStyle w:val="af9"/>
        <w:numPr>
          <w:ilvl w:val="0"/>
          <w:numId w:val="13"/>
        </w:numPr>
        <w:tabs>
          <w:tab w:val="left" w:pos="3820"/>
        </w:tabs>
        <w:spacing w:after="0"/>
        <w:ind w:right="-2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E2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быстрого счета;</w:t>
      </w:r>
    </w:p>
    <w:p w:rsidR="00470E25" w:rsidRPr="00470E25" w:rsidRDefault="00470E25" w:rsidP="00470E25">
      <w:pPr>
        <w:numPr>
          <w:ilvl w:val="0"/>
          <w:numId w:val="13"/>
        </w:numPr>
        <w:spacing w:line="276" w:lineRule="auto"/>
        <w:ind w:left="-284" w:right="-285" w:firstLine="568"/>
        <w:jc w:val="both"/>
      </w:pPr>
      <w:r w:rsidRPr="00470E25">
        <w:t>о некоторых областях применения математики в быту, науке, технике, искусстве;</w:t>
      </w:r>
    </w:p>
    <w:p w:rsidR="00DF4299" w:rsidRDefault="00470E25" w:rsidP="00DF4299">
      <w:pPr>
        <w:ind w:right="-426"/>
        <w:jc w:val="both"/>
        <w:rPr>
          <w:b/>
        </w:rPr>
      </w:pPr>
      <w:r w:rsidRPr="00470E25">
        <w:lastRenderedPageBreak/>
        <w:t xml:space="preserve"> </w:t>
      </w:r>
      <w:r w:rsidR="00C17499" w:rsidRPr="00470E25">
        <w:rPr>
          <w:b/>
        </w:rPr>
        <w:t>Обучающийся должен уметь:</w:t>
      </w:r>
    </w:p>
    <w:p w:rsidR="00B364B8" w:rsidRPr="00DF4299" w:rsidRDefault="00B364B8" w:rsidP="00DF4299">
      <w:pPr>
        <w:pStyle w:val="af9"/>
        <w:numPr>
          <w:ilvl w:val="0"/>
          <w:numId w:val="41"/>
        </w:numPr>
        <w:spacing w:after="0" w:line="240" w:lineRule="auto"/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299">
        <w:rPr>
          <w:rFonts w:ascii="Times New Roman" w:hAnsi="Times New Roman" w:cs="Times New Roman"/>
          <w:sz w:val="24"/>
          <w:szCs w:val="24"/>
        </w:rPr>
        <w:t>устно выполнять вычислительные приемы;</w:t>
      </w:r>
    </w:p>
    <w:p w:rsidR="00B364B8" w:rsidRPr="00DF4299" w:rsidRDefault="00B364B8" w:rsidP="00DF4299">
      <w:pPr>
        <w:numPr>
          <w:ilvl w:val="0"/>
          <w:numId w:val="19"/>
        </w:numPr>
        <w:ind w:left="-284" w:right="-285" w:firstLine="568"/>
      </w:pPr>
      <w:r w:rsidRPr="00DF4299">
        <w:t>использовать знания для решения заданий;</w:t>
      </w:r>
    </w:p>
    <w:p w:rsidR="00B364B8" w:rsidRPr="00DF4299" w:rsidRDefault="00B364B8" w:rsidP="00DF4299">
      <w:pPr>
        <w:numPr>
          <w:ilvl w:val="0"/>
          <w:numId w:val="19"/>
        </w:numPr>
        <w:spacing w:line="276" w:lineRule="auto"/>
        <w:ind w:left="-284" w:right="-285" w:firstLine="568"/>
      </w:pPr>
      <w:r w:rsidRPr="00DF4299">
        <w:t>проводить наблюдения, сравнивать, выделять свойства объекта, его существенные и несущественные признаки.</w:t>
      </w:r>
    </w:p>
    <w:p w:rsidR="00B364B8" w:rsidRPr="00DF4299" w:rsidRDefault="00B364B8" w:rsidP="00DF4299">
      <w:pPr>
        <w:numPr>
          <w:ilvl w:val="0"/>
          <w:numId w:val="19"/>
        </w:numPr>
        <w:spacing w:before="100" w:beforeAutospacing="1" w:line="276" w:lineRule="auto"/>
        <w:ind w:left="-284" w:right="-285" w:firstLine="568"/>
      </w:pPr>
      <w:r w:rsidRPr="00DF4299">
        <w:t>самостоятельно составлять и решать нестандартные задачи;</w:t>
      </w:r>
    </w:p>
    <w:p w:rsidR="00B364B8" w:rsidRPr="00DF4299" w:rsidRDefault="00B364B8" w:rsidP="00DF4299">
      <w:pPr>
        <w:numPr>
          <w:ilvl w:val="0"/>
          <w:numId w:val="19"/>
        </w:numPr>
        <w:spacing w:before="100" w:beforeAutospacing="1" w:line="276" w:lineRule="auto"/>
        <w:ind w:left="-284" w:right="-285" w:firstLine="568"/>
      </w:pPr>
      <w:r w:rsidRPr="00DF4299">
        <w:t>осуществлять самостоятельный поиск решений;</w:t>
      </w:r>
    </w:p>
    <w:p w:rsidR="00B364B8" w:rsidRPr="00DF4299" w:rsidRDefault="00B364B8" w:rsidP="00DF4299">
      <w:pPr>
        <w:numPr>
          <w:ilvl w:val="0"/>
          <w:numId w:val="19"/>
        </w:numPr>
        <w:spacing w:before="100" w:beforeAutospacing="1" w:line="276" w:lineRule="auto"/>
        <w:ind w:left="-284" w:right="-285" w:firstLine="568"/>
      </w:pPr>
      <w:r w:rsidRPr="00DF4299">
        <w:t>рассуждать, доказыват</w:t>
      </w:r>
      <w:r w:rsidR="0040493A">
        <w:t>ь</w:t>
      </w:r>
    </w:p>
    <w:p w:rsidR="00DF4299" w:rsidRPr="00DF4299" w:rsidRDefault="00B364B8" w:rsidP="00DF4299">
      <w:pPr>
        <w:numPr>
          <w:ilvl w:val="0"/>
          <w:numId w:val="19"/>
        </w:numPr>
        <w:spacing w:before="100" w:beforeAutospacing="1" w:line="276" w:lineRule="auto"/>
        <w:ind w:left="-284" w:right="-285" w:firstLine="568"/>
      </w:pPr>
      <w:r w:rsidRPr="00DF4299">
        <w:t>решать занимательные задачи, задачи повышенной трудности;</w:t>
      </w:r>
    </w:p>
    <w:p w:rsidR="00B364B8" w:rsidRPr="00DF4299" w:rsidRDefault="00B364B8" w:rsidP="00DF4299">
      <w:pPr>
        <w:numPr>
          <w:ilvl w:val="0"/>
          <w:numId w:val="19"/>
        </w:numPr>
        <w:spacing w:before="100" w:beforeAutospacing="1" w:line="276" w:lineRule="auto"/>
        <w:ind w:left="-284" w:right="-285" w:firstLine="568"/>
      </w:pPr>
      <w:r w:rsidRPr="00DF4299">
        <w:t>определять без вычислений делится или нет данное число на 2; 4; 5; 10;11;</w:t>
      </w:r>
    </w:p>
    <w:p w:rsidR="00C17499" w:rsidRDefault="00C17499" w:rsidP="00DF4299">
      <w:pPr>
        <w:pStyle w:val="ad"/>
        <w:suppressAutoHyphens w:val="0"/>
        <w:spacing w:before="0" w:after="0" w:line="276" w:lineRule="auto"/>
        <w:ind w:left="-284" w:right="-285"/>
        <w:jc w:val="both"/>
        <w:rPr>
          <w:b/>
        </w:rPr>
      </w:pPr>
      <w:r w:rsidRPr="00470E25">
        <w:rPr>
          <w:b/>
        </w:rPr>
        <w:t>Обучающийся должен приобрести навык:</w:t>
      </w:r>
    </w:p>
    <w:p w:rsidR="00913B69" w:rsidRDefault="00913B69" w:rsidP="00DF4299">
      <w:pPr>
        <w:pStyle w:val="ad"/>
        <w:suppressAutoHyphens w:val="0"/>
        <w:spacing w:before="0" w:after="0" w:line="276" w:lineRule="auto"/>
        <w:ind w:left="-284" w:right="-285"/>
        <w:jc w:val="both"/>
        <w:rPr>
          <w:b/>
        </w:rPr>
      </w:pPr>
    </w:p>
    <w:p w:rsidR="00913B69" w:rsidRDefault="00913B69" w:rsidP="00913B69">
      <w:pPr>
        <w:pStyle w:val="ad"/>
        <w:numPr>
          <w:ilvl w:val="0"/>
          <w:numId w:val="41"/>
        </w:numPr>
        <w:suppressAutoHyphens w:val="0"/>
        <w:spacing w:before="0" w:after="0" w:line="276" w:lineRule="auto"/>
        <w:ind w:right="-285"/>
        <w:jc w:val="both"/>
      </w:pPr>
      <w:r>
        <w:t>ч</w:t>
      </w:r>
      <w:r w:rsidRPr="00913B69">
        <w:t>тения, записи многозначных чисел;</w:t>
      </w:r>
    </w:p>
    <w:p w:rsidR="00913B69" w:rsidRPr="00913B69" w:rsidRDefault="00913B69" w:rsidP="00913B69">
      <w:pPr>
        <w:pStyle w:val="ad"/>
        <w:numPr>
          <w:ilvl w:val="0"/>
          <w:numId w:val="41"/>
        </w:numPr>
        <w:suppressAutoHyphens w:val="0"/>
        <w:spacing w:before="0" w:after="0" w:line="276" w:lineRule="auto"/>
        <w:ind w:right="-285"/>
        <w:jc w:val="both"/>
      </w:pPr>
      <w:r>
        <w:rPr>
          <w:bCs/>
        </w:rPr>
        <w:t>сравнения натуральных чисел</w:t>
      </w:r>
      <w:r w:rsidRPr="00407D1F">
        <w:rPr>
          <w:bCs/>
        </w:rPr>
        <w:t xml:space="preserve"> по классам и разрядам</w:t>
      </w:r>
      <w:r>
        <w:rPr>
          <w:bCs/>
        </w:rPr>
        <w:t>;</w:t>
      </w:r>
    </w:p>
    <w:p w:rsidR="00913B69" w:rsidRPr="00913B69" w:rsidRDefault="00913B69" w:rsidP="00913B69">
      <w:pPr>
        <w:pStyle w:val="ad"/>
        <w:numPr>
          <w:ilvl w:val="0"/>
          <w:numId w:val="41"/>
        </w:numPr>
        <w:suppressAutoHyphens w:val="0"/>
        <w:spacing w:before="0" w:after="0"/>
        <w:ind w:right="-285"/>
        <w:jc w:val="both"/>
      </w:pPr>
      <w:r>
        <w:rPr>
          <w:bCs/>
        </w:rPr>
        <w:t xml:space="preserve">выполнения действий с </w:t>
      </w:r>
      <w:proofErr w:type="gramStart"/>
      <w:r>
        <w:rPr>
          <w:bCs/>
        </w:rPr>
        <w:t>натуральными</w:t>
      </w:r>
      <w:proofErr w:type="gramEnd"/>
      <w:r>
        <w:rPr>
          <w:bCs/>
        </w:rPr>
        <w:t xml:space="preserve"> числам;</w:t>
      </w:r>
    </w:p>
    <w:p w:rsidR="00D32AA9" w:rsidRPr="00913B69" w:rsidRDefault="00D32AA9" w:rsidP="00913B69">
      <w:pPr>
        <w:pStyle w:val="ad"/>
        <w:numPr>
          <w:ilvl w:val="0"/>
          <w:numId w:val="41"/>
        </w:numPr>
        <w:suppressAutoHyphens w:val="0"/>
        <w:spacing w:before="0" w:after="0"/>
        <w:ind w:right="-285"/>
        <w:jc w:val="both"/>
      </w:pPr>
      <w:r w:rsidRPr="00913B69">
        <w:t xml:space="preserve"> в счёте, вычислениях, измерении.</w:t>
      </w:r>
    </w:p>
    <w:p w:rsidR="00913B69" w:rsidRPr="00913B69" w:rsidRDefault="00913B69" w:rsidP="00913B69">
      <w:pPr>
        <w:pStyle w:val="af9"/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13B69">
        <w:rPr>
          <w:rFonts w:ascii="Times New Roman" w:hAnsi="Times New Roman" w:cs="Times New Roman"/>
          <w:sz w:val="24"/>
          <w:szCs w:val="24"/>
        </w:rPr>
        <w:t>ориентации в количественных, пространственных и временных отношениях окружающей действительности,</w:t>
      </w:r>
    </w:p>
    <w:p w:rsidR="007B11A1" w:rsidRPr="00642E5F" w:rsidRDefault="007B11A1" w:rsidP="007B11A1">
      <w:pPr>
        <w:shd w:val="clear" w:color="auto" w:fill="FFFFFF"/>
        <w:spacing w:after="150"/>
        <w:rPr>
          <w:rFonts w:eastAsia="Calibri"/>
          <w:sz w:val="28"/>
          <w:szCs w:val="28"/>
          <w:u w:val="single"/>
          <w:lang w:eastAsia="ar-SA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                   </w:t>
      </w:r>
      <w:r w:rsidR="005A7920" w:rsidRPr="00642E5F">
        <w:rPr>
          <w:rFonts w:eastAsiaTheme="minorHAnsi"/>
          <w:b/>
          <w:bCs/>
          <w:u w:val="single"/>
          <w:lang w:eastAsia="en-US"/>
        </w:rPr>
        <w:t>У</w:t>
      </w:r>
      <w:r w:rsidRPr="00642E5F">
        <w:rPr>
          <w:rFonts w:eastAsiaTheme="minorHAnsi"/>
          <w:b/>
          <w:bCs/>
          <w:u w:val="single"/>
          <w:lang w:eastAsia="en-US"/>
        </w:rPr>
        <w:t>чебно-тематический план модуля 2</w:t>
      </w:r>
    </w:p>
    <w:p w:rsidR="005A7920" w:rsidRPr="005F392B" w:rsidRDefault="007B11A1" w:rsidP="002377FD">
      <w:pPr>
        <w:spacing w:line="360" w:lineRule="auto"/>
        <w:ind w:right="-426"/>
        <w:rPr>
          <w:b/>
        </w:rPr>
      </w:pPr>
      <w:r>
        <w:rPr>
          <w:rFonts w:eastAsiaTheme="minorHAnsi"/>
          <w:b/>
          <w:bCs/>
          <w:lang w:eastAsia="en-US"/>
        </w:rPr>
        <w:t xml:space="preserve">                                  </w:t>
      </w:r>
      <w:r w:rsidR="005A7920" w:rsidRPr="005F392B">
        <w:rPr>
          <w:rFonts w:eastAsiaTheme="minorHAnsi"/>
          <w:b/>
          <w:bCs/>
          <w:lang w:eastAsia="en-US"/>
        </w:rPr>
        <w:t xml:space="preserve">  «</w:t>
      </w:r>
      <w:r w:rsidR="005A7920" w:rsidRPr="005F392B">
        <w:rPr>
          <w:b/>
          <w:lang w:eastAsia="ar-SA"/>
        </w:rPr>
        <w:t>Числа и цифры</w:t>
      </w:r>
      <w:r>
        <w:rPr>
          <w:b/>
          <w:lang w:eastAsia="ar-SA"/>
        </w:rPr>
        <w:t>»</w:t>
      </w:r>
      <w:r w:rsidR="005A7920" w:rsidRPr="005F392B">
        <w:rPr>
          <w:rFonts w:eastAsiaTheme="minorHAnsi"/>
          <w:b/>
          <w:bCs/>
          <w:lang w:eastAsia="en-US"/>
        </w:rPr>
        <w:t xml:space="preserve"> </w:t>
      </w: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1228"/>
        <w:gridCol w:w="1229"/>
        <w:gridCol w:w="1346"/>
        <w:gridCol w:w="1877"/>
      </w:tblGrid>
      <w:tr w:rsidR="005A7920" w:rsidRPr="003B54AD" w:rsidTr="00E9344B">
        <w:trPr>
          <w:cantSplit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3B54AD">
              <w:rPr>
                <w:lang w:eastAsia="ar-SA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Название  модуля, темы</w:t>
            </w:r>
          </w:p>
        </w:tc>
        <w:tc>
          <w:tcPr>
            <w:tcW w:w="3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3B54AD">
              <w:rPr>
                <w:lang w:eastAsia="ar-SA"/>
              </w:rPr>
              <w:t>Количество часов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Формы обучения/аттестации/контроля</w:t>
            </w:r>
          </w:p>
        </w:tc>
      </w:tr>
      <w:tr w:rsidR="005A7920" w:rsidRPr="003B54AD" w:rsidTr="00E9344B">
        <w:trPr>
          <w:cantSplit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3B54AD">
              <w:rPr>
                <w:lang w:eastAsia="ar-SA"/>
              </w:rPr>
              <w:t>Всего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Теория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Практика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</w:tr>
      <w:tr w:rsidR="005A7920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10B8E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="00341DED">
              <w:rPr>
                <w:lang w:eastAsia="ar-SA"/>
              </w:rPr>
              <w:t>Открытие нуля.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73C4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sz w:val="32"/>
                <w:szCs w:val="32"/>
                <w:vertAlign w:val="superscript"/>
                <w:lang w:eastAsia="ar-SA"/>
              </w:rPr>
            </w:pPr>
            <w:r>
              <w:rPr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73C41" w:rsidRDefault="005A7920" w:rsidP="00E9344B">
            <w:pPr>
              <w:suppressAutoHyphens/>
              <w:snapToGrid w:val="0"/>
              <w:spacing w:line="360" w:lineRule="auto"/>
              <w:rPr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1A" w:rsidRDefault="00BC641A" w:rsidP="00BC641A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5A7920" w:rsidRPr="003B54AD" w:rsidRDefault="00BC641A" w:rsidP="00BC641A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опрос</w:t>
            </w:r>
          </w:p>
        </w:tc>
      </w:tr>
      <w:tr w:rsidR="005A7920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10B8E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="00341DED">
              <w:rPr>
                <w:lang w:eastAsia="ar-SA"/>
              </w:rPr>
              <w:t>Решение примеров и задач.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AA6261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BC641A" w:rsidP="00E9344B">
            <w:pPr>
              <w:suppressAutoHyphens/>
              <w:snapToGrid w:val="0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5A7920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10B8E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Default="005A7920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="00341DED">
              <w:rPr>
                <w:lang w:eastAsia="ar-SA"/>
              </w:rPr>
              <w:t>Практикум «Подумай и реши».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AA6261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23385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</w:t>
            </w:r>
          </w:p>
        </w:tc>
      </w:tr>
      <w:tr w:rsidR="005A7920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Default="00341DE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Default="00341DED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 xml:space="preserve">Число </w:t>
            </w:r>
            <w:proofErr w:type="spellStart"/>
            <w:r>
              <w:rPr>
                <w:lang w:eastAsia="ar-SA"/>
              </w:rPr>
              <w:t>Шахерезады</w:t>
            </w:r>
            <w:proofErr w:type="spellEnd"/>
            <w:r>
              <w:rPr>
                <w:lang w:eastAsia="ar-SA"/>
              </w:rPr>
              <w:t>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5A7920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BC641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</w:tr>
      <w:tr w:rsidR="005A7920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Default="00341DE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Default="009423EA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Математический палиндром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AA6261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EB35BE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</w:tr>
      <w:tr w:rsidR="00341DED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DED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DED" w:rsidRDefault="009423EA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Практикум «Подумай и реши».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DED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DED" w:rsidRPr="003B54AD" w:rsidRDefault="00341DED" w:rsidP="00AA6261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DED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DED" w:rsidRPr="003B54AD" w:rsidRDefault="0023385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</w:t>
            </w:r>
          </w:p>
        </w:tc>
      </w:tr>
      <w:tr w:rsidR="00341DED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DED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DED" w:rsidRDefault="009423EA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Делится или не делится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DED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DED" w:rsidRPr="003B54AD" w:rsidRDefault="00341DED" w:rsidP="00AA6261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DED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1A" w:rsidRDefault="00BC641A" w:rsidP="00BC641A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341DED" w:rsidRPr="003B54AD" w:rsidRDefault="00BC641A" w:rsidP="00BC641A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опрос</w:t>
            </w:r>
          </w:p>
        </w:tc>
      </w:tr>
      <w:tr w:rsidR="009423EA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Решение задач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3B54AD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3EA" w:rsidRPr="003B54AD" w:rsidRDefault="00BC641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9423EA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9423EA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Практикум «Подумай и реши».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3B54AD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3EA" w:rsidRDefault="0023385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</w:t>
            </w:r>
          </w:p>
          <w:p w:rsidR="009423EA" w:rsidRPr="003B54AD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</w:tr>
      <w:tr w:rsidR="009423EA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Признак делимости на 11.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3B54AD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857" w:rsidRDefault="00233857" w:rsidP="00233857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9423EA" w:rsidRPr="003B54AD" w:rsidRDefault="00233857" w:rsidP="00233857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опрос</w:t>
            </w:r>
          </w:p>
        </w:tc>
      </w:tr>
      <w:tr w:rsidR="009423EA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9423EA">
            <w:r w:rsidRPr="00BD75BF">
              <w:t>Решение олимпиадных заданий.</w:t>
            </w:r>
          </w:p>
          <w:p w:rsidR="009423EA" w:rsidRDefault="009423EA" w:rsidP="009423EA">
            <w:r>
              <w:t xml:space="preserve"> </w:t>
            </w:r>
          </w:p>
          <w:p w:rsidR="009423EA" w:rsidRDefault="009423EA" w:rsidP="00E9344B">
            <w:pPr>
              <w:suppressAutoHyphens/>
              <w:ind w:firstLine="34"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3B54AD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3EA" w:rsidRPr="003B54AD" w:rsidRDefault="00BC641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9423EA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BD75BF" w:rsidRDefault="009423EA" w:rsidP="009423EA">
            <w:r w:rsidRPr="00BD75BF">
              <w:t>Числа счастливые и несчастливые.</w:t>
            </w:r>
          </w:p>
          <w:p w:rsidR="009423EA" w:rsidRDefault="009423EA" w:rsidP="009423EA">
            <w:r w:rsidRPr="00BD75BF">
              <w:t xml:space="preserve"> </w:t>
            </w:r>
            <w:r>
              <w:t xml:space="preserve"> </w:t>
            </w:r>
          </w:p>
          <w:p w:rsidR="009423EA" w:rsidRDefault="009423EA" w:rsidP="00E9344B">
            <w:pPr>
              <w:suppressAutoHyphens/>
              <w:ind w:firstLine="34"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3B54AD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3EA" w:rsidRPr="003B54AD" w:rsidRDefault="00BC641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</w:tr>
      <w:tr w:rsidR="009423EA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9423EA">
            <w:proofErr w:type="spellStart"/>
            <w:r w:rsidRPr="00BD75BF">
              <w:t>Пр</w:t>
            </w:r>
            <w:proofErr w:type="gramStart"/>
            <w:r w:rsidRPr="00BD75BF">
              <w:t>.р</w:t>
            </w:r>
            <w:proofErr w:type="gramEnd"/>
            <w:r w:rsidRPr="00BD75BF">
              <w:t>абота</w:t>
            </w:r>
            <w:proofErr w:type="spellEnd"/>
            <w:r w:rsidRPr="00BD75BF">
              <w:t>: составление своих счастливых чисел по ФИО.</w:t>
            </w:r>
          </w:p>
          <w:p w:rsidR="009423EA" w:rsidRDefault="009423EA" w:rsidP="00E9344B">
            <w:pPr>
              <w:suppressAutoHyphens/>
              <w:ind w:firstLine="34"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3EA" w:rsidRPr="003B54AD" w:rsidRDefault="0023385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</w:tr>
      <w:tr w:rsidR="009423EA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Арифметические ребусы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3EA" w:rsidRPr="003B54AD" w:rsidRDefault="00BC641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</w:tr>
      <w:tr w:rsidR="009423EA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Составление ребусов.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3EA" w:rsidRPr="003B54AD" w:rsidRDefault="00EB35BE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</w:tr>
      <w:tr w:rsidR="009423EA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9423E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C28" w:rsidRDefault="002F0C28" w:rsidP="002F0C28">
            <w:r w:rsidRPr="00BD75BF">
              <w:t>Как появились десятичные дроби?</w:t>
            </w:r>
          </w:p>
          <w:p w:rsidR="009423EA" w:rsidRDefault="009423EA" w:rsidP="002F0C28"/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2F0C28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1A" w:rsidRDefault="00BC641A" w:rsidP="00BC641A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9423EA" w:rsidRPr="003B54AD" w:rsidRDefault="00BC641A" w:rsidP="00BC641A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опрос</w:t>
            </w:r>
          </w:p>
        </w:tc>
      </w:tr>
      <w:tr w:rsidR="009423EA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2F0C28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2F0C28" w:rsidP="00E9344B">
            <w:pPr>
              <w:suppressAutoHyphens/>
              <w:ind w:firstLine="34"/>
              <w:rPr>
                <w:lang w:eastAsia="ar-SA"/>
              </w:rPr>
            </w:pPr>
            <w:r w:rsidRPr="00BD75BF">
              <w:t>Правила деления и умножения десятичных дробей.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2F0C28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3EA" w:rsidRPr="003B54AD" w:rsidRDefault="00BC641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9423EA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2F0C28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Default="002F0C28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Игра «Цифры в буквах»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2F0C28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9423EA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3EA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3EA" w:rsidRPr="003B54AD" w:rsidRDefault="00BC641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</w:tr>
      <w:tr w:rsidR="002F0C28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C28" w:rsidRDefault="002F0C28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C28" w:rsidRDefault="002F0C28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Практикум «Подумай и реши».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C28" w:rsidRPr="00AA6261" w:rsidRDefault="002F0C28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C28" w:rsidRPr="00AA6261" w:rsidRDefault="002F0C28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C28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C28" w:rsidRPr="003B54AD" w:rsidRDefault="00EB35BE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2F0C28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C28" w:rsidRDefault="004F12E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C28" w:rsidRDefault="004F12ED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Сбор материалов для газеты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C28" w:rsidRPr="00AA6261" w:rsidRDefault="004F12ED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C28" w:rsidRPr="003B54AD" w:rsidRDefault="002F0C28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C28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C28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</w:tr>
      <w:tr w:rsidR="004F12ED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2ED" w:rsidRDefault="004F12E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2ED" w:rsidRDefault="004F12ED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Математическая газета «Цифры и числа».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2ED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2ED" w:rsidRPr="003B54AD" w:rsidRDefault="004F12E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2ED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2ED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</w:tr>
      <w:tr w:rsidR="005A7920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74E0F" w:rsidRDefault="005A7920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Итого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28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AA6261" w:rsidRDefault="00AA6261" w:rsidP="00AA6261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</w:tr>
    </w:tbl>
    <w:p w:rsidR="00490934" w:rsidRPr="00642E5F" w:rsidRDefault="00490934" w:rsidP="00AE42A0">
      <w:pPr>
        <w:spacing w:line="360" w:lineRule="auto"/>
        <w:ind w:left="-284" w:right="-426" w:firstLine="710"/>
        <w:jc w:val="center"/>
        <w:rPr>
          <w:rFonts w:eastAsiaTheme="minorHAnsi"/>
          <w:b/>
          <w:bCs/>
          <w:u w:val="single"/>
          <w:lang w:eastAsia="en-US"/>
        </w:rPr>
      </w:pPr>
      <w:r w:rsidRPr="00642E5F">
        <w:rPr>
          <w:rFonts w:eastAsiaTheme="minorHAnsi"/>
          <w:b/>
          <w:bCs/>
          <w:u w:val="single"/>
          <w:lang w:eastAsia="en-US"/>
        </w:rPr>
        <w:t>Содержание программы модуля</w:t>
      </w:r>
    </w:p>
    <w:p w:rsidR="00490934" w:rsidRDefault="00490934" w:rsidP="00490934"/>
    <w:p w:rsidR="00490934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</w:rPr>
      </w:pPr>
    </w:p>
    <w:p w:rsidR="00490934" w:rsidRPr="007B11A1" w:rsidRDefault="00490934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t>Тема 1.</w:t>
      </w:r>
      <w:r w:rsidR="007B11A1" w:rsidRPr="007B11A1">
        <w:rPr>
          <w:b/>
          <w:lang w:eastAsia="ar-SA"/>
        </w:rPr>
        <w:t xml:space="preserve"> </w:t>
      </w:r>
      <w:r w:rsidR="007B11A1" w:rsidRPr="007B11A1">
        <w:rPr>
          <w:b/>
          <w:i/>
          <w:lang w:eastAsia="ar-SA"/>
        </w:rPr>
        <w:t>Открытие нуля.</w:t>
      </w:r>
    </w:p>
    <w:p w:rsidR="007B11A1" w:rsidRPr="007B11A1" w:rsidRDefault="00490934" w:rsidP="007B11A1">
      <w:pPr>
        <w:pStyle w:val="afa"/>
        <w:jc w:val="both"/>
      </w:pPr>
      <w:r w:rsidRPr="007B11A1">
        <w:rPr>
          <w:b/>
          <w:bCs/>
        </w:rPr>
        <w:t>Теория</w:t>
      </w:r>
      <w:r w:rsidR="007B11A1" w:rsidRPr="007B11A1">
        <w:rPr>
          <w:b/>
          <w:bCs/>
        </w:rPr>
        <w:t>:</w:t>
      </w:r>
      <w:r w:rsidR="007B11A1" w:rsidRPr="007B11A1">
        <w:t xml:space="preserve"> Нуль был изобретён в Индии в </w:t>
      </w:r>
      <w:r w:rsidR="007B11A1" w:rsidRPr="007B11A1">
        <w:rPr>
          <w:lang w:val="en-US"/>
        </w:rPr>
        <w:t>V</w:t>
      </w:r>
      <w:r w:rsidR="007B11A1" w:rsidRPr="007B11A1">
        <w:t xml:space="preserve"> веке. Основные свойства нуля. Нулевое число Фибоначчи.</w:t>
      </w:r>
    </w:p>
    <w:p w:rsidR="007B11A1" w:rsidRDefault="007B11A1" w:rsidP="007B11A1">
      <w:pPr>
        <w:pStyle w:val="afa"/>
        <w:jc w:val="both"/>
      </w:pPr>
      <w:r w:rsidRPr="007B11A1">
        <w:rPr>
          <w:b/>
        </w:rPr>
        <w:t>Практика</w:t>
      </w:r>
      <w:r w:rsidRPr="007B11A1">
        <w:rPr>
          <w:i/>
        </w:rPr>
        <w:t>:</w:t>
      </w:r>
      <w:r w:rsidRPr="007B11A1">
        <w:t xml:space="preserve"> решение примеров и задач, опираясь на основные свойства нуля.</w:t>
      </w:r>
    </w:p>
    <w:p w:rsidR="007B11A1" w:rsidRPr="007B11A1" w:rsidRDefault="007B11A1" w:rsidP="007B11A1">
      <w:pPr>
        <w:pStyle w:val="afa"/>
        <w:jc w:val="both"/>
      </w:pPr>
    </w:p>
    <w:p w:rsidR="00490934" w:rsidRPr="007B11A1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 w:rsidRPr="007B11A1">
        <w:rPr>
          <w:b/>
          <w:bCs/>
        </w:rPr>
        <w:t>Тема 2.</w:t>
      </w:r>
      <w:r w:rsidR="007B11A1" w:rsidRPr="007B11A1">
        <w:rPr>
          <w:lang w:eastAsia="ar-SA"/>
        </w:rPr>
        <w:t xml:space="preserve"> </w:t>
      </w:r>
      <w:r w:rsidR="007B11A1" w:rsidRPr="007B11A1">
        <w:rPr>
          <w:b/>
          <w:i/>
          <w:lang w:eastAsia="ar-SA"/>
        </w:rPr>
        <w:t>Решение примеров и задач.</w:t>
      </w:r>
    </w:p>
    <w:p w:rsidR="00490934" w:rsidRPr="00041021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B11A1">
        <w:rPr>
          <w:b/>
          <w:bCs/>
        </w:rPr>
        <w:t>Теория</w:t>
      </w:r>
      <w:r w:rsidR="007B11A1" w:rsidRPr="00041021">
        <w:rPr>
          <w:bCs/>
        </w:rPr>
        <w:t>:</w:t>
      </w:r>
      <w:r w:rsidR="00041021" w:rsidRPr="00041021">
        <w:rPr>
          <w:bCs/>
        </w:rPr>
        <w:t xml:space="preserve"> повторение правил</w:t>
      </w:r>
    </w:p>
    <w:p w:rsidR="00490934" w:rsidRPr="00041021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B11A1">
        <w:rPr>
          <w:b/>
          <w:bCs/>
        </w:rPr>
        <w:t>Практика</w:t>
      </w:r>
      <w:r w:rsidR="007B11A1" w:rsidRPr="00041021">
        <w:rPr>
          <w:bCs/>
        </w:rPr>
        <w:t>:</w:t>
      </w:r>
      <w:r w:rsidR="00041021" w:rsidRPr="00041021">
        <w:rPr>
          <w:lang w:eastAsia="ar-SA"/>
        </w:rPr>
        <w:t xml:space="preserve"> Решение примеров и задач</w:t>
      </w:r>
    </w:p>
    <w:p w:rsidR="007B11A1" w:rsidRPr="00041021" w:rsidRDefault="007B11A1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7B11A1" w:rsidRPr="007B11A1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3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r w:rsidR="002B19A7" w:rsidRPr="00B12D98">
        <w:rPr>
          <w:b/>
          <w:i/>
          <w:lang w:eastAsia="ar-SA"/>
        </w:rPr>
        <w:t>Практикум «Подумай и реши».</w:t>
      </w:r>
    </w:p>
    <w:p w:rsidR="007B11A1" w:rsidRPr="007B11A1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lastRenderedPageBreak/>
        <w:t>Теория</w:t>
      </w:r>
      <w:r>
        <w:rPr>
          <w:b/>
          <w:bCs/>
        </w:rPr>
        <w:t>:</w:t>
      </w:r>
      <w:r w:rsidR="00C348B0" w:rsidRPr="00C348B0">
        <w:rPr>
          <w:color w:val="191919"/>
        </w:rPr>
        <w:t xml:space="preserve"> </w:t>
      </w:r>
      <w:r w:rsidR="00C348B0">
        <w:rPr>
          <w:color w:val="191919"/>
        </w:rPr>
        <w:t xml:space="preserve">Анализ и оценка готовых решений задачи, выбор верных решений. </w:t>
      </w:r>
    </w:p>
    <w:p w:rsidR="007B11A1" w:rsidRPr="00041021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B11A1">
        <w:rPr>
          <w:b/>
          <w:bCs/>
        </w:rPr>
        <w:t>Практика</w:t>
      </w:r>
      <w:r w:rsidRPr="00041021">
        <w:rPr>
          <w:bCs/>
        </w:rPr>
        <w:t>:</w:t>
      </w:r>
      <w:r w:rsidR="00041021" w:rsidRPr="00041021">
        <w:rPr>
          <w:lang w:eastAsia="ar-SA"/>
        </w:rPr>
        <w:t xml:space="preserve"> Решение примеров и задач</w:t>
      </w:r>
      <w:r w:rsidR="0007345D">
        <w:rPr>
          <w:lang w:eastAsia="ar-SA"/>
        </w:rPr>
        <w:t xml:space="preserve"> повышенной трудности.</w:t>
      </w:r>
    </w:p>
    <w:p w:rsidR="007B11A1" w:rsidRPr="007B11A1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7B11A1" w:rsidRPr="00B12D98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4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r w:rsidR="002B19A7" w:rsidRPr="00B12D98">
        <w:rPr>
          <w:b/>
          <w:i/>
          <w:lang w:eastAsia="ar-SA"/>
        </w:rPr>
        <w:t xml:space="preserve">Число </w:t>
      </w:r>
      <w:proofErr w:type="spellStart"/>
      <w:r w:rsidR="002B19A7" w:rsidRPr="00B12D98">
        <w:rPr>
          <w:b/>
          <w:i/>
          <w:lang w:eastAsia="ar-SA"/>
        </w:rPr>
        <w:t>Шахерезады</w:t>
      </w:r>
      <w:proofErr w:type="spellEnd"/>
    </w:p>
    <w:p w:rsidR="00041021" w:rsidRPr="00041021" w:rsidRDefault="007B11A1" w:rsidP="00041021">
      <w:pPr>
        <w:pStyle w:val="afa"/>
        <w:jc w:val="both"/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  <w:r w:rsidR="00041021" w:rsidRPr="00041021">
        <w:rPr>
          <w:sz w:val="28"/>
          <w:szCs w:val="28"/>
        </w:rPr>
        <w:t xml:space="preserve"> </w:t>
      </w:r>
      <w:r w:rsidR="00041021" w:rsidRPr="00041021">
        <w:t>Квадрат любого числа, состоящего из единиц. Математический палиндром. Примеры. Доказательство (рассмотреть умножение в столбик).</w:t>
      </w:r>
    </w:p>
    <w:p w:rsidR="00041021" w:rsidRPr="00041021" w:rsidRDefault="00041021" w:rsidP="00041021">
      <w:pPr>
        <w:pStyle w:val="afa"/>
        <w:jc w:val="both"/>
      </w:pPr>
      <w:r w:rsidRPr="00041021">
        <w:t>«1001 ночь». Получение палиндрома из любого числа.</w:t>
      </w:r>
    </w:p>
    <w:p w:rsidR="00041021" w:rsidRPr="00041021" w:rsidRDefault="00041021" w:rsidP="0004102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041021">
        <w:rPr>
          <w:b/>
          <w:bCs/>
        </w:rPr>
        <w:t>Практика:</w:t>
      </w:r>
      <w:r w:rsidRPr="00041021">
        <w:t xml:space="preserve"> нахождение палиндрома из данных чисел (число складывается со своим «перевёртышем» до тех пор, пока не получиться палиндром).</w:t>
      </w:r>
    </w:p>
    <w:p w:rsidR="007B11A1" w:rsidRPr="007B11A1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7B11A1" w:rsidRPr="00B12D98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5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r w:rsidR="002B19A7" w:rsidRPr="00B12D98">
        <w:rPr>
          <w:b/>
          <w:i/>
          <w:lang w:eastAsia="ar-SA"/>
        </w:rPr>
        <w:t>Математический палиндром</w:t>
      </w:r>
    </w:p>
    <w:p w:rsidR="0007345D" w:rsidRPr="0007345D" w:rsidRDefault="007B11A1" w:rsidP="0007345D">
      <w:pPr>
        <w:pStyle w:val="afa"/>
        <w:jc w:val="both"/>
      </w:pPr>
      <w:r w:rsidRPr="002B19A7">
        <w:rPr>
          <w:b/>
          <w:bCs/>
        </w:rPr>
        <w:t>Теория</w:t>
      </w:r>
      <w:r w:rsidRPr="002B19A7">
        <w:rPr>
          <w:b/>
          <w:bCs/>
          <w:i/>
        </w:rPr>
        <w:t>:</w:t>
      </w:r>
      <w:r w:rsidR="0007345D" w:rsidRPr="0007345D">
        <w:rPr>
          <w:sz w:val="28"/>
          <w:szCs w:val="28"/>
        </w:rPr>
        <w:t xml:space="preserve"> </w:t>
      </w:r>
      <w:r w:rsidR="0007345D" w:rsidRPr="0007345D">
        <w:t>Примеры. Доказательство (рассмотреть умножение в столбик).</w:t>
      </w:r>
    </w:p>
    <w:p w:rsidR="0007345D" w:rsidRPr="0007345D" w:rsidRDefault="0007345D" w:rsidP="0007345D">
      <w:pPr>
        <w:pStyle w:val="afa"/>
        <w:jc w:val="both"/>
      </w:pPr>
      <w:r w:rsidRPr="0007345D">
        <w:t>«1001 ночь». Получение палиндрома из любого числа.</w:t>
      </w:r>
    </w:p>
    <w:p w:rsidR="007B11A1" w:rsidRPr="0007345D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B11A1">
        <w:rPr>
          <w:b/>
          <w:bCs/>
        </w:rPr>
        <w:t>Практика</w:t>
      </w:r>
      <w:r w:rsidRPr="0007345D">
        <w:rPr>
          <w:bCs/>
        </w:rPr>
        <w:t>:</w:t>
      </w:r>
      <w:r w:rsidR="0007345D" w:rsidRPr="0007345D">
        <w:rPr>
          <w:bCs/>
        </w:rPr>
        <w:t xml:space="preserve"> работа с палиндромом</w:t>
      </w:r>
    </w:p>
    <w:p w:rsidR="007B11A1" w:rsidRPr="0007345D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7B11A1" w:rsidRPr="00B12D98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6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r w:rsidR="002B19A7" w:rsidRPr="00B12D98">
        <w:rPr>
          <w:b/>
          <w:i/>
          <w:lang w:eastAsia="ar-SA"/>
        </w:rPr>
        <w:t>Практикум «Подумай и реши».</w:t>
      </w:r>
    </w:p>
    <w:p w:rsidR="007B11A1" w:rsidRPr="007B11A1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</w:p>
    <w:p w:rsidR="0007345D" w:rsidRPr="00041021" w:rsidRDefault="007B11A1" w:rsidP="0007345D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B11A1">
        <w:rPr>
          <w:b/>
          <w:bCs/>
        </w:rPr>
        <w:t>Практика</w:t>
      </w:r>
      <w:r>
        <w:rPr>
          <w:b/>
          <w:bCs/>
        </w:rPr>
        <w:t>:</w:t>
      </w:r>
      <w:r w:rsidR="0007345D" w:rsidRPr="0007345D">
        <w:rPr>
          <w:lang w:eastAsia="ar-SA"/>
        </w:rPr>
        <w:t xml:space="preserve"> </w:t>
      </w:r>
      <w:r w:rsidR="0007345D" w:rsidRPr="00041021">
        <w:rPr>
          <w:lang w:eastAsia="ar-SA"/>
        </w:rPr>
        <w:t xml:space="preserve">Решение примеров и </w:t>
      </w:r>
      <w:r w:rsidR="0007345D">
        <w:rPr>
          <w:lang w:eastAsia="ar-SA"/>
        </w:rPr>
        <w:t xml:space="preserve"> олимпиадных </w:t>
      </w:r>
      <w:r w:rsidR="0007345D" w:rsidRPr="00041021">
        <w:rPr>
          <w:lang w:eastAsia="ar-SA"/>
        </w:rPr>
        <w:t>задач</w:t>
      </w:r>
      <w:r w:rsidR="0007345D">
        <w:rPr>
          <w:lang w:eastAsia="ar-SA"/>
        </w:rPr>
        <w:t>.</w:t>
      </w:r>
    </w:p>
    <w:p w:rsidR="0007345D" w:rsidRPr="007B11A1" w:rsidRDefault="0007345D" w:rsidP="0007345D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7B11A1" w:rsidRPr="00B12D98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7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r w:rsidR="002B19A7" w:rsidRPr="00B12D98">
        <w:rPr>
          <w:b/>
          <w:i/>
          <w:lang w:eastAsia="ar-SA"/>
        </w:rPr>
        <w:t>Делится или не делится</w:t>
      </w:r>
    </w:p>
    <w:p w:rsidR="007B11A1" w:rsidRPr="00140B98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  <w:r w:rsidR="00140B98" w:rsidRPr="00140B98">
        <w:rPr>
          <w:sz w:val="28"/>
          <w:szCs w:val="28"/>
        </w:rPr>
        <w:t xml:space="preserve"> </w:t>
      </w:r>
      <w:r w:rsidR="00140B98" w:rsidRPr="00140B98">
        <w:t>Признаки делимости на 2, 3, 4, 5 и 10.</w:t>
      </w:r>
    </w:p>
    <w:p w:rsidR="00140B98" w:rsidRPr="00140B98" w:rsidRDefault="007B11A1" w:rsidP="00140B98">
      <w:pPr>
        <w:pStyle w:val="afa"/>
        <w:jc w:val="both"/>
      </w:pPr>
      <w:r w:rsidRPr="007B11A1">
        <w:rPr>
          <w:b/>
          <w:bCs/>
        </w:rPr>
        <w:t>Практика</w:t>
      </w:r>
      <w:r>
        <w:rPr>
          <w:b/>
          <w:bCs/>
        </w:rPr>
        <w:t>:</w:t>
      </w:r>
      <w:r w:rsidR="00140B98" w:rsidRPr="00140B98">
        <w:rPr>
          <w:sz w:val="28"/>
          <w:szCs w:val="28"/>
        </w:rPr>
        <w:t xml:space="preserve"> </w:t>
      </w:r>
      <w:r w:rsidR="00140B98" w:rsidRPr="00140B98">
        <w:t xml:space="preserve">Решение </w:t>
      </w:r>
      <w:proofErr w:type="gramStart"/>
      <w:r w:rsidR="00140B98" w:rsidRPr="00140B98">
        <w:t>задач</w:t>
      </w:r>
      <w:proofErr w:type="gramEnd"/>
      <w:r w:rsidR="00140B98" w:rsidRPr="00140B98">
        <w:t xml:space="preserve"> - на какие числа делятся данные числа, делятся ли данные числа на предложенные числа.</w:t>
      </w:r>
    </w:p>
    <w:p w:rsidR="007B11A1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7B11A1" w:rsidRPr="00B12D98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8</w:t>
      </w:r>
      <w:r w:rsidRPr="00B12D98">
        <w:rPr>
          <w:b/>
          <w:bCs/>
        </w:rPr>
        <w:t>.</w:t>
      </w:r>
      <w:r w:rsidRPr="00B12D98">
        <w:rPr>
          <w:b/>
          <w:lang w:eastAsia="ar-SA"/>
        </w:rPr>
        <w:t xml:space="preserve"> </w:t>
      </w:r>
      <w:r w:rsidR="002B19A7" w:rsidRPr="00B12D98">
        <w:rPr>
          <w:b/>
          <w:i/>
          <w:lang w:eastAsia="ar-SA"/>
        </w:rPr>
        <w:t>Решение задач</w:t>
      </w:r>
    </w:p>
    <w:p w:rsidR="007B11A1" w:rsidRPr="007B11A1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  <w:r w:rsidR="00C348B0" w:rsidRPr="00C348B0">
        <w:rPr>
          <w:color w:val="191919"/>
        </w:rPr>
        <w:t xml:space="preserve"> </w:t>
      </w:r>
      <w:r w:rsidR="00C348B0">
        <w:rPr>
          <w:color w:val="191919"/>
        </w:rPr>
        <w:t>Анализ и оценка готовых решений задачи, выбор верных решений.</w:t>
      </w:r>
    </w:p>
    <w:p w:rsidR="00140B98" w:rsidRPr="00041021" w:rsidRDefault="007B11A1" w:rsidP="00140B98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B11A1">
        <w:rPr>
          <w:b/>
          <w:bCs/>
        </w:rPr>
        <w:t>Практика</w:t>
      </w:r>
      <w:r>
        <w:rPr>
          <w:b/>
          <w:bCs/>
        </w:rPr>
        <w:t>:</w:t>
      </w:r>
      <w:r w:rsidR="00140B98" w:rsidRPr="00140B98">
        <w:rPr>
          <w:b/>
          <w:bCs/>
        </w:rPr>
        <w:t xml:space="preserve"> </w:t>
      </w:r>
      <w:r w:rsidR="00140B98">
        <w:rPr>
          <w:lang w:eastAsia="ar-SA"/>
        </w:rPr>
        <w:t xml:space="preserve">Решение  олимпиадных </w:t>
      </w:r>
      <w:r w:rsidR="00140B98" w:rsidRPr="00041021">
        <w:rPr>
          <w:lang w:eastAsia="ar-SA"/>
        </w:rPr>
        <w:t>задач</w:t>
      </w:r>
      <w:r w:rsidR="00140B98">
        <w:rPr>
          <w:lang w:eastAsia="ar-SA"/>
        </w:rPr>
        <w:t>.</w:t>
      </w:r>
    </w:p>
    <w:p w:rsidR="00140B98" w:rsidRPr="007B11A1" w:rsidRDefault="00140B98" w:rsidP="00140B98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7B11A1" w:rsidRPr="00B12D98" w:rsidRDefault="00BB6EC4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9</w:t>
      </w:r>
      <w:r w:rsidR="007B11A1" w:rsidRPr="007B11A1">
        <w:rPr>
          <w:b/>
          <w:bCs/>
        </w:rPr>
        <w:t>.</w:t>
      </w:r>
      <w:r w:rsidR="007B11A1" w:rsidRPr="007B11A1">
        <w:rPr>
          <w:lang w:eastAsia="ar-SA"/>
        </w:rPr>
        <w:t xml:space="preserve"> </w:t>
      </w:r>
      <w:r w:rsidR="002B19A7" w:rsidRPr="00B12D98">
        <w:rPr>
          <w:b/>
          <w:i/>
          <w:lang w:eastAsia="ar-SA"/>
        </w:rPr>
        <w:t>Практикум «Подумай и реши».</w:t>
      </w:r>
    </w:p>
    <w:p w:rsidR="007B11A1" w:rsidRPr="007B11A1" w:rsidRDefault="007B11A1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  <w:r w:rsidR="00C348B0" w:rsidRPr="00C348B0">
        <w:rPr>
          <w:color w:val="191919"/>
        </w:rPr>
        <w:t xml:space="preserve"> </w:t>
      </w:r>
      <w:r w:rsidR="00C348B0">
        <w:rPr>
          <w:color w:val="191919"/>
        </w:rPr>
        <w:t>Анализ и оценка готовых решений задачи, выбор верных решений. Задачи на доказательство.</w:t>
      </w:r>
    </w:p>
    <w:p w:rsidR="00140B98" w:rsidRPr="00041021" w:rsidRDefault="007B11A1" w:rsidP="00140B98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B11A1">
        <w:rPr>
          <w:b/>
          <w:bCs/>
        </w:rPr>
        <w:t>Практика</w:t>
      </w:r>
      <w:r>
        <w:rPr>
          <w:b/>
          <w:bCs/>
        </w:rPr>
        <w:t>:</w:t>
      </w:r>
      <w:r w:rsidR="00140B98" w:rsidRPr="00140B98">
        <w:rPr>
          <w:b/>
          <w:bCs/>
        </w:rPr>
        <w:t xml:space="preserve"> </w:t>
      </w:r>
      <w:r w:rsidR="00140B98" w:rsidRPr="00041021">
        <w:rPr>
          <w:lang w:eastAsia="ar-SA"/>
        </w:rPr>
        <w:t xml:space="preserve">Решение примеров и </w:t>
      </w:r>
      <w:r w:rsidR="00140B98">
        <w:rPr>
          <w:lang w:eastAsia="ar-SA"/>
        </w:rPr>
        <w:t xml:space="preserve"> олимпиадных </w:t>
      </w:r>
      <w:r w:rsidR="00140B98" w:rsidRPr="00041021">
        <w:rPr>
          <w:lang w:eastAsia="ar-SA"/>
        </w:rPr>
        <w:t>задач</w:t>
      </w:r>
      <w:r w:rsidR="00140B98">
        <w:rPr>
          <w:lang w:eastAsia="ar-SA"/>
        </w:rPr>
        <w:t>.</w:t>
      </w:r>
    </w:p>
    <w:p w:rsidR="00140B98" w:rsidRPr="007B11A1" w:rsidRDefault="00140B98" w:rsidP="00140B98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7B11A1" w:rsidRPr="00B12D98" w:rsidRDefault="002B19A7" w:rsidP="007B11A1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10</w:t>
      </w:r>
      <w:r w:rsidR="007B11A1" w:rsidRPr="007B11A1">
        <w:rPr>
          <w:b/>
          <w:bCs/>
        </w:rPr>
        <w:t>.</w:t>
      </w:r>
      <w:r w:rsidR="007B11A1" w:rsidRPr="007B11A1">
        <w:rPr>
          <w:lang w:eastAsia="ar-SA"/>
        </w:rPr>
        <w:t xml:space="preserve"> </w:t>
      </w:r>
      <w:r w:rsidRPr="00B12D98">
        <w:rPr>
          <w:b/>
          <w:i/>
          <w:lang w:eastAsia="ar-SA"/>
        </w:rPr>
        <w:t>Признак делимости на 11.</w:t>
      </w:r>
    </w:p>
    <w:p w:rsidR="00990BA5" w:rsidRPr="00990BA5" w:rsidRDefault="007B11A1" w:rsidP="00990BA5">
      <w:pPr>
        <w:pStyle w:val="afa"/>
        <w:jc w:val="both"/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  <w:r w:rsidR="00990BA5" w:rsidRPr="00990BA5">
        <w:rPr>
          <w:sz w:val="28"/>
          <w:szCs w:val="28"/>
        </w:rPr>
        <w:t xml:space="preserve"> </w:t>
      </w:r>
      <w:r w:rsidR="00990BA5" w:rsidRPr="00990BA5">
        <w:t xml:space="preserve">Число делиться на 11 только тогда, когда сумма цифр с чередующимися знаками делиться на 11. </w:t>
      </w:r>
    </w:p>
    <w:p w:rsidR="00990BA5" w:rsidRPr="00990BA5" w:rsidRDefault="007B11A1" w:rsidP="00990BA5">
      <w:pPr>
        <w:pStyle w:val="afa"/>
        <w:jc w:val="both"/>
      </w:pPr>
      <w:r w:rsidRPr="007B11A1">
        <w:rPr>
          <w:b/>
          <w:bCs/>
        </w:rPr>
        <w:t>Практика</w:t>
      </w:r>
      <w:r>
        <w:rPr>
          <w:b/>
          <w:bCs/>
        </w:rPr>
        <w:t>:</w:t>
      </w:r>
      <w:r w:rsidR="00990BA5" w:rsidRPr="00990BA5">
        <w:t xml:space="preserve"> Выбрать из списка те числа, которые делятся на11; составить числа, которые делятся на 11.</w:t>
      </w:r>
    </w:p>
    <w:p w:rsidR="00990BA5" w:rsidRDefault="00990BA5" w:rsidP="00363D59">
      <w:pPr>
        <w:rPr>
          <w:b/>
          <w:bCs/>
        </w:rPr>
      </w:pPr>
    </w:p>
    <w:p w:rsidR="00363D59" w:rsidRDefault="002B19A7" w:rsidP="00363D59">
      <w:r>
        <w:rPr>
          <w:b/>
          <w:bCs/>
        </w:rPr>
        <w:t>Тема 11</w:t>
      </w:r>
      <w:r w:rsidR="00363D59">
        <w:rPr>
          <w:b/>
          <w:bCs/>
        </w:rPr>
        <w:t>-12.</w:t>
      </w:r>
      <w:r w:rsidRPr="007B11A1">
        <w:rPr>
          <w:lang w:eastAsia="ar-SA"/>
        </w:rPr>
        <w:t xml:space="preserve"> </w:t>
      </w:r>
      <w:r w:rsidR="00363D59" w:rsidRPr="00B12D98">
        <w:rPr>
          <w:b/>
          <w:i/>
        </w:rPr>
        <w:t>Решение олимпиадных заданий.</w:t>
      </w:r>
    </w:p>
    <w:p w:rsidR="002B19A7" w:rsidRPr="00363D59" w:rsidRDefault="00363D59" w:rsidP="00363D59">
      <w:r>
        <w:t xml:space="preserve"> </w:t>
      </w:r>
      <w:r w:rsidR="002B19A7" w:rsidRPr="007B11A1">
        <w:rPr>
          <w:b/>
          <w:bCs/>
        </w:rPr>
        <w:t>Теория</w:t>
      </w:r>
      <w:r w:rsidR="002B19A7">
        <w:rPr>
          <w:b/>
          <w:bCs/>
        </w:rPr>
        <w:t>:</w:t>
      </w:r>
      <w:r w:rsidR="00AE42A0" w:rsidRPr="00AE42A0">
        <w:t xml:space="preserve"> </w:t>
      </w:r>
      <w:r w:rsidR="00AE42A0">
        <w:t>Решение нестандартных задач</w:t>
      </w:r>
      <w:r w:rsidR="00C348B0">
        <w:t>.</w:t>
      </w:r>
      <w:r w:rsidR="00C348B0" w:rsidRPr="00C348B0">
        <w:rPr>
          <w:color w:val="191919"/>
        </w:rPr>
        <w:t xml:space="preserve"> </w:t>
      </w:r>
      <w:r w:rsidR="00C348B0">
        <w:rPr>
          <w:color w:val="191919"/>
        </w:rPr>
        <w:t>Анализ и оценка готовых решений задачи, выбор верных решений. Задачи на доказательство.</w:t>
      </w:r>
    </w:p>
    <w:p w:rsidR="002B19A7" w:rsidRPr="00990BA5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B11A1">
        <w:rPr>
          <w:b/>
          <w:bCs/>
        </w:rPr>
        <w:t>Практика</w:t>
      </w:r>
      <w:r>
        <w:rPr>
          <w:b/>
          <w:bCs/>
        </w:rPr>
        <w:t>:</w:t>
      </w:r>
      <w:r w:rsidR="00990BA5">
        <w:rPr>
          <w:b/>
          <w:bCs/>
        </w:rPr>
        <w:t xml:space="preserve"> </w:t>
      </w:r>
      <w:r w:rsidR="00990BA5" w:rsidRPr="00990BA5">
        <w:rPr>
          <w:bCs/>
        </w:rPr>
        <w:t xml:space="preserve">решение заданий ВПР </w:t>
      </w:r>
    </w:p>
    <w:p w:rsidR="00B12D98" w:rsidRDefault="00B12D98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rFonts w:eastAsiaTheme="minorHAnsi"/>
          <w:b/>
          <w:bCs/>
          <w:lang w:eastAsia="en-US"/>
        </w:rPr>
      </w:pPr>
    </w:p>
    <w:p w:rsidR="002B19A7" w:rsidRPr="007B11A1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1</w:t>
      </w:r>
      <w:r w:rsidR="00363D59">
        <w:rPr>
          <w:b/>
          <w:bCs/>
        </w:rPr>
        <w:t>3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r w:rsidR="00363D59" w:rsidRPr="00B12D98">
        <w:rPr>
          <w:b/>
          <w:i/>
        </w:rPr>
        <w:t>Числа счастливые и несчастливые</w:t>
      </w:r>
    </w:p>
    <w:p w:rsidR="00990BA5" w:rsidRPr="00990BA5" w:rsidRDefault="002B19A7" w:rsidP="00990BA5">
      <w:pPr>
        <w:pStyle w:val="afa"/>
        <w:jc w:val="both"/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  <w:r w:rsidR="00990BA5" w:rsidRPr="00990BA5">
        <w:rPr>
          <w:sz w:val="28"/>
          <w:szCs w:val="28"/>
        </w:rPr>
        <w:t xml:space="preserve"> </w:t>
      </w:r>
      <w:r w:rsidR="00990BA5" w:rsidRPr="00990BA5">
        <w:t xml:space="preserve">Некоторые факторы, которые определяют наше отношение к числам. Примеры счастливых и несчастливых чисел в разных странах (Россия, США, Япония, Китай, Италия). </w:t>
      </w:r>
    </w:p>
    <w:p w:rsidR="00990BA5" w:rsidRPr="00990BA5" w:rsidRDefault="00990BA5" w:rsidP="00990BA5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990BA5">
        <w:rPr>
          <w:b/>
          <w:bCs/>
        </w:rPr>
        <w:t xml:space="preserve">Практика: </w:t>
      </w:r>
      <w:r w:rsidRPr="00990BA5">
        <w:t>составление своих счастливых чисел по фамилии, имени, отчеству; по дате рождения.</w:t>
      </w:r>
    </w:p>
    <w:p w:rsidR="002B19A7" w:rsidRPr="00990BA5" w:rsidRDefault="002B19A7" w:rsidP="00990BA5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363D59" w:rsidRPr="00B12D98" w:rsidRDefault="002B19A7" w:rsidP="00363D59">
      <w:pPr>
        <w:rPr>
          <w:b/>
          <w:i/>
        </w:rPr>
      </w:pPr>
      <w:r>
        <w:rPr>
          <w:b/>
          <w:bCs/>
        </w:rPr>
        <w:t>Тема 1</w:t>
      </w:r>
      <w:r w:rsidR="00363D59">
        <w:rPr>
          <w:b/>
          <w:bCs/>
        </w:rPr>
        <w:t>4-15.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proofErr w:type="spellStart"/>
      <w:r w:rsidR="00363D59" w:rsidRPr="00B12D98">
        <w:rPr>
          <w:b/>
          <w:i/>
        </w:rPr>
        <w:t>Пр</w:t>
      </w:r>
      <w:proofErr w:type="gramStart"/>
      <w:r w:rsidR="00363D59" w:rsidRPr="00B12D98">
        <w:rPr>
          <w:b/>
          <w:i/>
        </w:rPr>
        <w:t>.р</w:t>
      </w:r>
      <w:proofErr w:type="gramEnd"/>
      <w:r w:rsidR="00363D59" w:rsidRPr="00B12D98">
        <w:rPr>
          <w:b/>
          <w:i/>
        </w:rPr>
        <w:t>абота</w:t>
      </w:r>
      <w:proofErr w:type="spellEnd"/>
      <w:r w:rsidR="00363D59" w:rsidRPr="00B12D98">
        <w:rPr>
          <w:b/>
          <w:i/>
        </w:rPr>
        <w:t>: составление своих счастливых чисел по ФИО.</w:t>
      </w:r>
    </w:p>
    <w:p w:rsidR="002B19A7" w:rsidRPr="007B11A1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lastRenderedPageBreak/>
        <w:t>Теория</w:t>
      </w:r>
      <w:r>
        <w:rPr>
          <w:b/>
          <w:bCs/>
        </w:rPr>
        <w:t>:</w:t>
      </w:r>
      <w:r w:rsidR="00C348B0" w:rsidRPr="00C348B0">
        <w:rPr>
          <w:color w:val="191919"/>
        </w:rPr>
        <w:t xml:space="preserve"> </w:t>
      </w:r>
      <w:r w:rsidR="00C348B0">
        <w:rPr>
          <w:color w:val="191919"/>
        </w:rPr>
        <w:t>Анализ и оценка готовых решений задачи, выбор верных решений. Задачи на доказательство.</w:t>
      </w:r>
    </w:p>
    <w:p w:rsidR="00990BA5" w:rsidRPr="00990BA5" w:rsidRDefault="002B19A7" w:rsidP="00990BA5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t>Практика</w:t>
      </w:r>
      <w:r>
        <w:rPr>
          <w:b/>
          <w:bCs/>
        </w:rPr>
        <w:t>:</w:t>
      </w:r>
      <w:r w:rsidR="00990BA5" w:rsidRPr="00990BA5">
        <w:t xml:space="preserve"> составление своих счастливых чисел по фамилии, имени, отчеству; по дате рождения.</w:t>
      </w:r>
    </w:p>
    <w:p w:rsidR="002B19A7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2B19A7" w:rsidRPr="00B12D98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1</w:t>
      </w:r>
      <w:r w:rsidR="00363D59">
        <w:rPr>
          <w:b/>
          <w:bCs/>
        </w:rPr>
        <w:t>6-17.</w:t>
      </w:r>
      <w:r w:rsidR="00B12D98">
        <w:rPr>
          <w:b/>
          <w:bCs/>
        </w:rPr>
        <w:t xml:space="preserve"> </w:t>
      </w:r>
      <w:r w:rsidR="00363D59" w:rsidRPr="00B12D98">
        <w:rPr>
          <w:b/>
          <w:i/>
          <w:lang w:eastAsia="ar-SA"/>
        </w:rPr>
        <w:t>Арифметические ребусы</w:t>
      </w:r>
    </w:p>
    <w:p w:rsidR="00990BA5" w:rsidRPr="00990BA5" w:rsidRDefault="002B19A7" w:rsidP="00990BA5">
      <w:pPr>
        <w:pStyle w:val="afa"/>
        <w:jc w:val="both"/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  <w:r w:rsidR="00990BA5" w:rsidRPr="00990BA5">
        <w:rPr>
          <w:sz w:val="28"/>
          <w:szCs w:val="28"/>
        </w:rPr>
        <w:t xml:space="preserve"> </w:t>
      </w:r>
      <w:r w:rsidR="00990BA5" w:rsidRPr="00990BA5">
        <w:t>Решение различных арифметических ребусов: вставить пропущенные цифры в примерах; заполнить «лесенку цифр»; вставить пропущенные знаки в примерах</w:t>
      </w:r>
      <w:r w:rsidR="00990BA5">
        <w:t>.</w:t>
      </w:r>
    </w:p>
    <w:p w:rsidR="00990BA5" w:rsidRPr="00990BA5" w:rsidRDefault="002B19A7" w:rsidP="00990BA5">
      <w:pPr>
        <w:pStyle w:val="afa"/>
        <w:jc w:val="both"/>
      </w:pPr>
      <w:r w:rsidRPr="00990BA5">
        <w:rPr>
          <w:b/>
          <w:bCs/>
        </w:rPr>
        <w:t>Практика:</w:t>
      </w:r>
      <w:r w:rsidR="00990BA5">
        <w:rPr>
          <w:b/>
          <w:bCs/>
        </w:rPr>
        <w:t xml:space="preserve"> </w:t>
      </w:r>
      <w:r w:rsidR="00990BA5" w:rsidRPr="00990BA5">
        <w:rPr>
          <w:color w:val="000000"/>
          <w:shd w:val="clear" w:color="auto" w:fill="FFFFFF"/>
        </w:rPr>
        <w:t>С помощью определённого количества заданного числа, знаков арифметических действий и скобок составь выражения, значение которого равно некоторому числу.</w:t>
      </w:r>
    </w:p>
    <w:p w:rsidR="002B19A7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2B19A7" w:rsidRPr="00B12D98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1</w:t>
      </w:r>
      <w:r w:rsidR="00363D59">
        <w:rPr>
          <w:b/>
          <w:bCs/>
        </w:rPr>
        <w:t>8</w:t>
      </w:r>
      <w:r w:rsidRPr="00B12D98">
        <w:rPr>
          <w:b/>
          <w:bCs/>
          <w:i/>
        </w:rPr>
        <w:t>.</w:t>
      </w:r>
      <w:r w:rsidRPr="00B12D98">
        <w:rPr>
          <w:b/>
          <w:i/>
          <w:lang w:eastAsia="ar-SA"/>
        </w:rPr>
        <w:t xml:space="preserve"> </w:t>
      </w:r>
      <w:r w:rsidR="00363D59" w:rsidRPr="00B12D98">
        <w:rPr>
          <w:b/>
          <w:i/>
          <w:lang w:eastAsia="ar-SA"/>
        </w:rPr>
        <w:t>Составление ребусов</w:t>
      </w:r>
    </w:p>
    <w:p w:rsidR="00BB14F2" w:rsidRPr="00BB14F2" w:rsidRDefault="002B19A7" w:rsidP="00BB14F2">
      <w:pPr>
        <w:rPr>
          <w:b/>
        </w:rPr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  <w:r w:rsidR="00BB14F2" w:rsidRPr="00BB14F2">
        <w:rPr>
          <w:b/>
        </w:rPr>
        <w:t xml:space="preserve"> </w:t>
      </w:r>
      <w:r w:rsidR="00BB14F2" w:rsidRPr="00BB14F2">
        <w:t>Правила составления ребуса.</w:t>
      </w:r>
      <w:r w:rsidR="00BB14F2" w:rsidRPr="00BB14F2">
        <w:rPr>
          <w:b/>
        </w:rPr>
        <w:t xml:space="preserve"> </w:t>
      </w:r>
      <w:r w:rsidR="00BB14F2" w:rsidRPr="00BB14F2">
        <w:t>Требования к ребусу</w:t>
      </w:r>
      <w:r w:rsidR="00BB14F2">
        <w:t>.</w:t>
      </w:r>
      <w:r w:rsidR="00BB14F2" w:rsidRPr="00BB14F2">
        <w:t xml:space="preserve"> Основные приёмы составления ребуса</w:t>
      </w:r>
      <w:r w:rsidR="00BB14F2">
        <w:t>.</w:t>
      </w:r>
    </w:p>
    <w:p w:rsidR="002B19A7" w:rsidRPr="00BB14F2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B11A1">
        <w:rPr>
          <w:b/>
          <w:bCs/>
        </w:rPr>
        <w:t>Практика</w:t>
      </w:r>
      <w:r>
        <w:rPr>
          <w:b/>
          <w:bCs/>
        </w:rPr>
        <w:t>:</w:t>
      </w:r>
      <w:r w:rsidR="00AE42A0" w:rsidRPr="00AE42A0">
        <w:t xml:space="preserve"> </w:t>
      </w:r>
      <w:r w:rsidR="00AE42A0">
        <w:t>Решение и составление ребусов, содержащих числа. Заполнение числового кроссворда (</w:t>
      </w:r>
      <w:proofErr w:type="spellStart"/>
      <w:r w:rsidR="00AE42A0">
        <w:t>судоку</w:t>
      </w:r>
      <w:proofErr w:type="spellEnd"/>
      <w:r w:rsidR="00AE42A0">
        <w:t>)</w:t>
      </w:r>
    </w:p>
    <w:p w:rsidR="007B11A1" w:rsidRDefault="007B11A1" w:rsidP="005A7920">
      <w:pPr>
        <w:spacing w:line="360" w:lineRule="auto"/>
        <w:ind w:left="-284" w:right="-426" w:firstLine="710"/>
        <w:jc w:val="both"/>
        <w:rPr>
          <w:rFonts w:eastAsiaTheme="minorHAnsi"/>
          <w:b/>
          <w:bCs/>
          <w:lang w:eastAsia="en-US"/>
        </w:rPr>
      </w:pPr>
    </w:p>
    <w:p w:rsidR="002B19A7" w:rsidRPr="00B12D98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1</w:t>
      </w:r>
      <w:r w:rsidR="00363D59">
        <w:rPr>
          <w:b/>
          <w:bCs/>
        </w:rPr>
        <w:t>9</w:t>
      </w:r>
      <w:r>
        <w:rPr>
          <w:b/>
          <w:bCs/>
        </w:rPr>
        <w:t>.</w:t>
      </w:r>
      <w:r w:rsidR="00363D59" w:rsidRPr="00363D59">
        <w:t xml:space="preserve"> </w:t>
      </w:r>
      <w:r w:rsidR="00363D59" w:rsidRPr="00B12D98">
        <w:rPr>
          <w:b/>
          <w:i/>
        </w:rPr>
        <w:t>Как появились десятичные дроби?</w:t>
      </w:r>
    </w:p>
    <w:p w:rsidR="007032AB" w:rsidRPr="007032AB" w:rsidRDefault="002B19A7" w:rsidP="007032AB">
      <w:pPr>
        <w:pStyle w:val="afa"/>
        <w:jc w:val="both"/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  <w:r w:rsidR="007032AB" w:rsidRPr="007032AB">
        <w:rPr>
          <w:sz w:val="28"/>
          <w:szCs w:val="28"/>
        </w:rPr>
        <w:t xml:space="preserve"> </w:t>
      </w:r>
      <w:r w:rsidR="007032AB" w:rsidRPr="007032AB">
        <w:t xml:space="preserve">Человечество знакомо давно с дробными числами, а мысль записывать их в виде десятичных чисел пришла намного позже. В 15 веке узбекский астроном и математик из Самарканда использовал десятичные дроби в своей книге, которая называлась «Ключ к арифметике». Однако в Европе в то время данный труд был неизвестен, европейцам пришлось заново изобретать десятичные дроби.  </w:t>
      </w:r>
    </w:p>
    <w:p w:rsidR="002B19A7" w:rsidRPr="007B11A1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2B19A7" w:rsidRPr="007032AB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t>Практика</w:t>
      </w:r>
      <w:r>
        <w:rPr>
          <w:b/>
          <w:bCs/>
        </w:rPr>
        <w:t>:</w:t>
      </w:r>
      <w:r w:rsidR="007032AB" w:rsidRPr="007032AB">
        <w:rPr>
          <w:sz w:val="28"/>
          <w:szCs w:val="28"/>
        </w:rPr>
        <w:t xml:space="preserve"> </w:t>
      </w:r>
      <w:r w:rsidR="007032AB" w:rsidRPr="007032AB">
        <w:t>решение примеров, опираясь на правила деления и умножения десятичных дробей.</w:t>
      </w:r>
    </w:p>
    <w:p w:rsidR="002B19A7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2B19A7" w:rsidRPr="007B11A1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 xml:space="preserve">Тема </w:t>
      </w:r>
      <w:r w:rsidR="00363D59">
        <w:rPr>
          <w:b/>
          <w:bCs/>
        </w:rPr>
        <w:t>20-22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r w:rsidR="00363D59" w:rsidRPr="00B12D98">
        <w:rPr>
          <w:b/>
          <w:i/>
        </w:rPr>
        <w:t>Правила деления и умножения десятичных дробей.</w:t>
      </w:r>
    </w:p>
    <w:p w:rsidR="007032AB" w:rsidRPr="007032AB" w:rsidRDefault="002B19A7" w:rsidP="007032AB">
      <w:pPr>
        <w:pStyle w:val="afa"/>
        <w:jc w:val="both"/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  <w:r w:rsidR="007032AB" w:rsidRPr="007032AB">
        <w:t xml:space="preserve"> Правилам деления и умножения десятичных дробей.</w:t>
      </w:r>
    </w:p>
    <w:p w:rsidR="007032AB" w:rsidRPr="007032AB" w:rsidRDefault="002B19A7" w:rsidP="007032A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t>Практика</w:t>
      </w:r>
      <w:r>
        <w:rPr>
          <w:b/>
          <w:bCs/>
        </w:rPr>
        <w:t>:</w:t>
      </w:r>
      <w:r w:rsidR="007032AB" w:rsidRPr="007032AB">
        <w:t xml:space="preserve"> решение примеров, опираясь на правила деления и умножения десятичных дробей.</w:t>
      </w:r>
    </w:p>
    <w:p w:rsidR="002B19A7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2B19A7" w:rsidRPr="00B12D98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 xml:space="preserve">Тема </w:t>
      </w:r>
      <w:r w:rsidR="00363D59">
        <w:rPr>
          <w:b/>
          <w:bCs/>
        </w:rPr>
        <w:t>23-24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r w:rsidR="00363D59" w:rsidRPr="00B12D98">
        <w:rPr>
          <w:b/>
          <w:i/>
          <w:lang w:eastAsia="ar-SA"/>
        </w:rPr>
        <w:t>Игра «Цифры в буквах»</w:t>
      </w:r>
    </w:p>
    <w:p w:rsidR="007032AB" w:rsidRPr="007032AB" w:rsidRDefault="002B19A7" w:rsidP="007032AB">
      <w:pPr>
        <w:pStyle w:val="afa"/>
        <w:jc w:val="both"/>
      </w:pPr>
      <w:r w:rsidRPr="007B11A1">
        <w:rPr>
          <w:b/>
          <w:bCs/>
        </w:rPr>
        <w:t>Теория</w:t>
      </w:r>
      <w:r w:rsidRPr="007032AB">
        <w:rPr>
          <w:b/>
          <w:bCs/>
        </w:rPr>
        <w:t>:</w:t>
      </w:r>
      <w:r w:rsidR="007032AB" w:rsidRPr="007032AB">
        <w:t xml:space="preserve"> Знакомство с правилами игры.</w:t>
      </w:r>
    </w:p>
    <w:p w:rsidR="007032AB" w:rsidRPr="007032AB" w:rsidRDefault="002B19A7" w:rsidP="007032AB">
      <w:pPr>
        <w:pStyle w:val="afa"/>
        <w:jc w:val="both"/>
      </w:pPr>
      <w:r w:rsidRPr="007B11A1">
        <w:rPr>
          <w:b/>
          <w:bCs/>
        </w:rPr>
        <w:t>Практика</w:t>
      </w:r>
      <w:r w:rsidR="007032AB">
        <w:rPr>
          <w:b/>
          <w:bCs/>
        </w:rPr>
        <w:t>:</w:t>
      </w:r>
      <w:r w:rsidR="007032AB" w:rsidRPr="007032AB">
        <w:t xml:space="preserve"> Тематическая игра, в которой следующие задания: математические загадки; задачи, в которых каждой букве соответствует определённая цифра и нужно составить число или слово. </w:t>
      </w:r>
    </w:p>
    <w:p w:rsidR="000221AD" w:rsidRDefault="000221AD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2B19A7" w:rsidRPr="00B12D98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 xml:space="preserve">Тема </w:t>
      </w:r>
      <w:r w:rsidR="00363D59">
        <w:rPr>
          <w:b/>
          <w:bCs/>
        </w:rPr>
        <w:t>25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r w:rsidR="00363D59" w:rsidRPr="00B12D98">
        <w:rPr>
          <w:b/>
          <w:i/>
          <w:lang w:eastAsia="ar-SA"/>
        </w:rPr>
        <w:t>Практикум «Подумай и реши».</w:t>
      </w:r>
    </w:p>
    <w:p w:rsidR="002B19A7" w:rsidRPr="00F54ED2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  <w:r w:rsidR="00AE42A0" w:rsidRPr="00AE42A0">
        <w:t xml:space="preserve"> </w:t>
      </w:r>
      <w:r w:rsidR="00F54ED2" w:rsidRPr="00F54ED2">
        <w:rPr>
          <w:color w:val="000000" w:themeColor="text1"/>
        </w:rPr>
        <w:t xml:space="preserve"> </w:t>
      </w:r>
      <w:r w:rsidR="00F54ED2">
        <w:rPr>
          <w:color w:val="000000" w:themeColor="text1"/>
        </w:rPr>
        <w:t xml:space="preserve">Составление аналогичных задач и заданий. </w:t>
      </w:r>
      <w:r w:rsidR="00F54ED2" w:rsidRPr="00F54ED2">
        <w:rPr>
          <w:color w:val="000000" w:themeColor="text1"/>
        </w:rPr>
        <w:t>Нестандартные задачи</w:t>
      </w:r>
      <w:r w:rsidR="00F54ED2">
        <w:rPr>
          <w:color w:val="000000" w:themeColor="text1"/>
        </w:rPr>
        <w:t>.</w:t>
      </w:r>
    </w:p>
    <w:p w:rsidR="007032AB" w:rsidRPr="00041021" w:rsidRDefault="002B19A7" w:rsidP="007032AB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B11A1">
        <w:rPr>
          <w:b/>
          <w:bCs/>
        </w:rPr>
        <w:t>Практика</w:t>
      </w:r>
      <w:r w:rsidRPr="002B19A7">
        <w:rPr>
          <w:b/>
          <w:bCs/>
        </w:rPr>
        <w:t xml:space="preserve"> </w:t>
      </w:r>
      <w:r w:rsidR="007032AB" w:rsidRPr="00041021">
        <w:rPr>
          <w:lang w:eastAsia="ar-SA"/>
        </w:rPr>
        <w:t xml:space="preserve">Решение примеров и </w:t>
      </w:r>
      <w:r w:rsidR="007032AB">
        <w:rPr>
          <w:lang w:eastAsia="ar-SA"/>
        </w:rPr>
        <w:t xml:space="preserve"> олимпиадных </w:t>
      </w:r>
      <w:r w:rsidR="007032AB" w:rsidRPr="00041021">
        <w:rPr>
          <w:lang w:eastAsia="ar-SA"/>
        </w:rPr>
        <w:t>задач</w:t>
      </w:r>
      <w:r w:rsidR="007032AB">
        <w:rPr>
          <w:lang w:eastAsia="ar-SA"/>
        </w:rPr>
        <w:t>.</w:t>
      </w:r>
    </w:p>
    <w:p w:rsidR="002B19A7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2B19A7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2B19A7" w:rsidRPr="00B12D98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 xml:space="preserve">Тема </w:t>
      </w:r>
      <w:r w:rsidR="00363D59">
        <w:rPr>
          <w:b/>
          <w:bCs/>
        </w:rPr>
        <w:t>26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r w:rsidR="00363D59" w:rsidRPr="00B12D98">
        <w:rPr>
          <w:b/>
          <w:i/>
          <w:lang w:eastAsia="ar-SA"/>
        </w:rPr>
        <w:t>Сбор материалов для газеты</w:t>
      </w:r>
    </w:p>
    <w:p w:rsidR="002B19A7" w:rsidRPr="007B11A1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</w:p>
    <w:p w:rsidR="002B19A7" w:rsidRPr="007032AB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B11A1">
        <w:rPr>
          <w:b/>
          <w:bCs/>
        </w:rPr>
        <w:t>Практика</w:t>
      </w:r>
      <w:r w:rsidR="007032AB" w:rsidRPr="007032AB">
        <w:rPr>
          <w:bCs/>
        </w:rPr>
        <w:t>: Коллективный сбор информации и материала.</w:t>
      </w:r>
    </w:p>
    <w:p w:rsidR="002B19A7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363D59" w:rsidRPr="00B12D98" w:rsidRDefault="002B19A7" w:rsidP="007A1AC7">
      <w:pPr>
        <w:suppressAutoHyphens/>
        <w:jc w:val="both"/>
        <w:rPr>
          <w:b/>
          <w:i/>
          <w:lang w:eastAsia="ar-SA"/>
        </w:rPr>
      </w:pPr>
      <w:r>
        <w:rPr>
          <w:b/>
          <w:bCs/>
        </w:rPr>
        <w:t xml:space="preserve">Тема </w:t>
      </w:r>
      <w:r w:rsidR="00363D59">
        <w:rPr>
          <w:b/>
          <w:bCs/>
        </w:rPr>
        <w:t>27-28</w:t>
      </w:r>
      <w:r w:rsidRPr="007B11A1">
        <w:rPr>
          <w:b/>
          <w:bCs/>
        </w:rPr>
        <w:t>.</w:t>
      </w:r>
      <w:r w:rsidRPr="007B11A1">
        <w:rPr>
          <w:lang w:eastAsia="ar-SA"/>
        </w:rPr>
        <w:t xml:space="preserve"> </w:t>
      </w:r>
      <w:r w:rsidR="00363D59" w:rsidRPr="00B12D98">
        <w:rPr>
          <w:b/>
          <w:i/>
          <w:lang w:eastAsia="ar-SA"/>
        </w:rPr>
        <w:t>Математическая газета «Цифры и числа».</w:t>
      </w:r>
    </w:p>
    <w:p w:rsidR="002B19A7" w:rsidRPr="007B11A1" w:rsidRDefault="002B19A7" w:rsidP="002B19A7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B11A1">
        <w:rPr>
          <w:b/>
          <w:bCs/>
        </w:rPr>
        <w:t>Теория</w:t>
      </w:r>
      <w:r>
        <w:rPr>
          <w:b/>
          <w:bCs/>
        </w:rPr>
        <w:t>:</w:t>
      </w:r>
    </w:p>
    <w:p w:rsidR="007032AB" w:rsidRPr="007032AB" w:rsidRDefault="002B19A7" w:rsidP="007032AB">
      <w:pPr>
        <w:pStyle w:val="afa"/>
        <w:spacing w:line="360" w:lineRule="auto"/>
        <w:jc w:val="both"/>
      </w:pPr>
      <w:r w:rsidRPr="007B11A1">
        <w:rPr>
          <w:b/>
          <w:bCs/>
        </w:rPr>
        <w:t>Практика</w:t>
      </w:r>
      <w:r w:rsidR="007032AB">
        <w:rPr>
          <w:b/>
          <w:bCs/>
        </w:rPr>
        <w:t>:</w:t>
      </w:r>
      <w:r w:rsidR="007032AB" w:rsidRPr="007032AB">
        <w:rPr>
          <w:sz w:val="28"/>
          <w:szCs w:val="28"/>
        </w:rPr>
        <w:t xml:space="preserve"> </w:t>
      </w:r>
      <w:r w:rsidR="007032AB" w:rsidRPr="007032AB">
        <w:t>Коллективное составление математической газеты.</w:t>
      </w:r>
    </w:p>
    <w:p w:rsidR="005A7920" w:rsidRDefault="005A7920" w:rsidP="00AE42A0">
      <w:pPr>
        <w:pStyle w:val="c3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  <w:lang w:eastAsia="ar-SA"/>
        </w:rPr>
      </w:pPr>
      <w:r w:rsidRPr="0096005C">
        <w:rPr>
          <w:rFonts w:eastAsiaTheme="minorHAnsi"/>
          <w:b/>
          <w:bCs/>
          <w:sz w:val="28"/>
          <w:szCs w:val="28"/>
          <w:u w:val="single"/>
          <w:lang w:eastAsia="en-US"/>
        </w:rPr>
        <w:lastRenderedPageBreak/>
        <w:t>Моду</w:t>
      </w:r>
      <w:r w:rsidR="00AE42A0" w:rsidRPr="0096005C">
        <w:rPr>
          <w:rFonts w:eastAsiaTheme="minorHAnsi"/>
          <w:b/>
          <w:bCs/>
          <w:sz w:val="28"/>
          <w:szCs w:val="28"/>
          <w:u w:val="single"/>
          <w:lang w:eastAsia="en-US"/>
        </w:rPr>
        <w:t>ль 3</w:t>
      </w:r>
      <w:r w:rsidRPr="0096005C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   «</w:t>
      </w:r>
      <w:r w:rsidRPr="0096005C">
        <w:rPr>
          <w:b/>
          <w:sz w:val="28"/>
          <w:szCs w:val="28"/>
          <w:u w:val="single"/>
          <w:lang w:eastAsia="ar-SA"/>
        </w:rPr>
        <w:t>Задачи на смекалку »</w:t>
      </w:r>
    </w:p>
    <w:p w:rsidR="0096005C" w:rsidRPr="0096005C" w:rsidRDefault="0096005C" w:rsidP="00AE42A0">
      <w:pPr>
        <w:pStyle w:val="c31"/>
        <w:shd w:val="clear" w:color="auto" w:fill="FFFFFF"/>
        <w:spacing w:before="0" w:beforeAutospacing="0" w:after="0" w:afterAutospacing="0"/>
        <w:jc w:val="both"/>
        <w:rPr>
          <w:rFonts w:eastAsiaTheme="minorHAnsi"/>
          <w:b/>
          <w:bCs/>
          <w:sz w:val="28"/>
          <w:szCs w:val="28"/>
          <w:u w:val="single"/>
          <w:lang w:eastAsia="en-US"/>
        </w:rPr>
      </w:pPr>
    </w:p>
    <w:p w:rsidR="00AE42A0" w:rsidRPr="002C406B" w:rsidRDefault="00C17499" w:rsidP="00AE42A0">
      <w:pPr>
        <w:rPr>
          <w:rFonts w:eastAsia="Calibri"/>
          <w:lang w:eastAsia="ar-SA"/>
        </w:rPr>
      </w:pPr>
      <w:r w:rsidRPr="00642E5F">
        <w:rPr>
          <w:b/>
        </w:rPr>
        <w:t>Цель:</w:t>
      </w:r>
      <w:r w:rsidR="00AE42A0" w:rsidRPr="00642E5F">
        <w:rPr>
          <w:rFonts w:eastAsiaTheme="minorHAnsi" w:cstheme="minorBidi"/>
          <w:b/>
          <w:i/>
          <w:sz w:val="20"/>
          <w:szCs w:val="20"/>
          <w:lang w:eastAsia="en-US"/>
        </w:rPr>
        <w:t xml:space="preserve"> :</w:t>
      </w:r>
      <w:r w:rsidR="00AE42A0" w:rsidRPr="00AE42A0">
        <w:rPr>
          <w:rFonts w:eastAsiaTheme="minorHAnsi" w:cstheme="minorBidi"/>
          <w:b/>
          <w:i/>
          <w:color w:val="000000"/>
          <w:sz w:val="22"/>
          <w:szCs w:val="22"/>
          <w:lang w:eastAsia="en-US"/>
        </w:rPr>
        <w:t xml:space="preserve">   </w:t>
      </w:r>
      <w:r w:rsidR="002C406B" w:rsidRPr="002C406B">
        <w:rPr>
          <w:rFonts w:eastAsia="Calibri"/>
          <w:lang w:eastAsia="ar-SA"/>
        </w:rPr>
        <w:t>усовершенствовать умения решать задачи – смекалки, развивать логическое мышление</w:t>
      </w:r>
      <w:proofErr w:type="gramStart"/>
      <w:r w:rsidR="002C406B" w:rsidRPr="002C406B">
        <w:rPr>
          <w:rFonts w:eastAsia="Calibri"/>
          <w:lang w:eastAsia="ar-SA"/>
        </w:rPr>
        <w:t>.</w:t>
      </w:r>
      <w:proofErr w:type="gramEnd"/>
      <w:r w:rsidR="00AE42A0" w:rsidRPr="002C406B">
        <w:rPr>
          <w:rFonts w:eastAsiaTheme="minorHAnsi" w:cstheme="minorBidi"/>
          <w:color w:val="000000"/>
          <w:lang w:eastAsia="en-US"/>
        </w:rPr>
        <w:t xml:space="preserve"> </w:t>
      </w:r>
      <w:proofErr w:type="gramStart"/>
      <w:r w:rsidR="00AE42A0" w:rsidRPr="002C406B">
        <w:rPr>
          <w:rFonts w:eastAsiaTheme="minorHAnsi" w:cstheme="minorBidi"/>
          <w:color w:val="000000"/>
          <w:lang w:eastAsia="en-US"/>
        </w:rPr>
        <w:t>в</w:t>
      </w:r>
      <w:proofErr w:type="gramEnd"/>
      <w:r w:rsidR="00AE42A0" w:rsidRPr="002C406B">
        <w:rPr>
          <w:rFonts w:eastAsiaTheme="minorHAnsi" w:cstheme="minorBidi"/>
          <w:color w:val="000000"/>
          <w:lang w:eastAsia="en-US"/>
        </w:rPr>
        <w:t>нимание, память, творческое воображение, наблюдательность, последовательность рассуждений и их доказательность.</w:t>
      </w:r>
    </w:p>
    <w:p w:rsidR="0096005C" w:rsidRDefault="00C17499" w:rsidP="00DA18C1">
      <w:pPr>
        <w:ind w:right="-285"/>
        <w:rPr>
          <w:b/>
        </w:rPr>
      </w:pPr>
      <w:r w:rsidRPr="00642E5F">
        <w:rPr>
          <w:b/>
        </w:rPr>
        <w:t>Задачи:</w:t>
      </w:r>
      <w:r w:rsidR="00DA18C1" w:rsidRPr="00DA18C1">
        <w:rPr>
          <w:b/>
        </w:rPr>
        <w:t xml:space="preserve"> </w:t>
      </w:r>
    </w:p>
    <w:p w:rsidR="00DA18C1" w:rsidRPr="00C242FF" w:rsidRDefault="00DA18C1" w:rsidP="00DA18C1">
      <w:pPr>
        <w:ind w:right="-285"/>
        <w:rPr>
          <w:b/>
        </w:rPr>
      </w:pPr>
      <w:r w:rsidRPr="00C242FF">
        <w:rPr>
          <w:b/>
        </w:rPr>
        <w:t>Обучающие:</w:t>
      </w:r>
    </w:p>
    <w:p w:rsidR="00DA18C1" w:rsidRPr="00C242FF" w:rsidRDefault="00DA18C1" w:rsidP="00DA18C1">
      <w:pPr>
        <w:pStyle w:val="af9"/>
        <w:numPr>
          <w:ilvl w:val="0"/>
          <w:numId w:val="22"/>
        </w:numPr>
        <w:spacing w:after="0"/>
        <w:ind w:right="-285"/>
        <w:rPr>
          <w:rFonts w:ascii="Times New Roman" w:hAnsi="Times New Roman" w:cs="Times New Roman"/>
          <w:b/>
          <w:sz w:val="24"/>
          <w:szCs w:val="24"/>
        </w:rPr>
      </w:pPr>
      <w:r w:rsidRPr="00C242FF">
        <w:rPr>
          <w:rFonts w:ascii="Times New Roman" w:hAnsi="Times New Roman" w:cs="Times New Roman"/>
          <w:sz w:val="24"/>
          <w:szCs w:val="24"/>
        </w:rPr>
        <w:t>Подготовить учащихся к участию в олимпиадах;</w:t>
      </w:r>
    </w:p>
    <w:p w:rsidR="00DA18C1" w:rsidRPr="00C242FF" w:rsidRDefault="00DA18C1" w:rsidP="00DA18C1">
      <w:pPr>
        <w:numPr>
          <w:ilvl w:val="0"/>
          <w:numId w:val="3"/>
        </w:numPr>
        <w:spacing w:line="276" w:lineRule="auto"/>
        <w:ind w:left="-284" w:right="-285" w:firstLine="568"/>
        <w:jc w:val="both"/>
        <w:outlineLvl w:val="0"/>
      </w:pPr>
      <w:r>
        <w:t>Совершенствовать навыки решения задач</w:t>
      </w:r>
      <w:r w:rsidRPr="00C242FF">
        <w:t xml:space="preserve">; </w:t>
      </w:r>
    </w:p>
    <w:p w:rsidR="00DA18C1" w:rsidRPr="00C242FF" w:rsidRDefault="00DA18C1" w:rsidP="00DA18C1">
      <w:pPr>
        <w:numPr>
          <w:ilvl w:val="0"/>
          <w:numId w:val="3"/>
        </w:numPr>
        <w:spacing w:line="276" w:lineRule="auto"/>
        <w:ind w:left="-284" w:right="-285" w:firstLine="568"/>
        <w:jc w:val="both"/>
        <w:outlineLvl w:val="0"/>
      </w:pPr>
      <w:r w:rsidRPr="00C242FF">
        <w:t>Научить делать доступные выводы и обобщения, обосновывать собственные мысли.</w:t>
      </w:r>
    </w:p>
    <w:p w:rsidR="00DA18C1" w:rsidRDefault="00DA18C1" w:rsidP="00DA18C1">
      <w:pPr>
        <w:spacing w:line="360" w:lineRule="auto"/>
        <w:ind w:right="-426"/>
        <w:jc w:val="both"/>
        <w:rPr>
          <w:b/>
        </w:rPr>
      </w:pPr>
      <w:r w:rsidRPr="00642E5F">
        <w:rPr>
          <w:b/>
        </w:rPr>
        <w:t>Развивающие:</w:t>
      </w:r>
    </w:p>
    <w:p w:rsidR="00DA18C1" w:rsidRPr="00DA18C1" w:rsidRDefault="00DA18C1" w:rsidP="00DA18C1">
      <w:pPr>
        <w:pStyle w:val="af9"/>
        <w:numPr>
          <w:ilvl w:val="0"/>
          <w:numId w:val="24"/>
        </w:numPr>
        <w:spacing w:line="240" w:lineRule="auto"/>
        <w:ind w:right="-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18C1">
        <w:rPr>
          <w:rFonts w:ascii="Times New Roman" w:hAnsi="Times New Roman" w:cs="Times New Roman"/>
          <w:sz w:val="24"/>
          <w:szCs w:val="24"/>
        </w:rPr>
        <w:t>развитие познавательных интересов, способностей, логического мышления, памяти, внимания, общее интеллектуальное развитие ребёнка.</w:t>
      </w:r>
    </w:p>
    <w:p w:rsidR="00DA18C1" w:rsidRPr="00DA18C1" w:rsidRDefault="00DA18C1" w:rsidP="00DA18C1">
      <w:pPr>
        <w:pStyle w:val="af9"/>
        <w:numPr>
          <w:ilvl w:val="0"/>
          <w:numId w:val="24"/>
        </w:numPr>
        <w:spacing w:line="240" w:lineRule="auto"/>
        <w:ind w:right="-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18C1">
        <w:rPr>
          <w:rFonts w:ascii="Times New Roman" w:hAnsi="Times New Roman" w:cs="Times New Roman"/>
          <w:sz w:val="24"/>
          <w:szCs w:val="24"/>
        </w:rPr>
        <w:t xml:space="preserve">осуществлять поиск в разнообразном решении задач, формирование умения  принимать и сохранять учебную задачу; </w:t>
      </w:r>
    </w:p>
    <w:p w:rsidR="00DA18C1" w:rsidRPr="00DA18C1" w:rsidRDefault="00DA18C1" w:rsidP="00DA18C1">
      <w:pPr>
        <w:pStyle w:val="ae"/>
        <w:numPr>
          <w:ilvl w:val="0"/>
          <w:numId w:val="4"/>
        </w:numPr>
        <w:suppressAutoHyphens w:val="0"/>
        <w:spacing w:line="276" w:lineRule="auto"/>
        <w:ind w:left="-284" w:right="-285" w:firstLine="568"/>
        <w:jc w:val="left"/>
        <w:rPr>
          <w:b w:val="0"/>
          <w:sz w:val="24"/>
          <w:szCs w:val="24"/>
        </w:rPr>
      </w:pPr>
      <w:r w:rsidRPr="00DA18C1">
        <w:rPr>
          <w:b w:val="0"/>
          <w:sz w:val="24"/>
          <w:szCs w:val="24"/>
        </w:rPr>
        <w:t>Развивать математическое мышление, смекалку, эрудицию;</w:t>
      </w:r>
    </w:p>
    <w:p w:rsidR="00DA18C1" w:rsidRPr="00DA18C1" w:rsidRDefault="00DA18C1" w:rsidP="00DA18C1">
      <w:pPr>
        <w:pStyle w:val="af9"/>
        <w:numPr>
          <w:ilvl w:val="0"/>
          <w:numId w:val="4"/>
        </w:numPr>
        <w:spacing w:after="0"/>
        <w:ind w:left="-284" w:right="-285" w:firstLine="56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18C1">
        <w:rPr>
          <w:rFonts w:ascii="Times New Roman" w:eastAsia="Times New Roman" w:hAnsi="Times New Roman" w:cs="Times New Roman"/>
          <w:sz w:val="24"/>
          <w:szCs w:val="24"/>
        </w:rPr>
        <w:t>Развитие у детей вариативного мышления, воображения, фантазии, творческих способностей, умения аргументировать свои высказывания, строить простейшие умозаключения.</w:t>
      </w:r>
    </w:p>
    <w:p w:rsidR="00DA18C1" w:rsidRDefault="00DA18C1" w:rsidP="00DA18C1">
      <w:pPr>
        <w:spacing w:line="360" w:lineRule="auto"/>
        <w:ind w:right="-426"/>
        <w:jc w:val="both"/>
        <w:rPr>
          <w:b/>
        </w:rPr>
      </w:pPr>
      <w:r w:rsidRPr="00C242FF">
        <w:rPr>
          <w:b/>
        </w:rPr>
        <w:t>Воспитательные:</w:t>
      </w:r>
    </w:p>
    <w:p w:rsidR="00DA18C1" w:rsidRPr="00120F11" w:rsidRDefault="00DA18C1" w:rsidP="00DA18C1">
      <w:pPr>
        <w:pStyle w:val="af9"/>
        <w:numPr>
          <w:ilvl w:val="0"/>
          <w:numId w:val="40"/>
        </w:num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120F11">
        <w:rPr>
          <w:rFonts w:ascii="Times New Roman" w:hAnsi="Times New Roman" w:cs="Times New Roman"/>
          <w:color w:val="000000"/>
          <w:sz w:val="24"/>
          <w:shd w:val="clear" w:color="auto" w:fill="FFFFFF"/>
        </w:rPr>
        <w:t>воспитывать ответственность, честность, порядочность, взаимоуважение. </w:t>
      </w:r>
    </w:p>
    <w:p w:rsidR="00DA18C1" w:rsidRPr="005961B8" w:rsidRDefault="00DA18C1" w:rsidP="00DA18C1">
      <w:pPr>
        <w:pStyle w:val="af9"/>
        <w:numPr>
          <w:ilvl w:val="0"/>
          <w:numId w:val="40"/>
        </w:num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961B8">
        <w:rPr>
          <w:rFonts w:ascii="Times New Roman" w:hAnsi="Times New Roman" w:cs="Times New Roman"/>
          <w:color w:val="000000"/>
          <w:sz w:val="24"/>
          <w:szCs w:val="24"/>
        </w:rPr>
        <w:t>онимать и следовать в деятельности нормам эстетики.</w:t>
      </w:r>
    </w:p>
    <w:p w:rsidR="00DA18C1" w:rsidRPr="00120F11" w:rsidRDefault="00DA18C1" w:rsidP="00DA18C1">
      <w:pPr>
        <w:pStyle w:val="af9"/>
        <w:numPr>
          <w:ilvl w:val="0"/>
          <w:numId w:val="40"/>
        </w:num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961B8">
        <w:rPr>
          <w:rFonts w:ascii="Times New Roman" w:hAnsi="Times New Roman" w:cs="Times New Roman"/>
          <w:color w:val="000000"/>
          <w:sz w:val="24"/>
          <w:szCs w:val="24"/>
        </w:rPr>
        <w:t>аботать над самооценкой и адекватным пониманием причин успеха/неуспеха в учебной деятельности.</w:t>
      </w:r>
    </w:p>
    <w:p w:rsidR="00DA18C1" w:rsidRPr="00120F11" w:rsidRDefault="00DA18C1" w:rsidP="00DA18C1">
      <w:pPr>
        <w:pStyle w:val="af9"/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120F11">
        <w:rPr>
          <w:rFonts w:ascii="Times New Roman" w:hAnsi="Times New Roman" w:cs="Times New Roman"/>
          <w:color w:val="000000"/>
          <w:sz w:val="24"/>
          <w:szCs w:val="24"/>
        </w:rPr>
        <w:t>ледовать установке на здоровый образ жизни и ее реализации в реальном поведении.</w:t>
      </w:r>
    </w:p>
    <w:p w:rsidR="00DA18C1" w:rsidRPr="005961B8" w:rsidRDefault="00DA18C1" w:rsidP="00DA18C1">
      <w:pPr>
        <w:ind w:right="-426"/>
        <w:jc w:val="both"/>
        <w:rPr>
          <w:b/>
        </w:rPr>
      </w:pPr>
    </w:p>
    <w:p w:rsidR="0096005C" w:rsidRDefault="00C17499" w:rsidP="0096005C">
      <w:pPr>
        <w:autoSpaceDE w:val="0"/>
        <w:autoSpaceDN w:val="0"/>
        <w:adjustRightInd w:val="0"/>
        <w:rPr>
          <w:b/>
        </w:rPr>
      </w:pPr>
      <w:r w:rsidRPr="00642E5F">
        <w:rPr>
          <w:b/>
        </w:rPr>
        <w:t>Предметные ожидаемые результаты:</w:t>
      </w:r>
    </w:p>
    <w:p w:rsidR="0096005C" w:rsidRPr="0096005C" w:rsidRDefault="0096005C" w:rsidP="0096005C">
      <w:pPr>
        <w:autoSpaceDE w:val="0"/>
        <w:autoSpaceDN w:val="0"/>
        <w:adjustRightInd w:val="0"/>
        <w:rPr>
          <w:rFonts w:eastAsiaTheme="minorHAnsi"/>
          <w:color w:val="191919"/>
          <w:lang w:eastAsia="en-US"/>
        </w:rPr>
      </w:pPr>
      <w:r w:rsidRPr="0096005C">
        <w:rPr>
          <w:rFonts w:eastAsiaTheme="minorHAnsi"/>
          <w:color w:val="191919"/>
          <w:sz w:val="22"/>
          <w:szCs w:val="22"/>
          <w:lang w:eastAsia="en-US"/>
        </w:rPr>
        <w:t xml:space="preserve"> </w:t>
      </w:r>
      <w:r w:rsidRPr="0096005C">
        <w:rPr>
          <w:rFonts w:eastAsiaTheme="minorHAnsi"/>
          <w:color w:val="191919"/>
          <w:lang w:eastAsia="en-US"/>
        </w:rPr>
        <w:t>— анализировать текст задачи: ориентироваться в тексте, выделять условие и вопрос, данные и искомые числа (величины);</w:t>
      </w:r>
    </w:p>
    <w:p w:rsidR="0096005C" w:rsidRPr="0096005C" w:rsidRDefault="0096005C" w:rsidP="0096005C">
      <w:pPr>
        <w:autoSpaceDE w:val="0"/>
        <w:autoSpaceDN w:val="0"/>
        <w:adjustRightInd w:val="0"/>
        <w:spacing w:after="200" w:line="276" w:lineRule="auto"/>
        <w:rPr>
          <w:rFonts w:eastAsiaTheme="minorHAnsi"/>
          <w:color w:val="191919"/>
          <w:lang w:eastAsia="en-US"/>
        </w:rPr>
      </w:pPr>
      <w:r w:rsidRPr="0096005C">
        <w:rPr>
          <w:rFonts w:eastAsiaTheme="minorHAnsi"/>
          <w:color w:val="191919"/>
          <w:lang w:eastAsia="en-US"/>
        </w:rPr>
        <w:t>— 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96005C" w:rsidRPr="0096005C" w:rsidRDefault="0096005C" w:rsidP="0096005C">
      <w:pPr>
        <w:autoSpaceDE w:val="0"/>
        <w:autoSpaceDN w:val="0"/>
        <w:adjustRightInd w:val="0"/>
        <w:spacing w:after="200" w:line="276" w:lineRule="auto"/>
        <w:rPr>
          <w:rFonts w:eastAsiaTheme="minorHAnsi"/>
          <w:color w:val="191919"/>
          <w:lang w:eastAsia="en-US"/>
        </w:rPr>
      </w:pPr>
      <w:r w:rsidRPr="0096005C">
        <w:rPr>
          <w:rFonts w:eastAsiaTheme="minorHAnsi"/>
          <w:color w:val="191919"/>
          <w:lang w:eastAsia="en-US"/>
        </w:rPr>
        <w:t>—моделировать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</w:p>
    <w:p w:rsidR="0096005C" w:rsidRPr="0096005C" w:rsidRDefault="0096005C" w:rsidP="0096005C">
      <w:pPr>
        <w:autoSpaceDE w:val="0"/>
        <w:autoSpaceDN w:val="0"/>
        <w:adjustRightInd w:val="0"/>
        <w:spacing w:after="200" w:line="276" w:lineRule="auto"/>
        <w:rPr>
          <w:rFonts w:eastAsiaTheme="minorHAnsi"/>
          <w:color w:val="191919"/>
          <w:lang w:eastAsia="en-US"/>
        </w:rPr>
      </w:pPr>
      <w:r w:rsidRPr="0096005C">
        <w:rPr>
          <w:rFonts w:eastAsiaTheme="minorHAnsi"/>
          <w:color w:val="191919"/>
          <w:lang w:eastAsia="en-US"/>
        </w:rPr>
        <w:t>— конструировать последовательность шагов (алгоритм) решения задачи;</w:t>
      </w:r>
    </w:p>
    <w:p w:rsidR="0096005C" w:rsidRPr="0096005C" w:rsidRDefault="0096005C" w:rsidP="0096005C">
      <w:pPr>
        <w:autoSpaceDE w:val="0"/>
        <w:autoSpaceDN w:val="0"/>
        <w:adjustRightInd w:val="0"/>
        <w:spacing w:after="200" w:line="276" w:lineRule="auto"/>
        <w:rPr>
          <w:rFonts w:eastAsiaTheme="minorHAnsi"/>
          <w:color w:val="191919"/>
          <w:lang w:eastAsia="en-US"/>
        </w:rPr>
      </w:pPr>
      <w:r w:rsidRPr="0096005C">
        <w:rPr>
          <w:rFonts w:eastAsiaTheme="minorHAnsi"/>
          <w:color w:val="191919"/>
          <w:lang w:eastAsia="en-US"/>
        </w:rPr>
        <w:t>— объяснять (обосновывать) выполняемые и выполненные действия;</w:t>
      </w:r>
    </w:p>
    <w:p w:rsidR="0096005C" w:rsidRPr="0096005C" w:rsidRDefault="0096005C" w:rsidP="0096005C">
      <w:pPr>
        <w:autoSpaceDE w:val="0"/>
        <w:autoSpaceDN w:val="0"/>
        <w:adjustRightInd w:val="0"/>
        <w:spacing w:after="200" w:line="276" w:lineRule="auto"/>
        <w:rPr>
          <w:rFonts w:eastAsiaTheme="minorHAnsi"/>
          <w:color w:val="191919"/>
          <w:lang w:eastAsia="en-US"/>
        </w:rPr>
      </w:pPr>
      <w:r w:rsidRPr="0096005C">
        <w:rPr>
          <w:rFonts w:eastAsiaTheme="minorHAnsi"/>
          <w:color w:val="191919"/>
          <w:lang w:eastAsia="en-US"/>
        </w:rPr>
        <w:t>—воспроизводить способ решения задачи;</w:t>
      </w:r>
    </w:p>
    <w:p w:rsidR="0096005C" w:rsidRPr="0096005C" w:rsidRDefault="0096005C" w:rsidP="0096005C">
      <w:pPr>
        <w:autoSpaceDE w:val="0"/>
        <w:autoSpaceDN w:val="0"/>
        <w:adjustRightInd w:val="0"/>
        <w:spacing w:after="200" w:line="276" w:lineRule="auto"/>
        <w:rPr>
          <w:rFonts w:eastAsiaTheme="minorHAnsi"/>
          <w:color w:val="191919"/>
          <w:lang w:eastAsia="en-US"/>
        </w:rPr>
      </w:pPr>
      <w:r w:rsidRPr="0096005C">
        <w:rPr>
          <w:rFonts w:eastAsiaTheme="minorHAnsi"/>
          <w:color w:val="191919"/>
          <w:lang w:eastAsia="en-US"/>
        </w:rPr>
        <w:t>— сопоставлять полученный (промежуточный, итоговый) результат с заданным условием;</w:t>
      </w:r>
    </w:p>
    <w:p w:rsidR="0096005C" w:rsidRPr="0096005C" w:rsidRDefault="0096005C" w:rsidP="0096005C">
      <w:pPr>
        <w:autoSpaceDE w:val="0"/>
        <w:autoSpaceDN w:val="0"/>
        <w:adjustRightInd w:val="0"/>
        <w:spacing w:after="200" w:line="276" w:lineRule="auto"/>
        <w:rPr>
          <w:rFonts w:eastAsiaTheme="minorHAnsi"/>
          <w:color w:val="191919"/>
          <w:lang w:eastAsia="en-US"/>
        </w:rPr>
      </w:pPr>
      <w:r w:rsidRPr="0096005C">
        <w:rPr>
          <w:rFonts w:eastAsiaTheme="minorHAnsi"/>
          <w:color w:val="191919"/>
          <w:lang w:eastAsia="en-US"/>
        </w:rPr>
        <w:t>— 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:rsidR="0096005C" w:rsidRPr="0096005C" w:rsidRDefault="0096005C" w:rsidP="0096005C">
      <w:pPr>
        <w:autoSpaceDE w:val="0"/>
        <w:autoSpaceDN w:val="0"/>
        <w:adjustRightInd w:val="0"/>
        <w:spacing w:after="200" w:line="276" w:lineRule="auto"/>
        <w:rPr>
          <w:rFonts w:eastAsiaTheme="minorHAnsi"/>
          <w:color w:val="191919"/>
          <w:lang w:eastAsia="en-US"/>
        </w:rPr>
      </w:pPr>
      <w:r w:rsidRPr="0096005C">
        <w:rPr>
          <w:rFonts w:eastAsiaTheme="minorHAnsi"/>
          <w:color w:val="191919"/>
          <w:lang w:eastAsia="en-US"/>
        </w:rPr>
        <w:t>— оценивать предъявленное готовое решение задачи (верно, неверно);</w:t>
      </w:r>
    </w:p>
    <w:p w:rsidR="0096005C" w:rsidRPr="0096005C" w:rsidRDefault="0096005C" w:rsidP="0096005C">
      <w:pPr>
        <w:autoSpaceDE w:val="0"/>
        <w:autoSpaceDN w:val="0"/>
        <w:adjustRightInd w:val="0"/>
        <w:spacing w:after="200" w:line="276" w:lineRule="auto"/>
        <w:rPr>
          <w:rFonts w:eastAsiaTheme="minorHAnsi"/>
          <w:color w:val="191919"/>
          <w:lang w:eastAsia="en-US"/>
        </w:rPr>
      </w:pPr>
      <w:r w:rsidRPr="0096005C">
        <w:rPr>
          <w:rFonts w:eastAsiaTheme="minorHAnsi"/>
          <w:color w:val="191919"/>
          <w:lang w:eastAsia="en-US"/>
        </w:rPr>
        <w:t>— участвовать в учебном диалоге, оценивать процесс поиска и результат решения задачи;</w:t>
      </w:r>
    </w:p>
    <w:p w:rsidR="00C17499" w:rsidRPr="0096005C" w:rsidRDefault="0096005C" w:rsidP="0096005C">
      <w:pPr>
        <w:spacing w:line="360" w:lineRule="auto"/>
        <w:ind w:right="-426"/>
        <w:jc w:val="both"/>
        <w:rPr>
          <w:b/>
        </w:rPr>
      </w:pPr>
      <w:r w:rsidRPr="0096005C">
        <w:rPr>
          <w:rFonts w:eastAsiaTheme="minorHAnsi"/>
          <w:color w:val="191919"/>
          <w:lang w:eastAsia="en-US"/>
        </w:rPr>
        <w:lastRenderedPageBreak/>
        <w:t>— конструировать несложные задачи</w:t>
      </w:r>
    </w:p>
    <w:p w:rsidR="00867FC5" w:rsidRDefault="00C17499" w:rsidP="00867FC5">
      <w:pPr>
        <w:pStyle w:val="af9"/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FC5">
        <w:rPr>
          <w:rFonts w:ascii="Times New Roman" w:hAnsi="Times New Roman" w:cs="Times New Roman"/>
          <w:b/>
          <w:sz w:val="24"/>
          <w:szCs w:val="24"/>
        </w:rPr>
        <w:t>Обучающийся должен знать:</w:t>
      </w:r>
    </w:p>
    <w:p w:rsidR="00867FC5" w:rsidRPr="00867FC5" w:rsidRDefault="00867FC5" w:rsidP="00867FC5">
      <w:pPr>
        <w:pStyle w:val="af9"/>
        <w:ind w:left="3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67FC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- решение</w:t>
      </w:r>
      <w:r w:rsidRPr="00867FC5">
        <w:rPr>
          <w:rFonts w:ascii="Times New Roman" w:hAnsi="Times New Roman" w:cs="Times New Roman"/>
          <w:sz w:val="24"/>
          <w:szCs w:val="24"/>
          <w:lang w:eastAsia="en-US"/>
        </w:rPr>
        <w:t xml:space="preserve"> нестандартные, олимпиадные и старинные задачи;</w:t>
      </w:r>
    </w:p>
    <w:p w:rsidR="00867FC5" w:rsidRPr="00867FC5" w:rsidRDefault="00C17499" w:rsidP="00867FC5">
      <w:pPr>
        <w:autoSpaceDE w:val="0"/>
        <w:autoSpaceDN w:val="0"/>
        <w:adjustRightInd w:val="0"/>
        <w:spacing w:after="200" w:line="276" w:lineRule="auto"/>
        <w:rPr>
          <w:b/>
        </w:rPr>
      </w:pPr>
      <w:r w:rsidRPr="00867FC5">
        <w:rPr>
          <w:b/>
        </w:rPr>
        <w:t>Обучающийся должен уметь:</w:t>
      </w:r>
    </w:p>
    <w:p w:rsidR="00867FC5" w:rsidRPr="00867FC5" w:rsidRDefault="00867FC5" w:rsidP="00867FC5">
      <w:pPr>
        <w:autoSpaceDE w:val="0"/>
        <w:autoSpaceDN w:val="0"/>
        <w:adjustRightInd w:val="0"/>
        <w:spacing w:after="200" w:line="276" w:lineRule="auto"/>
        <w:rPr>
          <w:rFonts w:eastAsiaTheme="minorHAnsi"/>
          <w:lang w:eastAsia="en-US"/>
        </w:rPr>
      </w:pPr>
      <w:r w:rsidRPr="00867FC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- принимать </w:t>
      </w:r>
      <w:r w:rsidRPr="00867FC5">
        <w:rPr>
          <w:rFonts w:eastAsiaTheme="minorHAnsi"/>
          <w:lang w:eastAsia="en-US"/>
        </w:rPr>
        <w:t xml:space="preserve"> учебную задачу;</w:t>
      </w:r>
    </w:p>
    <w:p w:rsidR="00867FC5" w:rsidRPr="00867FC5" w:rsidRDefault="00867FC5" w:rsidP="00867FC5">
      <w:pPr>
        <w:autoSpaceDE w:val="0"/>
        <w:autoSpaceDN w:val="0"/>
        <w:adjustRightInd w:val="0"/>
        <w:spacing w:after="200" w:line="276" w:lineRule="auto"/>
        <w:rPr>
          <w:rFonts w:eastAsiaTheme="minorHAnsi"/>
          <w:lang w:eastAsia="en-US"/>
        </w:rPr>
      </w:pPr>
      <w:r w:rsidRPr="00867FC5">
        <w:rPr>
          <w:rFonts w:eastAsiaTheme="minorHAnsi"/>
          <w:lang w:eastAsia="en-US"/>
        </w:rPr>
        <w:t>- планировать этапы решения задачи, определять последовательность учебных действий в соответствии с поставленной задачей;</w:t>
      </w:r>
    </w:p>
    <w:p w:rsidR="00867FC5" w:rsidRPr="00867FC5" w:rsidRDefault="00867FC5" w:rsidP="00867FC5">
      <w:pPr>
        <w:autoSpaceDE w:val="0"/>
        <w:autoSpaceDN w:val="0"/>
        <w:adjustRightInd w:val="0"/>
        <w:spacing w:after="200" w:line="276" w:lineRule="auto"/>
        <w:rPr>
          <w:rFonts w:eastAsiaTheme="minorHAnsi"/>
          <w:lang w:eastAsia="en-US"/>
        </w:rPr>
      </w:pPr>
      <w:r w:rsidRPr="00867FC5">
        <w:rPr>
          <w:rFonts w:eastAsiaTheme="minorHAnsi"/>
          <w:lang w:eastAsia="en-US"/>
        </w:rPr>
        <w:t>-осуществлять пошаговый и итоговый контроль по результату под руководством учителя;</w:t>
      </w:r>
    </w:p>
    <w:p w:rsidR="00867FC5" w:rsidRPr="00867FC5" w:rsidRDefault="00867FC5" w:rsidP="00867FC5">
      <w:pPr>
        <w:autoSpaceDE w:val="0"/>
        <w:autoSpaceDN w:val="0"/>
        <w:adjustRightInd w:val="0"/>
        <w:spacing w:after="200" w:line="276" w:lineRule="auto"/>
        <w:rPr>
          <w:rFonts w:eastAsiaTheme="minorHAnsi"/>
          <w:lang w:eastAsia="en-US"/>
        </w:rPr>
      </w:pPr>
      <w:r w:rsidRPr="00867FC5">
        <w:rPr>
          <w:rFonts w:eastAsiaTheme="minorHAnsi"/>
          <w:lang w:eastAsia="en-US"/>
        </w:rPr>
        <w:t>- анализировать ошибки и определять пути их преодоления;</w:t>
      </w:r>
    </w:p>
    <w:p w:rsidR="00867FC5" w:rsidRDefault="00867FC5" w:rsidP="00867FC5">
      <w:pPr>
        <w:autoSpaceDE w:val="0"/>
        <w:autoSpaceDN w:val="0"/>
        <w:adjustRightInd w:val="0"/>
        <w:spacing w:after="200" w:line="276" w:lineRule="auto"/>
        <w:rPr>
          <w:rFonts w:eastAsiaTheme="minorHAnsi"/>
          <w:lang w:eastAsia="en-US"/>
        </w:rPr>
      </w:pPr>
      <w:r w:rsidRPr="00867FC5">
        <w:rPr>
          <w:rFonts w:eastAsiaTheme="minorHAnsi"/>
          <w:lang w:eastAsia="en-US"/>
        </w:rPr>
        <w:t>- различать способы и результат действия;</w:t>
      </w:r>
    </w:p>
    <w:p w:rsidR="00867FC5" w:rsidRPr="00867FC5" w:rsidRDefault="00867FC5" w:rsidP="00867FC5">
      <w:pPr>
        <w:autoSpaceDE w:val="0"/>
        <w:autoSpaceDN w:val="0"/>
        <w:adjustRightInd w:val="0"/>
        <w:spacing w:after="200" w:line="276" w:lineRule="auto"/>
        <w:rPr>
          <w:rFonts w:eastAsiaTheme="minorHAnsi"/>
          <w:lang w:eastAsia="en-US"/>
        </w:rPr>
      </w:pPr>
      <w:r w:rsidRPr="00867FC5">
        <w:rPr>
          <w:rFonts w:eastAsiaTheme="minorHAnsi"/>
          <w:lang w:eastAsia="en-US"/>
        </w:rPr>
        <w:t>-адекватно воспринимать оценку сверстников и учителя</w:t>
      </w:r>
    </w:p>
    <w:p w:rsidR="00C17499" w:rsidRDefault="00C17499" w:rsidP="00C17499">
      <w:pPr>
        <w:spacing w:line="360" w:lineRule="auto"/>
        <w:ind w:right="-426"/>
        <w:jc w:val="both"/>
        <w:rPr>
          <w:b/>
        </w:rPr>
      </w:pPr>
      <w:r w:rsidRPr="00642E5F">
        <w:rPr>
          <w:b/>
        </w:rPr>
        <w:t>Обучающийся должен приобрести навык:</w:t>
      </w:r>
    </w:p>
    <w:p w:rsidR="00867FC5" w:rsidRPr="00867FC5" w:rsidRDefault="00867FC5" w:rsidP="00C17499">
      <w:pPr>
        <w:spacing w:line="360" w:lineRule="auto"/>
        <w:ind w:right="-426"/>
        <w:jc w:val="both"/>
      </w:pPr>
      <w:r w:rsidRPr="00867FC5">
        <w:t>-решения нестандартных  и олимпиадных задач</w:t>
      </w:r>
      <w:r>
        <w:t>.</w:t>
      </w:r>
    </w:p>
    <w:p w:rsidR="00C17499" w:rsidRPr="00642E5F" w:rsidRDefault="00C17499" w:rsidP="005A7920">
      <w:pPr>
        <w:spacing w:line="360" w:lineRule="auto"/>
        <w:ind w:left="-284" w:right="-426" w:firstLine="710"/>
        <w:jc w:val="both"/>
        <w:rPr>
          <w:rFonts w:eastAsiaTheme="minorHAnsi"/>
          <w:b/>
          <w:bCs/>
          <w:lang w:eastAsia="en-US"/>
        </w:rPr>
      </w:pPr>
    </w:p>
    <w:p w:rsidR="0086189B" w:rsidRDefault="005F5B08" w:rsidP="005F5B08">
      <w:pPr>
        <w:spacing w:line="360" w:lineRule="auto"/>
        <w:ind w:left="-284" w:right="-426" w:firstLine="71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       </w:t>
      </w:r>
      <w:r w:rsidR="005A7920" w:rsidRPr="00894F8D">
        <w:rPr>
          <w:rFonts w:eastAsiaTheme="minorHAnsi"/>
          <w:b/>
          <w:bCs/>
          <w:lang w:eastAsia="en-US"/>
        </w:rPr>
        <w:t>Учебно-тематический план</w:t>
      </w:r>
      <w:r w:rsidR="0086189B">
        <w:rPr>
          <w:rFonts w:eastAsiaTheme="minorHAnsi"/>
          <w:b/>
          <w:bCs/>
          <w:lang w:eastAsia="en-US"/>
        </w:rPr>
        <w:t xml:space="preserve"> модуля 3</w:t>
      </w:r>
    </w:p>
    <w:p w:rsidR="005A7920" w:rsidRPr="005A7920" w:rsidRDefault="005F5B08" w:rsidP="005F5B08">
      <w:pPr>
        <w:spacing w:line="360" w:lineRule="auto"/>
        <w:ind w:left="-284" w:right="-426" w:firstLine="710"/>
        <w:rPr>
          <w:b/>
        </w:rPr>
      </w:pPr>
      <w:r>
        <w:rPr>
          <w:rFonts w:eastAsiaTheme="minorHAnsi"/>
          <w:b/>
          <w:bCs/>
          <w:lang w:eastAsia="en-US"/>
        </w:rPr>
        <w:t xml:space="preserve">                          </w:t>
      </w:r>
      <w:r w:rsidR="005A7920" w:rsidRPr="00A932FE">
        <w:rPr>
          <w:rFonts w:eastAsiaTheme="minorHAnsi"/>
          <w:b/>
          <w:bCs/>
          <w:lang w:eastAsia="en-US"/>
        </w:rPr>
        <w:t>«</w:t>
      </w:r>
      <w:r w:rsidR="005A7920">
        <w:rPr>
          <w:b/>
          <w:lang w:eastAsia="ar-SA"/>
        </w:rPr>
        <w:t xml:space="preserve"> </w:t>
      </w:r>
      <w:r w:rsidR="005A7920">
        <w:rPr>
          <w:rFonts w:eastAsiaTheme="minorHAnsi"/>
          <w:b/>
          <w:bCs/>
          <w:lang w:eastAsia="en-US"/>
        </w:rPr>
        <w:t xml:space="preserve"> </w:t>
      </w:r>
      <w:r w:rsidR="005A7920" w:rsidRPr="005A7920">
        <w:rPr>
          <w:rFonts w:eastAsiaTheme="minorHAnsi"/>
          <w:b/>
          <w:bCs/>
          <w:lang w:eastAsia="en-US"/>
        </w:rPr>
        <w:t>Задачи на смекалку</w:t>
      </w:r>
      <w:r w:rsidR="005A7920">
        <w:rPr>
          <w:rFonts w:eastAsiaTheme="minorHAnsi"/>
          <w:b/>
          <w:bCs/>
          <w:lang w:eastAsia="en-US"/>
        </w:rPr>
        <w:t>»</w:t>
      </w: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1228"/>
        <w:gridCol w:w="1229"/>
        <w:gridCol w:w="945"/>
        <w:gridCol w:w="2278"/>
      </w:tblGrid>
      <w:tr w:rsidR="005A7920" w:rsidRPr="003B54AD" w:rsidTr="00867FC5">
        <w:trPr>
          <w:cantSplit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3B54AD">
              <w:rPr>
                <w:lang w:eastAsia="ar-SA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Название  модуля, темы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3B54AD">
              <w:rPr>
                <w:lang w:eastAsia="ar-SA"/>
              </w:rPr>
              <w:t>Количество часов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Формы обучения/аттестации/контроля</w:t>
            </w:r>
          </w:p>
        </w:tc>
      </w:tr>
      <w:tr w:rsidR="005A7920" w:rsidRPr="003B54AD" w:rsidTr="00867FC5">
        <w:trPr>
          <w:cantSplit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3B54AD">
              <w:rPr>
                <w:lang w:eastAsia="ar-SA"/>
              </w:rPr>
              <w:t>Всего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Теория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Практика</w:t>
            </w: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</w:tr>
      <w:tr w:rsidR="005A7920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10B8E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Default="005A7920" w:rsidP="003E3817">
            <w:pPr>
              <w:rPr>
                <w:lang w:bidi="he-IL"/>
              </w:rPr>
            </w:pPr>
            <w:r>
              <w:rPr>
                <w:lang w:eastAsia="ar-SA"/>
              </w:rPr>
              <w:t xml:space="preserve"> </w:t>
            </w:r>
            <w:r w:rsidR="003E3817" w:rsidRPr="00BD75BF">
              <w:rPr>
                <w:lang w:bidi="he-IL"/>
              </w:rPr>
              <w:t>Магические квадраты</w:t>
            </w:r>
          </w:p>
          <w:p w:rsidR="005A7920" w:rsidRPr="003B54AD" w:rsidRDefault="005A7920" w:rsidP="003E3817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73C41" w:rsidRDefault="003E3817" w:rsidP="00E9344B">
            <w:pPr>
              <w:suppressAutoHyphens/>
              <w:snapToGrid w:val="0"/>
              <w:spacing w:line="360" w:lineRule="auto"/>
              <w:rPr>
                <w:sz w:val="32"/>
                <w:szCs w:val="32"/>
                <w:vertAlign w:val="superscript"/>
                <w:lang w:eastAsia="ar-SA"/>
              </w:rPr>
            </w:pPr>
            <w:r>
              <w:rPr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73C41" w:rsidRDefault="005A7920" w:rsidP="00E9344B">
            <w:pPr>
              <w:suppressAutoHyphens/>
              <w:snapToGrid w:val="0"/>
              <w:spacing w:line="360" w:lineRule="auto"/>
              <w:rPr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54D" w:rsidRDefault="00C8254D" w:rsidP="00C8254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5A7920" w:rsidRPr="003B54AD" w:rsidRDefault="00C8254D" w:rsidP="00C8254D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опрос</w:t>
            </w:r>
          </w:p>
        </w:tc>
      </w:tr>
      <w:tr w:rsidR="005A7920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10B8E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="003E3817" w:rsidRPr="00BD75BF">
              <w:rPr>
                <w:lang w:bidi="he-IL"/>
              </w:rPr>
              <w:t>Заполнение магических квадратов.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C8254D" w:rsidP="00E9344B">
            <w:pPr>
              <w:suppressAutoHyphens/>
              <w:snapToGrid w:val="0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</w:tr>
      <w:tr w:rsidR="005A7920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10B8E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Default="005A7920" w:rsidP="003E3817">
            <w:r>
              <w:rPr>
                <w:lang w:eastAsia="ar-SA"/>
              </w:rPr>
              <w:t xml:space="preserve"> </w:t>
            </w:r>
            <w:r w:rsidR="003E3817" w:rsidRPr="00BD75BF">
              <w:t>Содержание и секреты математических фокусов.</w:t>
            </w:r>
          </w:p>
          <w:p w:rsidR="005A7920" w:rsidRDefault="005A7920" w:rsidP="00E656E5">
            <w:pPr>
              <w:suppressAutoHyphens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</w:tr>
      <w:tr w:rsidR="005A7920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Default="003E3817" w:rsidP="00E9344B">
            <w:pPr>
              <w:suppressAutoHyphens/>
              <w:ind w:firstLine="34"/>
              <w:rPr>
                <w:lang w:eastAsia="ar-SA"/>
              </w:rPr>
            </w:pPr>
            <w:r w:rsidRPr="00BD75BF">
              <w:t>Математические фокусы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</w:tr>
      <w:tr w:rsidR="005A7920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Default="003E3817" w:rsidP="003E3817">
            <w:pPr>
              <w:rPr>
                <w:lang w:bidi="he-IL"/>
              </w:rPr>
            </w:pPr>
            <w:r w:rsidRPr="00BD75BF">
              <w:rPr>
                <w:lang w:bidi="he-IL"/>
              </w:rPr>
              <w:t>Решение занимательных задач в стихах</w:t>
            </w:r>
          </w:p>
          <w:p w:rsidR="005A7920" w:rsidRDefault="003E3817" w:rsidP="003E3817">
            <w:pPr>
              <w:suppressAutoHyphens/>
              <w:ind w:firstLine="34"/>
              <w:rPr>
                <w:lang w:eastAsia="ar-SA"/>
              </w:rPr>
            </w:pPr>
            <w:r>
              <w:rPr>
                <w:lang w:bidi="he-IL"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</w:tr>
      <w:tr w:rsidR="005A7920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Default="003E3817" w:rsidP="003E3817">
            <w:pPr>
              <w:rPr>
                <w:lang w:bidi="he-IL"/>
              </w:rPr>
            </w:pPr>
            <w:r w:rsidRPr="00BD75BF">
              <w:rPr>
                <w:lang w:bidi="he-IL"/>
              </w:rPr>
              <w:t>Отгадывание ребусов</w:t>
            </w:r>
          </w:p>
          <w:p w:rsidR="003E3817" w:rsidRDefault="003E3817" w:rsidP="003E3817">
            <w:pPr>
              <w:rPr>
                <w:lang w:bidi="he-IL"/>
              </w:rPr>
            </w:pPr>
          </w:p>
          <w:p w:rsidR="005A7920" w:rsidRDefault="003E3817" w:rsidP="003E3817">
            <w:pPr>
              <w:suppressAutoHyphens/>
              <w:ind w:firstLine="34"/>
              <w:rPr>
                <w:lang w:eastAsia="ar-SA"/>
              </w:rPr>
            </w:pPr>
            <w:r>
              <w:rPr>
                <w:lang w:bidi="he-IL"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конкурс</w:t>
            </w:r>
          </w:p>
        </w:tc>
      </w:tr>
      <w:tr w:rsidR="003E3817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Default="003E3817" w:rsidP="003E3817">
            <w:r>
              <w:t>Решение олимпиадных задач.</w:t>
            </w:r>
          </w:p>
          <w:p w:rsidR="003E3817" w:rsidRPr="00BD75BF" w:rsidRDefault="003E3817" w:rsidP="003E3817">
            <w:pPr>
              <w:rPr>
                <w:lang w:bidi="he-IL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Pr="003B54AD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817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3E3817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Pr="00BD75BF" w:rsidRDefault="00002D59" w:rsidP="003E3817">
            <w:pPr>
              <w:rPr>
                <w:lang w:bidi="he-IL"/>
              </w:rPr>
            </w:pPr>
            <w:r>
              <w:rPr>
                <w:lang w:bidi="he-IL"/>
              </w:rPr>
              <w:t>Решение задач повышенной трудности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Pr="003B54AD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817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</w:t>
            </w:r>
            <w:r w:rsidRPr="004F17A8">
              <w:rPr>
                <w:rFonts w:eastAsia="Calibri"/>
                <w:lang w:eastAsia="en-US"/>
              </w:rPr>
              <w:lastRenderedPageBreak/>
              <w:t>решенных задач.</w:t>
            </w:r>
          </w:p>
        </w:tc>
      </w:tr>
      <w:tr w:rsidR="003E3817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Default="003E3817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Pr="00BD75BF" w:rsidRDefault="00002D59" w:rsidP="003E3817">
            <w:r w:rsidRPr="00BD2F29">
              <w:t>Задачи с многовариантными решениями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817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817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002D59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Pr="00BD75BF" w:rsidRDefault="00002D59" w:rsidP="003E3817">
            <w:pPr>
              <w:rPr>
                <w:lang w:bidi="he-IL"/>
              </w:rPr>
            </w:pPr>
            <w:r>
              <w:rPr>
                <w:lang w:bidi="he-IL"/>
              </w:rPr>
              <w:t>Игра «Поле чудес»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D59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</w:tr>
      <w:tr w:rsidR="00002D59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Default="00E656E5" w:rsidP="00002D59">
            <w:pPr>
              <w:rPr>
                <w:lang w:bidi="he-IL"/>
              </w:rPr>
            </w:pPr>
            <w:r>
              <w:rPr>
                <w:lang w:bidi="he-IL"/>
              </w:rPr>
              <w:t>Решение нестандартных задач.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D59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002D59" w:rsidRPr="003B54AD" w:rsidTr="00867FC5">
        <w:trPr>
          <w:trHeight w:val="7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Default="00002D59" w:rsidP="00002D59">
            <w:pPr>
              <w:rPr>
                <w:lang w:bidi="he-IL"/>
              </w:rPr>
            </w:pPr>
            <w:r>
              <w:rPr>
                <w:lang w:bidi="he-IL"/>
              </w:rPr>
              <w:t>Решение олимпиадных заданий.</w:t>
            </w:r>
          </w:p>
          <w:p w:rsidR="00002D59" w:rsidRDefault="00002D59" w:rsidP="00002D59">
            <w:pPr>
              <w:rPr>
                <w:lang w:bidi="he-IL"/>
              </w:rPr>
            </w:pPr>
          </w:p>
          <w:p w:rsidR="00002D59" w:rsidRDefault="00002D59" w:rsidP="003E3817">
            <w:pPr>
              <w:rPr>
                <w:lang w:bidi="he-IL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D59" w:rsidRPr="003B54AD" w:rsidRDefault="00002D59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D59" w:rsidRPr="003B54AD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</w:t>
            </w:r>
          </w:p>
        </w:tc>
      </w:tr>
      <w:tr w:rsidR="005A7920" w:rsidRPr="003B54AD" w:rsidTr="00867F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002D59" w:rsidRDefault="005A7920" w:rsidP="00002D59">
            <w:pPr>
              <w:suppressAutoHyphens/>
              <w:ind w:firstLine="34"/>
              <w:jc w:val="center"/>
              <w:rPr>
                <w:b/>
                <w:lang w:eastAsia="ar-SA"/>
              </w:rPr>
            </w:pPr>
            <w:r w:rsidRPr="00002D59">
              <w:rPr>
                <w:b/>
                <w:lang w:eastAsia="ar-SA"/>
              </w:rPr>
              <w:t>Итого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002D59" w:rsidRDefault="00002D59" w:rsidP="00002D5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02D59">
              <w:rPr>
                <w:b/>
                <w:lang w:eastAsia="ar-SA"/>
              </w:rPr>
              <w:t>20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002D59" w:rsidRDefault="00002D59" w:rsidP="00002D5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02D59">
              <w:rPr>
                <w:b/>
                <w:lang w:eastAsia="ar-SA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002D59" w:rsidRDefault="00002D59" w:rsidP="00002D5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02D59">
              <w:rPr>
                <w:b/>
                <w:lang w:eastAsia="ar-SA"/>
              </w:rPr>
              <w:t>17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</w:tr>
    </w:tbl>
    <w:p w:rsidR="00867FC5" w:rsidRDefault="00867FC5" w:rsidP="00490934">
      <w:pPr>
        <w:spacing w:line="360" w:lineRule="auto"/>
        <w:ind w:left="-284" w:right="-426" w:firstLine="710"/>
        <w:jc w:val="center"/>
        <w:rPr>
          <w:rFonts w:eastAsiaTheme="minorHAnsi"/>
          <w:b/>
          <w:bCs/>
          <w:lang w:eastAsia="en-US"/>
        </w:rPr>
      </w:pPr>
    </w:p>
    <w:p w:rsidR="00490934" w:rsidRPr="00867FC5" w:rsidRDefault="00490934" w:rsidP="00490934">
      <w:pPr>
        <w:spacing w:line="360" w:lineRule="auto"/>
        <w:ind w:left="-284" w:right="-426" w:firstLine="710"/>
        <w:jc w:val="center"/>
        <w:rPr>
          <w:rFonts w:eastAsiaTheme="minorHAnsi"/>
          <w:b/>
          <w:bCs/>
          <w:lang w:eastAsia="en-US"/>
        </w:rPr>
      </w:pPr>
      <w:r w:rsidRPr="00867FC5">
        <w:rPr>
          <w:rFonts w:eastAsiaTheme="minorHAnsi"/>
          <w:b/>
          <w:bCs/>
          <w:lang w:eastAsia="en-US"/>
        </w:rPr>
        <w:t>Содержание программы модуля</w:t>
      </w:r>
    </w:p>
    <w:p w:rsidR="00490934" w:rsidRDefault="00490934" w:rsidP="00490934"/>
    <w:p w:rsidR="00490934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</w:rPr>
      </w:pPr>
    </w:p>
    <w:p w:rsidR="00490934" w:rsidRPr="00B12D98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 w:rsidRPr="00867FC5">
        <w:rPr>
          <w:b/>
          <w:bCs/>
        </w:rPr>
        <w:t>Тема 1.</w:t>
      </w:r>
      <w:r w:rsidR="00867FC5" w:rsidRPr="00867FC5">
        <w:rPr>
          <w:lang w:bidi="he-IL"/>
        </w:rPr>
        <w:t xml:space="preserve"> </w:t>
      </w:r>
      <w:r w:rsidR="00867FC5" w:rsidRPr="00B12D98">
        <w:rPr>
          <w:b/>
          <w:i/>
          <w:lang w:bidi="he-IL"/>
        </w:rPr>
        <w:t>Магические квадраты</w:t>
      </w:r>
    </w:p>
    <w:p w:rsidR="00B12D98" w:rsidRPr="00B12D98" w:rsidRDefault="00490934" w:rsidP="00B12D98">
      <w:pPr>
        <w:pStyle w:val="afa"/>
        <w:spacing w:line="360" w:lineRule="auto"/>
        <w:jc w:val="both"/>
        <w:rPr>
          <w:lang w:bidi="he-IL"/>
        </w:rPr>
      </w:pPr>
      <w:r w:rsidRPr="00867FC5">
        <w:rPr>
          <w:b/>
          <w:bCs/>
        </w:rPr>
        <w:t>Теория</w:t>
      </w:r>
      <w:r w:rsidR="00B12D98">
        <w:rPr>
          <w:b/>
          <w:bCs/>
        </w:rPr>
        <w:t>:</w:t>
      </w:r>
      <w:r w:rsidR="00B12D98" w:rsidRPr="00B12D98">
        <w:rPr>
          <w:sz w:val="28"/>
          <w:szCs w:val="28"/>
          <w:lang w:bidi="he-IL"/>
        </w:rPr>
        <w:t xml:space="preserve"> </w:t>
      </w:r>
      <w:r w:rsidR="00B12D98" w:rsidRPr="00B12D98">
        <w:rPr>
          <w:lang w:bidi="he-IL"/>
        </w:rPr>
        <w:t xml:space="preserve">Возникновение магических (волшебных, математических) квадратов. Определение магических квадратов. </w:t>
      </w:r>
    </w:p>
    <w:p w:rsidR="00B12D98" w:rsidRPr="00B12D98" w:rsidRDefault="00490934" w:rsidP="00B12D98">
      <w:pPr>
        <w:pStyle w:val="afa"/>
        <w:spacing w:line="360" w:lineRule="auto"/>
        <w:jc w:val="both"/>
      </w:pPr>
      <w:r w:rsidRPr="00867FC5">
        <w:rPr>
          <w:b/>
          <w:bCs/>
        </w:rPr>
        <w:t>Практика</w:t>
      </w:r>
      <w:r w:rsidR="00B12D98">
        <w:rPr>
          <w:b/>
          <w:bCs/>
        </w:rPr>
        <w:t>:</w:t>
      </w:r>
      <w:r w:rsidR="00B12D98" w:rsidRPr="00B12D98">
        <w:rPr>
          <w:i/>
          <w:sz w:val="28"/>
          <w:szCs w:val="28"/>
        </w:rPr>
        <w:t xml:space="preserve"> </w:t>
      </w:r>
      <w:r w:rsidR="00B12D98" w:rsidRPr="00B12D98">
        <w:t>заполнение магических квадратов.</w:t>
      </w:r>
    </w:p>
    <w:p w:rsidR="00490934" w:rsidRPr="00867FC5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490934" w:rsidRPr="00867FC5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867FC5">
        <w:rPr>
          <w:b/>
          <w:bCs/>
        </w:rPr>
        <w:t>Тема 2.</w:t>
      </w:r>
      <w:r w:rsidR="00867FC5" w:rsidRPr="00867FC5">
        <w:rPr>
          <w:lang w:bidi="he-IL"/>
        </w:rPr>
        <w:t xml:space="preserve"> </w:t>
      </w:r>
      <w:r w:rsidR="00867FC5" w:rsidRPr="00B12D98">
        <w:rPr>
          <w:b/>
          <w:i/>
          <w:lang w:bidi="he-IL"/>
        </w:rPr>
        <w:t>Заполнение магических квадратов</w:t>
      </w:r>
      <w:r w:rsidR="00867FC5" w:rsidRPr="00BD75BF">
        <w:rPr>
          <w:lang w:bidi="he-IL"/>
        </w:rPr>
        <w:t>.</w:t>
      </w:r>
    </w:p>
    <w:p w:rsidR="00490934" w:rsidRPr="00867FC5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867FC5">
        <w:rPr>
          <w:b/>
          <w:bCs/>
        </w:rPr>
        <w:t>Теория</w:t>
      </w:r>
      <w:r w:rsidR="004A66C7">
        <w:rPr>
          <w:b/>
          <w:bCs/>
        </w:rPr>
        <w:t>:</w:t>
      </w:r>
      <w:r w:rsidR="004A66C7" w:rsidRPr="004A66C7">
        <w:rPr>
          <w:lang w:bidi="he-IL"/>
        </w:rPr>
        <w:t xml:space="preserve"> </w:t>
      </w:r>
      <w:r w:rsidR="004A66C7" w:rsidRPr="00B12D98">
        <w:rPr>
          <w:lang w:bidi="he-IL"/>
        </w:rPr>
        <w:t xml:space="preserve">Принципы их составления и заполнения. Магические квадраты разных порядков. </w:t>
      </w:r>
      <w:r w:rsidR="004A66C7" w:rsidRPr="00B12D98">
        <w:rPr>
          <w:bCs/>
          <w:color w:val="000000"/>
        </w:rPr>
        <w:t>Применение магических квадратов.</w:t>
      </w:r>
    </w:p>
    <w:p w:rsidR="004A66C7" w:rsidRPr="00B12D98" w:rsidRDefault="00490934" w:rsidP="004A66C7">
      <w:pPr>
        <w:pStyle w:val="afa"/>
        <w:spacing w:line="360" w:lineRule="auto"/>
        <w:jc w:val="both"/>
      </w:pPr>
      <w:r w:rsidRPr="00867FC5">
        <w:rPr>
          <w:b/>
          <w:bCs/>
        </w:rPr>
        <w:t>Практика</w:t>
      </w:r>
      <w:r w:rsidR="004A66C7">
        <w:rPr>
          <w:b/>
          <w:bCs/>
        </w:rPr>
        <w:t>:</w:t>
      </w:r>
      <w:r w:rsidR="004A66C7" w:rsidRPr="004A66C7">
        <w:rPr>
          <w:b/>
          <w:bCs/>
        </w:rPr>
        <w:t xml:space="preserve"> </w:t>
      </w:r>
      <w:r w:rsidR="004A66C7" w:rsidRPr="00B12D98">
        <w:rPr>
          <w:i/>
          <w:sz w:val="28"/>
          <w:szCs w:val="28"/>
        </w:rPr>
        <w:t xml:space="preserve"> </w:t>
      </w:r>
      <w:r w:rsidR="004A66C7" w:rsidRPr="00B12D98">
        <w:t>заполнение магических квадратов.</w:t>
      </w:r>
    </w:p>
    <w:p w:rsidR="00490934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867FC5" w:rsidRPr="00867FC5" w:rsidRDefault="00867FC5" w:rsidP="00867FC5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Тема 3.</w:t>
      </w:r>
      <w:r w:rsidRPr="00867FC5">
        <w:t xml:space="preserve"> </w:t>
      </w:r>
      <w:r w:rsidRPr="00B12D98">
        <w:rPr>
          <w:b/>
          <w:i/>
        </w:rPr>
        <w:t>Содержание и секреты математических фокусов</w:t>
      </w:r>
    </w:p>
    <w:p w:rsidR="004A66C7" w:rsidRPr="004A66C7" w:rsidRDefault="00867FC5" w:rsidP="005D60CE">
      <w:pPr>
        <w:pStyle w:val="afa"/>
        <w:jc w:val="both"/>
        <w:rPr>
          <w:b/>
        </w:rPr>
      </w:pPr>
      <w:r w:rsidRPr="00867FC5">
        <w:rPr>
          <w:b/>
          <w:bCs/>
        </w:rPr>
        <w:t>Теория</w:t>
      </w:r>
      <w:r w:rsidR="004A66C7">
        <w:rPr>
          <w:b/>
          <w:bCs/>
        </w:rPr>
        <w:t>:</w:t>
      </w:r>
      <w:r w:rsidR="004A66C7" w:rsidRPr="004A66C7">
        <w:rPr>
          <w:sz w:val="28"/>
          <w:szCs w:val="28"/>
        </w:rPr>
        <w:t xml:space="preserve"> </w:t>
      </w:r>
      <w:r w:rsidR="004A66C7" w:rsidRPr="004A66C7">
        <w:t xml:space="preserve">Что такое математические фокусы? Содержание и секреты математических </w:t>
      </w:r>
      <w:r w:rsidR="004A66C7">
        <w:t>фокусов.</w:t>
      </w:r>
    </w:p>
    <w:p w:rsidR="004A66C7" w:rsidRPr="004A66C7" w:rsidRDefault="00867FC5" w:rsidP="005D60CE">
      <w:pPr>
        <w:pStyle w:val="afa"/>
        <w:jc w:val="both"/>
        <w:rPr>
          <w:i/>
        </w:rPr>
      </w:pPr>
      <w:r w:rsidRPr="00867FC5">
        <w:rPr>
          <w:b/>
          <w:bCs/>
        </w:rPr>
        <w:t>Практика</w:t>
      </w:r>
      <w:r w:rsidR="004A66C7">
        <w:rPr>
          <w:b/>
          <w:bCs/>
        </w:rPr>
        <w:t>:</w:t>
      </w:r>
      <w:r w:rsidR="004A66C7" w:rsidRPr="004A66C7">
        <w:rPr>
          <w:sz w:val="28"/>
          <w:szCs w:val="28"/>
        </w:rPr>
        <w:t xml:space="preserve"> </w:t>
      </w:r>
      <w:r w:rsidR="004A66C7" w:rsidRPr="004A66C7">
        <w:t xml:space="preserve">ученики выполняют задания из следующих фокусов: угадай задуманное число; 10 чисел </w:t>
      </w:r>
      <w:proofErr w:type="spellStart"/>
      <w:r w:rsidR="004A66C7" w:rsidRPr="004A66C7">
        <w:t>Фибонначи</w:t>
      </w:r>
      <w:proofErr w:type="spellEnd"/>
    </w:p>
    <w:p w:rsidR="00867FC5" w:rsidRPr="00B12D98" w:rsidRDefault="00867FC5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4.</w:t>
      </w:r>
      <w:r w:rsidRPr="00867FC5">
        <w:t xml:space="preserve"> </w:t>
      </w:r>
      <w:r w:rsidRPr="00B12D98">
        <w:rPr>
          <w:b/>
          <w:i/>
        </w:rPr>
        <w:t>Математические фокусы</w:t>
      </w:r>
    </w:p>
    <w:p w:rsidR="004A66C7" w:rsidRDefault="00867FC5" w:rsidP="005D60CE">
      <w:pPr>
        <w:pStyle w:val="afa"/>
        <w:jc w:val="both"/>
      </w:pPr>
      <w:r w:rsidRPr="00867FC5">
        <w:rPr>
          <w:b/>
          <w:bCs/>
        </w:rPr>
        <w:t>Теория</w:t>
      </w:r>
      <w:r w:rsidR="004A66C7">
        <w:rPr>
          <w:b/>
          <w:bCs/>
        </w:rPr>
        <w:t>:</w:t>
      </w:r>
      <w:r w:rsidR="004A66C7" w:rsidRPr="004A66C7">
        <w:t xml:space="preserve"> Содержание и секреты математических </w:t>
      </w:r>
      <w:r w:rsidR="004A66C7">
        <w:t>фокусов.</w:t>
      </w:r>
    </w:p>
    <w:p w:rsidR="00867FC5" w:rsidRPr="004A66C7" w:rsidRDefault="00867FC5" w:rsidP="005D60CE">
      <w:pPr>
        <w:pStyle w:val="afa"/>
        <w:jc w:val="both"/>
        <w:rPr>
          <w:b/>
        </w:rPr>
      </w:pPr>
      <w:r w:rsidRPr="00867FC5">
        <w:rPr>
          <w:b/>
          <w:bCs/>
        </w:rPr>
        <w:t>Практика</w:t>
      </w:r>
      <w:r w:rsidR="004A66C7">
        <w:rPr>
          <w:b/>
          <w:bCs/>
        </w:rPr>
        <w:t>:</w:t>
      </w:r>
      <w:r w:rsidR="004A66C7" w:rsidRPr="004A66C7">
        <w:t xml:space="preserve"> число в конверте; угадай возраст собеседника.</w:t>
      </w:r>
    </w:p>
    <w:p w:rsidR="00B12D98" w:rsidRDefault="00B12D98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867FC5" w:rsidRPr="00B12D98" w:rsidRDefault="00867FC5" w:rsidP="005D60CE">
      <w:pPr>
        <w:rPr>
          <w:b/>
          <w:i/>
          <w:lang w:bidi="he-IL"/>
        </w:rPr>
      </w:pPr>
      <w:r>
        <w:rPr>
          <w:b/>
          <w:bCs/>
        </w:rPr>
        <w:t>Тема 5-6</w:t>
      </w:r>
      <w:r w:rsidRPr="00B12D98">
        <w:rPr>
          <w:b/>
          <w:bCs/>
          <w:i/>
        </w:rPr>
        <w:t>.</w:t>
      </w:r>
      <w:r w:rsidRPr="00B12D98">
        <w:rPr>
          <w:b/>
          <w:i/>
          <w:lang w:bidi="he-IL"/>
        </w:rPr>
        <w:t xml:space="preserve"> Решение занимательных задач в стихах</w:t>
      </w:r>
    </w:p>
    <w:p w:rsidR="00867FC5" w:rsidRPr="004A66C7" w:rsidRDefault="00867FC5" w:rsidP="005D60CE">
      <w:pPr>
        <w:pStyle w:val="afa"/>
        <w:jc w:val="both"/>
        <w:rPr>
          <w:sz w:val="28"/>
          <w:szCs w:val="28"/>
          <w:lang w:bidi="he-IL"/>
        </w:rPr>
      </w:pPr>
      <w:r w:rsidRPr="00867FC5">
        <w:rPr>
          <w:b/>
          <w:bCs/>
        </w:rPr>
        <w:t>Теория</w:t>
      </w:r>
      <w:r w:rsidR="004A66C7">
        <w:rPr>
          <w:b/>
          <w:bCs/>
        </w:rPr>
        <w:t>:</w:t>
      </w:r>
      <w:r w:rsidR="004A66C7" w:rsidRPr="004A66C7">
        <w:rPr>
          <w:sz w:val="28"/>
          <w:szCs w:val="28"/>
          <w:lang w:bidi="he-IL"/>
        </w:rPr>
        <w:t xml:space="preserve"> </w:t>
      </w:r>
      <w:r w:rsidR="004A66C7" w:rsidRPr="004A66C7">
        <w:rPr>
          <w:lang w:bidi="he-IL"/>
        </w:rPr>
        <w:t>Решение занимательных задач, условие которых дано в стихотворной форме коллективно и самостоятельно</w:t>
      </w:r>
      <w:r w:rsidR="004A66C7">
        <w:rPr>
          <w:sz w:val="28"/>
          <w:szCs w:val="28"/>
          <w:lang w:bidi="he-IL"/>
        </w:rPr>
        <w:t xml:space="preserve">.  </w:t>
      </w:r>
    </w:p>
    <w:p w:rsidR="00867FC5" w:rsidRPr="004A66C7" w:rsidRDefault="00867FC5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867FC5">
        <w:rPr>
          <w:b/>
          <w:bCs/>
        </w:rPr>
        <w:t>Практика</w:t>
      </w:r>
      <w:r w:rsidR="004A66C7">
        <w:rPr>
          <w:b/>
          <w:bCs/>
        </w:rPr>
        <w:t xml:space="preserve">: </w:t>
      </w:r>
      <w:r w:rsidR="004A66C7" w:rsidRPr="004A66C7">
        <w:rPr>
          <w:bCs/>
        </w:rPr>
        <w:t>решение задач.</w:t>
      </w:r>
    </w:p>
    <w:p w:rsidR="00867FC5" w:rsidRPr="00867FC5" w:rsidRDefault="00867FC5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B12D98" w:rsidRPr="00B12D98" w:rsidRDefault="00867FC5" w:rsidP="005D60CE">
      <w:pPr>
        <w:rPr>
          <w:b/>
          <w:i/>
          <w:lang w:bidi="he-IL"/>
        </w:rPr>
      </w:pPr>
      <w:r>
        <w:rPr>
          <w:b/>
          <w:bCs/>
        </w:rPr>
        <w:t xml:space="preserve">Тема </w:t>
      </w:r>
      <w:r w:rsidR="00B12D98">
        <w:rPr>
          <w:b/>
          <w:bCs/>
        </w:rPr>
        <w:t>7-8.</w:t>
      </w:r>
      <w:r w:rsidR="00B12D98" w:rsidRPr="00B12D98">
        <w:rPr>
          <w:lang w:bidi="he-IL"/>
        </w:rPr>
        <w:t xml:space="preserve"> </w:t>
      </w:r>
      <w:r w:rsidR="00B12D98" w:rsidRPr="00B12D98">
        <w:rPr>
          <w:b/>
          <w:i/>
          <w:lang w:bidi="he-IL"/>
        </w:rPr>
        <w:t>Отгадывание ребусов</w:t>
      </w:r>
    </w:p>
    <w:p w:rsidR="004A66C7" w:rsidRPr="004A66C7" w:rsidRDefault="00867FC5" w:rsidP="005D60CE">
      <w:pPr>
        <w:pStyle w:val="afa"/>
        <w:jc w:val="both"/>
        <w:rPr>
          <w:lang w:bidi="he-IL"/>
        </w:rPr>
      </w:pPr>
      <w:r w:rsidRPr="00867FC5">
        <w:rPr>
          <w:b/>
          <w:bCs/>
        </w:rPr>
        <w:t>Теория</w:t>
      </w:r>
      <w:r w:rsidR="004A66C7">
        <w:rPr>
          <w:b/>
          <w:bCs/>
        </w:rPr>
        <w:t>:</w:t>
      </w:r>
      <w:r w:rsidR="004A66C7" w:rsidRPr="004A66C7">
        <w:rPr>
          <w:sz w:val="28"/>
          <w:szCs w:val="28"/>
          <w:lang w:bidi="he-IL"/>
        </w:rPr>
        <w:t xml:space="preserve"> </w:t>
      </w:r>
      <w:r w:rsidR="004A66C7" w:rsidRPr="004A66C7">
        <w:rPr>
          <w:lang w:bidi="he-IL"/>
        </w:rPr>
        <w:t>алгоритмы составления ребусов</w:t>
      </w:r>
    </w:p>
    <w:p w:rsidR="004A66C7" w:rsidRPr="004A66C7" w:rsidRDefault="00867FC5" w:rsidP="005D60CE">
      <w:pPr>
        <w:pStyle w:val="afa"/>
        <w:jc w:val="both"/>
        <w:rPr>
          <w:lang w:bidi="he-IL"/>
        </w:rPr>
      </w:pPr>
      <w:r w:rsidRPr="00867FC5">
        <w:rPr>
          <w:b/>
          <w:bCs/>
        </w:rPr>
        <w:t>Практика</w:t>
      </w:r>
      <w:r w:rsidR="004A66C7">
        <w:rPr>
          <w:b/>
          <w:bCs/>
        </w:rPr>
        <w:t>:</w:t>
      </w:r>
      <w:r w:rsidR="004A66C7" w:rsidRPr="004A66C7">
        <w:rPr>
          <w:lang w:bidi="he-IL"/>
        </w:rPr>
        <w:t xml:space="preserve"> Отгадывание различных ребусов, ответы на которые - математические термины, пословицы. Самостоятельное составление ребусов и выбор лучшего ребуса.</w:t>
      </w:r>
    </w:p>
    <w:p w:rsidR="00867FC5" w:rsidRDefault="00867FC5" w:rsidP="00867FC5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B12D98" w:rsidRDefault="00B12D98" w:rsidP="00B12D98">
      <w:r>
        <w:rPr>
          <w:b/>
          <w:bCs/>
        </w:rPr>
        <w:t>Тема 9-10</w:t>
      </w:r>
      <w:r w:rsidRPr="00B12D98">
        <w:rPr>
          <w:b/>
          <w:bCs/>
          <w:i/>
        </w:rPr>
        <w:t>.</w:t>
      </w:r>
      <w:r w:rsidRPr="00B12D98">
        <w:rPr>
          <w:b/>
          <w:i/>
        </w:rPr>
        <w:t xml:space="preserve"> Решение олимпиадных задач.</w:t>
      </w:r>
    </w:p>
    <w:p w:rsidR="004A66C7" w:rsidRPr="004A66C7" w:rsidRDefault="00B12D98" w:rsidP="005D60CE">
      <w:pPr>
        <w:pStyle w:val="afa"/>
        <w:jc w:val="both"/>
      </w:pPr>
      <w:r w:rsidRPr="00867FC5">
        <w:rPr>
          <w:b/>
          <w:bCs/>
        </w:rPr>
        <w:lastRenderedPageBreak/>
        <w:t>Теория</w:t>
      </w:r>
      <w:r w:rsidR="004A66C7" w:rsidRPr="009016B2">
        <w:rPr>
          <w:b/>
          <w:bCs/>
        </w:rPr>
        <w:t>:</w:t>
      </w:r>
      <w:r w:rsidR="00F9564A" w:rsidRPr="009016B2">
        <w:t xml:space="preserve"> </w:t>
      </w:r>
      <w:r w:rsidR="009016B2" w:rsidRPr="009016B2">
        <w:t>Алгоритмы</w:t>
      </w:r>
      <w:r w:rsidR="009016B2">
        <w:rPr>
          <w:sz w:val="28"/>
          <w:szCs w:val="28"/>
        </w:rPr>
        <w:t xml:space="preserve"> </w:t>
      </w:r>
      <w:r w:rsidR="009016B2">
        <w:t>решение</w:t>
      </w:r>
      <w:r w:rsidR="004A66C7">
        <w:t xml:space="preserve"> задач.</w:t>
      </w:r>
      <w:r w:rsidR="004A66C7" w:rsidRPr="00C348B0">
        <w:rPr>
          <w:color w:val="191919"/>
        </w:rPr>
        <w:t xml:space="preserve"> </w:t>
      </w:r>
      <w:r w:rsidR="004A66C7">
        <w:rPr>
          <w:color w:val="191919"/>
        </w:rPr>
        <w:t>Анализ и оценка готовых решений задачи, выбор верных решений.</w:t>
      </w:r>
      <w:r w:rsidR="004A66C7">
        <w:t xml:space="preserve"> </w:t>
      </w:r>
    </w:p>
    <w:p w:rsidR="004A66C7" w:rsidRPr="004A66C7" w:rsidRDefault="00B12D98" w:rsidP="005D60CE">
      <w:pPr>
        <w:pStyle w:val="afa"/>
        <w:jc w:val="both"/>
      </w:pPr>
      <w:r w:rsidRPr="00867FC5">
        <w:rPr>
          <w:b/>
          <w:bCs/>
        </w:rPr>
        <w:t>Практика</w:t>
      </w:r>
      <w:r w:rsidR="004A66C7">
        <w:rPr>
          <w:b/>
          <w:bCs/>
        </w:rPr>
        <w:t>:</w:t>
      </w:r>
      <w:r w:rsidR="004A66C7" w:rsidRPr="004A66C7">
        <w:rPr>
          <w:sz w:val="28"/>
          <w:szCs w:val="28"/>
        </w:rPr>
        <w:t xml:space="preserve"> </w:t>
      </w:r>
      <w:r w:rsidR="004A66C7" w:rsidRPr="004A66C7">
        <w:t>Самостоятельное решение задач из школьных, городских, региональных олимпиад. Затем подробный разбор решения коллективно этих задач.</w:t>
      </w:r>
    </w:p>
    <w:p w:rsidR="00B12D98" w:rsidRDefault="00B12D98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B12D98" w:rsidRDefault="00B12D98" w:rsidP="005D60CE">
      <w:r>
        <w:rPr>
          <w:b/>
          <w:bCs/>
        </w:rPr>
        <w:t>Тема 11-12.</w:t>
      </w:r>
      <w:r w:rsidRPr="00B12D98">
        <w:rPr>
          <w:lang w:bidi="he-IL"/>
        </w:rPr>
        <w:t xml:space="preserve"> </w:t>
      </w:r>
      <w:r w:rsidRPr="00B12D98">
        <w:rPr>
          <w:b/>
          <w:i/>
          <w:lang w:bidi="he-IL"/>
        </w:rPr>
        <w:t>Решение задач повышенной трудности</w:t>
      </w:r>
    </w:p>
    <w:p w:rsidR="00F9564A" w:rsidRPr="004A66C7" w:rsidRDefault="00B12D98" w:rsidP="005D60CE">
      <w:pPr>
        <w:pStyle w:val="afa"/>
        <w:jc w:val="both"/>
      </w:pPr>
      <w:r w:rsidRPr="00867FC5">
        <w:rPr>
          <w:b/>
          <w:bCs/>
        </w:rPr>
        <w:t>Теория</w:t>
      </w:r>
      <w:r w:rsidR="00F9564A">
        <w:rPr>
          <w:b/>
          <w:bCs/>
        </w:rPr>
        <w:t>:</w:t>
      </w:r>
      <w:r w:rsidR="00F9564A" w:rsidRPr="00F9564A">
        <w:t xml:space="preserve"> </w:t>
      </w:r>
      <w:r w:rsidR="00F9564A">
        <w:t>Решение задач</w:t>
      </w:r>
      <w:r w:rsidR="009016B2">
        <w:t xml:space="preserve"> повышенной трудности. </w:t>
      </w:r>
      <w:r w:rsidR="00F9564A" w:rsidRPr="00C348B0">
        <w:rPr>
          <w:color w:val="191919"/>
        </w:rPr>
        <w:t xml:space="preserve"> </w:t>
      </w:r>
      <w:r w:rsidR="00F9564A">
        <w:rPr>
          <w:color w:val="191919"/>
        </w:rPr>
        <w:t>Анализ и оценка готовых решений задачи, выбор верных решений.</w:t>
      </w:r>
      <w:r w:rsidR="00F9564A">
        <w:t xml:space="preserve"> </w:t>
      </w:r>
    </w:p>
    <w:p w:rsidR="00B12D98" w:rsidRPr="00F9564A" w:rsidRDefault="00B12D98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867FC5">
        <w:rPr>
          <w:b/>
          <w:bCs/>
        </w:rPr>
        <w:t>Практика</w:t>
      </w:r>
      <w:r w:rsidR="00F9564A">
        <w:rPr>
          <w:b/>
          <w:bCs/>
        </w:rPr>
        <w:t xml:space="preserve">: </w:t>
      </w:r>
      <w:r w:rsidR="00F9564A" w:rsidRPr="00F9564A">
        <w:rPr>
          <w:bCs/>
        </w:rPr>
        <w:t>Решение олимпиадных задач.</w:t>
      </w:r>
    </w:p>
    <w:p w:rsidR="00B12D98" w:rsidRPr="00F9564A" w:rsidRDefault="00B12D98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B12D98" w:rsidRDefault="00B12D98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B12D98" w:rsidRPr="00B12D98" w:rsidRDefault="00B12D98" w:rsidP="005D60CE">
      <w:pPr>
        <w:rPr>
          <w:b/>
          <w:i/>
        </w:rPr>
      </w:pPr>
      <w:r>
        <w:rPr>
          <w:b/>
          <w:bCs/>
        </w:rPr>
        <w:t>Тема 13-14</w:t>
      </w:r>
      <w:r w:rsidRPr="00B12D98">
        <w:rPr>
          <w:b/>
          <w:bCs/>
          <w:i/>
        </w:rPr>
        <w:t>.</w:t>
      </w:r>
      <w:r w:rsidRPr="00B12D98">
        <w:rPr>
          <w:b/>
          <w:i/>
        </w:rPr>
        <w:t xml:space="preserve"> Задачи с многовариантными решениями</w:t>
      </w:r>
    </w:p>
    <w:p w:rsidR="00F9564A" w:rsidRPr="004A66C7" w:rsidRDefault="00B12D98" w:rsidP="005D60CE">
      <w:pPr>
        <w:pStyle w:val="afa"/>
        <w:jc w:val="both"/>
      </w:pPr>
      <w:r w:rsidRPr="00867FC5">
        <w:rPr>
          <w:b/>
          <w:bCs/>
        </w:rPr>
        <w:t>Теория</w:t>
      </w:r>
      <w:r w:rsidR="00F9564A">
        <w:rPr>
          <w:b/>
          <w:bCs/>
        </w:rPr>
        <w:t>:</w:t>
      </w:r>
      <w:r w:rsidR="00F9564A" w:rsidRPr="00C348B0">
        <w:rPr>
          <w:color w:val="191919"/>
        </w:rPr>
        <w:t xml:space="preserve"> </w:t>
      </w:r>
      <w:r w:rsidR="00F9564A">
        <w:rPr>
          <w:color w:val="191919"/>
        </w:rPr>
        <w:t>Анализ и оценка готовых решений задачи, выбор верных решений.</w:t>
      </w:r>
      <w:r w:rsidR="00F9564A">
        <w:t xml:space="preserve"> </w:t>
      </w:r>
    </w:p>
    <w:p w:rsidR="00B12D98" w:rsidRDefault="00B12D98" w:rsidP="005D60CE">
      <w:pPr>
        <w:pStyle w:val="c31"/>
        <w:shd w:val="clear" w:color="auto" w:fill="FFFFFF"/>
        <w:spacing w:before="0" w:beforeAutospacing="0" w:after="0" w:afterAutospacing="0"/>
        <w:jc w:val="both"/>
      </w:pPr>
      <w:r w:rsidRPr="00867FC5">
        <w:rPr>
          <w:b/>
          <w:bCs/>
        </w:rPr>
        <w:t>Практика</w:t>
      </w:r>
      <w:r w:rsidR="00F9564A">
        <w:rPr>
          <w:b/>
          <w:bCs/>
        </w:rPr>
        <w:t>:</w:t>
      </w:r>
      <w:r w:rsidR="009016B2">
        <w:rPr>
          <w:b/>
          <w:bCs/>
        </w:rPr>
        <w:t xml:space="preserve"> </w:t>
      </w:r>
      <w:r w:rsidR="009016B2">
        <w:t>Решение  задач</w:t>
      </w:r>
    </w:p>
    <w:p w:rsidR="005D60CE" w:rsidRPr="00867FC5" w:rsidRDefault="005D60CE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B12D98" w:rsidRPr="00B12D98" w:rsidRDefault="00B12D98" w:rsidP="005D60CE">
      <w:pPr>
        <w:rPr>
          <w:b/>
          <w:i/>
        </w:rPr>
      </w:pPr>
      <w:r>
        <w:rPr>
          <w:b/>
          <w:bCs/>
        </w:rPr>
        <w:t>Тема 15-16.</w:t>
      </w:r>
      <w:r w:rsidRPr="00B12D98">
        <w:rPr>
          <w:lang w:bidi="he-IL"/>
        </w:rPr>
        <w:t xml:space="preserve"> </w:t>
      </w:r>
      <w:r w:rsidRPr="00B12D98">
        <w:rPr>
          <w:b/>
          <w:i/>
          <w:lang w:bidi="he-IL"/>
        </w:rPr>
        <w:t>Игра «Поле чудес»</w:t>
      </w:r>
    </w:p>
    <w:p w:rsidR="00B12D98" w:rsidRPr="00F9564A" w:rsidRDefault="00B12D98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867FC5">
        <w:rPr>
          <w:b/>
          <w:bCs/>
        </w:rPr>
        <w:t>Теория</w:t>
      </w:r>
      <w:r w:rsidR="00F9564A">
        <w:rPr>
          <w:b/>
          <w:bCs/>
        </w:rPr>
        <w:t xml:space="preserve">: </w:t>
      </w:r>
      <w:r w:rsidR="00F9564A" w:rsidRPr="00F9564A">
        <w:rPr>
          <w:bCs/>
        </w:rPr>
        <w:t>правила и условия игры.</w:t>
      </w:r>
    </w:p>
    <w:p w:rsidR="00B12D98" w:rsidRPr="00F9564A" w:rsidRDefault="00B12D98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F9564A">
        <w:rPr>
          <w:b/>
          <w:bCs/>
        </w:rPr>
        <w:t>Практика</w:t>
      </w:r>
      <w:r w:rsidR="00F9564A" w:rsidRPr="00F9564A">
        <w:rPr>
          <w:b/>
          <w:bCs/>
        </w:rPr>
        <w:t>:</w:t>
      </w:r>
      <w:r w:rsidR="00F9564A" w:rsidRPr="00F9564A">
        <w:t xml:space="preserve"> Тематическая игра.</w:t>
      </w:r>
    </w:p>
    <w:p w:rsidR="00867FC5" w:rsidRPr="00867FC5" w:rsidRDefault="00867FC5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B12D98" w:rsidRDefault="00B12D98" w:rsidP="005D60CE">
      <w:r>
        <w:rPr>
          <w:b/>
          <w:bCs/>
        </w:rPr>
        <w:t>Тема 17-18.</w:t>
      </w:r>
      <w:r w:rsidRPr="00B12D98">
        <w:rPr>
          <w:lang w:bidi="he-IL"/>
        </w:rPr>
        <w:t xml:space="preserve"> </w:t>
      </w:r>
      <w:r w:rsidRPr="00B12D98">
        <w:rPr>
          <w:b/>
          <w:i/>
          <w:lang w:bidi="he-IL"/>
        </w:rPr>
        <w:t>Решение нестандартных задач.</w:t>
      </w:r>
    </w:p>
    <w:p w:rsidR="00F9564A" w:rsidRDefault="00B12D98" w:rsidP="005D60CE">
      <w:pPr>
        <w:pStyle w:val="afa"/>
        <w:jc w:val="both"/>
      </w:pPr>
      <w:r w:rsidRPr="00867FC5">
        <w:rPr>
          <w:b/>
          <w:bCs/>
        </w:rPr>
        <w:t>Теория</w:t>
      </w:r>
      <w:r w:rsidR="00F9564A">
        <w:rPr>
          <w:b/>
          <w:bCs/>
        </w:rPr>
        <w:t>:</w:t>
      </w:r>
      <w:r w:rsidR="009016B2">
        <w:t xml:space="preserve"> </w:t>
      </w:r>
      <w:r w:rsidR="00F9564A">
        <w:rPr>
          <w:color w:val="191919"/>
        </w:rPr>
        <w:t>Анализ и оценка готовых решений задачи, выбор верных решений.</w:t>
      </w:r>
      <w:r w:rsidR="00F9564A">
        <w:t xml:space="preserve"> </w:t>
      </w:r>
    </w:p>
    <w:p w:rsidR="00B12D98" w:rsidRPr="00F9564A" w:rsidRDefault="00B12D98" w:rsidP="005D60CE">
      <w:pPr>
        <w:pStyle w:val="afa"/>
        <w:jc w:val="both"/>
      </w:pPr>
      <w:r w:rsidRPr="00867FC5">
        <w:rPr>
          <w:b/>
          <w:bCs/>
        </w:rPr>
        <w:t>Практика</w:t>
      </w:r>
      <w:r w:rsidR="00F9564A">
        <w:rPr>
          <w:b/>
          <w:bCs/>
        </w:rPr>
        <w:t>:</w:t>
      </w:r>
      <w:r w:rsidR="009016B2" w:rsidRPr="009016B2">
        <w:t xml:space="preserve"> </w:t>
      </w:r>
      <w:r w:rsidR="009016B2">
        <w:t>Решение нестандартных задач</w:t>
      </w:r>
    </w:p>
    <w:p w:rsidR="00867FC5" w:rsidRDefault="00867FC5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B12D98" w:rsidRPr="00B12D98" w:rsidRDefault="00B12D98" w:rsidP="005D60CE">
      <w:pPr>
        <w:rPr>
          <w:b/>
          <w:i/>
          <w:lang w:bidi="he-IL"/>
        </w:rPr>
      </w:pPr>
      <w:r>
        <w:rPr>
          <w:b/>
          <w:bCs/>
        </w:rPr>
        <w:t>Тема 19-20.</w:t>
      </w:r>
      <w:r w:rsidRPr="00B12D98">
        <w:rPr>
          <w:lang w:bidi="he-IL"/>
        </w:rPr>
        <w:t xml:space="preserve"> </w:t>
      </w:r>
      <w:r w:rsidRPr="00B12D98">
        <w:rPr>
          <w:b/>
          <w:i/>
          <w:lang w:bidi="he-IL"/>
        </w:rPr>
        <w:t>Решение олимпиадных заданий.</w:t>
      </w:r>
    </w:p>
    <w:p w:rsidR="00B12D98" w:rsidRPr="00867FC5" w:rsidRDefault="00B12D98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867FC5">
        <w:rPr>
          <w:b/>
          <w:bCs/>
        </w:rPr>
        <w:t>Теория</w:t>
      </w:r>
      <w:r w:rsidR="009016B2">
        <w:rPr>
          <w:b/>
          <w:bCs/>
        </w:rPr>
        <w:t>:</w:t>
      </w:r>
      <w:r w:rsidR="009016B2" w:rsidRPr="009016B2">
        <w:t xml:space="preserve"> Алгоритмы</w:t>
      </w:r>
      <w:r w:rsidR="009016B2">
        <w:rPr>
          <w:sz w:val="28"/>
          <w:szCs w:val="28"/>
        </w:rPr>
        <w:t xml:space="preserve"> </w:t>
      </w:r>
      <w:r w:rsidR="009016B2">
        <w:t>решение задач.</w:t>
      </w:r>
      <w:r w:rsidR="009016B2" w:rsidRPr="00C348B0">
        <w:rPr>
          <w:color w:val="191919"/>
        </w:rPr>
        <w:t xml:space="preserve"> </w:t>
      </w:r>
      <w:r w:rsidR="009016B2">
        <w:rPr>
          <w:color w:val="191919"/>
        </w:rPr>
        <w:t>Анализ и оценка готовых решений задачи, выбор верных решений.</w:t>
      </w:r>
    </w:p>
    <w:p w:rsidR="009016B2" w:rsidRPr="004A66C7" w:rsidRDefault="00B12D98" w:rsidP="005D60CE">
      <w:pPr>
        <w:pStyle w:val="afa"/>
        <w:jc w:val="both"/>
      </w:pPr>
      <w:r w:rsidRPr="00867FC5">
        <w:rPr>
          <w:b/>
          <w:bCs/>
        </w:rPr>
        <w:t>Практика</w:t>
      </w:r>
      <w:r w:rsidR="009016B2">
        <w:rPr>
          <w:b/>
          <w:bCs/>
        </w:rPr>
        <w:t>:</w:t>
      </w:r>
      <w:r w:rsidR="009016B2" w:rsidRPr="009016B2">
        <w:t xml:space="preserve"> </w:t>
      </w:r>
      <w:r w:rsidR="009016B2" w:rsidRPr="004A66C7">
        <w:t>Самостоятельное решение задач из школьных, городских, региональных олимпиад. Затем подробный разбор решения коллективно этих задач.</w:t>
      </w:r>
    </w:p>
    <w:p w:rsidR="00B12D98" w:rsidRDefault="00B12D98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5A7920" w:rsidRDefault="005A7920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  <w:lang w:eastAsia="ar-SA"/>
        </w:rPr>
      </w:pPr>
      <w:r w:rsidRPr="005D60CE">
        <w:rPr>
          <w:rFonts w:eastAsiaTheme="minorHAnsi"/>
          <w:b/>
          <w:bCs/>
          <w:sz w:val="28"/>
          <w:szCs w:val="28"/>
          <w:u w:val="single"/>
          <w:lang w:eastAsia="en-US"/>
        </w:rPr>
        <w:t>Моду</w:t>
      </w:r>
      <w:r w:rsidR="0086189B" w:rsidRPr="005D60CE">
        <w:rPr>
          <w:rFonts w:eastAsiaTheme="minorHAnsi"/>
          <w:b/>
          <w:bCs/>
          <w:sz w:val="28"/>
          <w:szCs w:val="28"/>
          <w:u w:val="single"/>
          <w:lang w:eastAsia="en-US"/>
        </w:rPr>
        <w:t>ль 4</w:t>
      </w:r>
      <w:r w:rsidRPr="005D60CE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 </w:t>
      </w:r>
      <w:r w:rsidR="0086189B" w:rsidRPr="005D60CE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« Геометрия. Геометрические головоломки</w:t>
      </w:r>
      <w:r w:rsidRPr="005D60CE">
        <w:rPr>
          <w:b/>
          <w:sz w:val="28"/>
          <w:szCs w:val="28"/>
          <w:u w:val="single"/>
          <w:lang w:eastAsia="ar-SA"/>
        </w:rPr>
        <w:t>»</w:t>
      </w:r>
      <w:proofErr w:type="gramStart"/>
      <w:r w:rsidRPr="005D60CE">
        <w:rPr>
          <w:b/>
          <w:sz w:val="28"/>
          <w:szCs w:val="28"/>
          <w:u w:val="single"/>
          <w:lang w:eastAsia="ar-SA"/>
        </w:rPr>
        <w:t xml:space="preserve"> </w:t>
      </w:r>
      <w:r w:rsidR="0086189B" w:rsidRPr="005D60CE">
        <w:rPr>
          <w:b/>
          <w:sz w:val="28"/>
          <w:szCs w:val="28"/>
          <w:u w:val="single"/>
          <w:lang w:eastAsia="ar-SA"/>
        </w:rPr>
        <w:t>.</w:t>
      </w:r>
      <w:proofErr w:type="gramEnd"/>
    </w:p>
    <w:p w:rsidR="005D60CE" w:rsidRPr="005D60CE" w:rsidRDefault="005D60CE" w:rsidP="005D60C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  <w:lang w:eastAsia="ar-SA"/>
        </w:rPr>
      </w:pPr>
    </w:p>
    <w:p w:rsidR="0086189B" w:rsidRPr="0086189B" w:rsidRDefault="00C17499" w:rsidP="005D60CE">
      <w:pPr>
        <w:pStyle w:val="ad"/>
        <w:shd w:val="clear" w:color="auto" w:fill="FFFFFF"/>
        <w:spacing w:before="0" w:after="150"/>
        <w:rPr>
          <w:color w:val="000000"/>
          <w:lang w:eastAsia="ru-RU"/>
        </w:rPr>
      </w:pPr>
      <w:r w:rsidRPr="0086189B">
        <w:rPr>
          <w:b/>
        </w:rPr>
        <w:t>Цель:</w:t>
      </w:r>
      <w:r w:rsidR="0086189B" w:rsidRPr="0086189B">
        <w:rPr>
          <w:color w:val="000000"/>
          <w:lang w:eastAsia="ru-RU"/>
        </w:rPr>
        <w:t xml:space="preserve"> </w:t>
      </w:r>
    </w:p>
    <w:p w:rsidR="0086189B" w:rsidRPr="0086189B" w:rsidRDefault="0086189B" w:rsidP="005D60CE">
      <w:pPr>
        <w:pStyle w:val="ad"/>
        <w:numPr>
          <w:ilvl w:val="0"/>
          <w:numId w:val="42"/>
        </w:numPr>
        <w:shd w:val="clear" w:color="auto" w:fill="FFFFFF"/>
        <w:spacing w:before="0" w:after="150"/>
        <w:rPr>
          <w:color w:val="000000"/>
          <w:lang w:eastAsia="ru-RU"/>
        </w:rPr>
      </w:pPr>
      <w:r w:rsidRPr="0086189B">
        <w:rPr>
          <w:color w:val="000000"/>
          <w:lang w:eastAsia="ru-RU"/>
        </w:rPr>
        <w:t>должны узнать о происхождении слова «геометрия», об истории возникновения и развития данной науки, а также об основных разделах предмета геометрии, изучаемых в средней школе.</w:t>
      </w:r>
    </w:p>
    <w:p w:rsidR="0086189B" w:rsidRPr="0086189B" w:rsidRDefault="0086189B" w:rsidP="005D60CE">
      <w:pPr>
        <w:pStyle w:val="ad"/>
        <w:numPr>
          <w:ilvl w:val="0"/>
          <w:numId w:val="27"/>
        </w:numPr>
        <w:shd w:val="clear" w:color="auto" w:fill="FFFFFF"/>
        <w:spacing w:before="0" w:after="150"/>
        <w:rPr>
          <w:color w:val="000000"/>
          <w:lang w:eastAsia="ru-RU"/>
        </w:rPr>
      </w:pPr>
      <w:r w:rsidRPr="0086189B">
        <w:rPr>
          <w:color w:val="000000"/>
        </w:rPr>
        <w:t xml:space="preserve">  развитие пространственного воображения, творческого мышления, познавательного интереса учащихся</w:t>
      </w:r>
      <w:proofErr w:type="gramStart"/>
      <w:r w:rsidRPr="0086189B">
        <w:rPr>
          <w:color w:val="000000"/>
        </w:rPr>
        <w:t xml:space="preserve"> .</w:t>
      </w:r>
      <w:proofErr w:type="gramEnd"/>
    </w:p>
    <w:p w:rsidR="0086189B" w:rsidRPr="0086189B" w:rsidRDefault="0086189B" w:rsidP="005D60CE">
      <w:pPr>
        <w:pStyle w:val="ad"/>
        <w:numPr>
          <w:ilvl w:val="0"/>
          <w:numId w:val="27"/>
        </w:numPr>
        <w:shd w:val="clear" w:color="auto" w:fill="FFFFFF"/>
        <w:spacing w:before="0" w:after="150"/>
        <w:rPr>
          <w:color w:val="000000"/>
          <w:lang w:eastAsia="ru-RU"/>
        </w:rPr>
      </w:pPr>
      <w:r w:rsidRPr="0086189B">
        <w:rPr>
          <w:color w:val="000000"/>
        </w:rPr>
        <w:t xml:space="preserve"> воспитание уважения учащихся друг к другу в процессе учебной деятельности, самоконтроля и самооценки, уважения к учебному труду.</w:t>
      </w:r>
    </w:p>
    <w:p w:rsidR="0086189B" w:rsidRPr="0086189B" w:rsidRDefault="0086189B" w:rsidP="005D60CE">
      <w:pPr>
        <w:ind w:right="-426"/>
        <w:jc w:val="both"/>
        <w:rPr>
          <w:b/>
          <w:color w:val="000000" w:themeColor="text1"/>
        </w:rPr>
      </w:pPr>
      <w:r w:rsidRPr="0086189B">
        <w:rPr>
          <w:b/>
          <w:color w:val="000000" w:themeColor="text1"/>
        </w:rPr>
        <w:t xml:space="preserve">Задачи: </w:t>
      </w:r>
    </w:p>
    <w:p w:rsidR="0086189B" w:rsidRPr="0086189B" w:rsidRDefault="00C17499" w:rsidP="005D60CE">
      <w:pPr>
        <w:ind w:right="-426"/>
        <w:jc w:val="both"/>
        <w:rPr>
          <w:b/>
          <w:color w:val="000000" w:themeColor="text1"/>
        </w:rPr>
      </w:pPr>
      <w:r w:rsidRPr="0086189B">
        <w:rPr>
          <w:b/>
        </w:rPr>
        <w:t>Обучающие:</w:t>
      </w:r>
    </w:p>
    <w:p w:rsidR="0086189B" w:rsidRPr="0086189B" w:rsidRDefault="0086189B" w:rsidP="005D60CE">
      <w:pPr>
        <w:pStyle w:val="af9"/>
        <w:numPr>
          <w:ilvl w:val="0"/>
          <w:numId w:val="43"/>
        </w:numPr>
        <w:shd w:val="clear" w:color="auto" w:fill="F0F0F0"/>
        <w:spacing w:before="100" w:beforeAutospacing="1" w:after="100" w:afterAutospacing="1" w:line="240" w:lineRule="auto"/>
        <w:rPr>
          <w:rFonts w:ascii="Times New Roman" w:hAnsi="Times New Roman" w:cs="Times New Roman"/>
          <w:color w:val="202521"/>
          <w:sz w:val="24"/>
          <w:szCs w:val="24"/>
        </w:rPr>
      </w:pPr>
      <w:r w:rsidRPr="0086189B">
        <w:rPr>
          <w:rFonts w:ascii="Times New Roman" w:hAnsi="Times New Roman" w:cs="Times New Roman"/>
          <w:color w:val="202521"/>
          <w:sz w:val="24"/>
          <w:szCs w:val="24"/>
        </w:rPr>
        <w:t>знакомство детей с основными геометрическими понятиями;</w:t>
      </w:r>
    </w:p>
    <w:p w:rsidR="0086189B" w:rsidRPr="0086189B" w:rsidRDefault="0086189B" w:rsidP="0086189B">
      <w:pPr>
        <w:pStyle w:val="af9"/>
        <w:numPr>
          <w:ilvl w:val="0"/>
          <w:numId w:val="43"/>
        </w:numPr>
        <w:shd w:val="clear" w:color="auto" w:fill="F0F0F0"/>
        <w:spacing w:before="100" w:beforeAutospacing="1" w:after="100" w:afterAutospacing="1"/>
        <w:rPr>
          <w:rFonts w:ascii="Times New Roman" w:hAnsi="Times New Roman" w:cs="Times New Roman"/>
          <w:color w:val="202521"/>
          <w:sz w:val="24"/>
          <w:szCs w:val="24"/>
        </w:rPr>
      </w:pPr>
      <w:r w:rsidRPr="0086189B">
        <w:rPr>
          <w:rFonts w:ascii="Times New Roman" w:hAnsi="Times New Roman" w:cs="Times New Roman"/>
          <w:color w:val="202521"/>
          <w:sz w:val="24"/>
          <w:szCs w:val="24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</w:t>
      </w:r>
    </w:p>
    <w:p w:rsidR="005D60CE" w:rsidRDefault="0086189B" w:rsidP="005D60CE">
      <w:pPr>
        <w:numPr>
          <w:ilvl w:val="0"/>
          <w:numId w:val="29"/>
        </w:numPr>
        <w:shd w:val="clear" w:color="auto" w:fill="F0F0F0"/>
        <w:spacing w:before="100" w:beforeAutospacing="1" w:after="100" w:afterAutospacing="1"/>
        <w:rPr>
          <w:color w:val="202521"/>
        </w:rPr>
      </w:pPr>
      <w:r w:rsidRPr="0086189B">
        <w:rPr>
          <w:color w:val="202521"/>
        </w:rPr>
        <w:lastRenderedPageBreak/>
        <w:t>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обществе,</w:t>
      </w:r>
    </w:p>
    <w:p w:rsidR="0086189B" w:rsidRPr="005D60CE" w:rsidRDefault="00C17499" w:rsidP="005D60CE">
      <w:pPr>
        <w:shd w:val="clear" w:color="auto" w:fill="F0F0F0"/>
        <w:spacing w:before="100" w:beforeAutospacing="1" w:after="100" w:afterAutospacing="1"/>
        <w:ind w:left="786"/>
        <w:rPr>
          <w:color w:val="202521"/>
        </w:rPr>
      </w:pPr>
      <w:r w:rsidRPr="005D60CE">
        <w:rPr>
          <w:b/>
        </w:rPr>
        <w:t>Развивающие:</w:t>
      </w:r>
      <w:r w:rsidR="0086189B" w:rsidRPr="0086189B">
        <w:t xml:space="preserve"> </w:t>
      </w:r>
    </w:p>
    <w:p w:rsidR="0086189B" w:rsidRPr="0086189B" w:rsidRDefault="0086189B" w:rsidP="0086189B">
      <w:pPr>
        <w:pStyle w:val="ad"/>
        <w:numPr>
          <w:ilvl w:val="0"/>
          <w:numId w:val="44"/>
        </w:numPr>
        <w:shd w:val="clear" w:color="auto" w:fill="FFFFFF"/>
        <w:spacing w:before="0" w:after="150"/>
        <w:rPr>
          <w:rFonts w:ascii="Arial" w:hAnsi="Arial" w:cs="Arial"/>
          <w:color w:val="000000"/>
          <w:lang w:eastAsia="ru-RU"/>
        </w:rPr>
      </w:pPr>
      <w:r w:rsidRPr="0086189B">
        <w:t xml:space="preserve">Развивать  логическое мышление и речь, умение логически обосновывать суждения, проводить несложные систематизации, приводить примеры и </w:t>
      </w:r>
      <w:proofErr w:type="spellStart"/>
      <w:r w:rsidRPr="0086189B">
        <w:t>контрпримеры</w:t>
      </w:r>
      <w:proofErr w:type="spellEnd"/>
      <w:r w:rsidRPr="0086189B">
        <w:t>, использовать различные языки математики (словесный, символический, графический);</w:t>
      </w:r>
    </w:p>
    <w:p w:rsidR="0086189B" w:rsidRPr="0086189B" w:rsidRDefault="0086189B" w:rsidP="0086189B">
      <w:pPr>
        <w:pStyle w:val="ad"/>
        <w:numPr>
          <w:ilvl w:val="0"/>
          <w:numId w:val="44"/>
        </w:numPr>
        <w:shd w:val="clear" w:color="auto" w:fill="FFFFFF"/>
        <w:spacing w:before="0" w:after="150"/>
        <w:rPr>
          <w:rFonts w:ascii="Arial" w:hAnsi="Arial" w:cs="Arial"/>
          <w:color w:val="000000"/>
          <w:lang w:eastAsia="ru-RU"/>
        </w:rPr>
      </w:pPr>
      <w:r w:rsidRPr="0086189B">
        <w:t>Расширять кругозор учащихся в различных областях элементарной математики;</w:t>
      </w:r>
    </w:p>
    <w:p w:rsidR="00C17499" w:rsidRPr="0086189B" w:rsidRDefault="00C17499" w:rsidP="00C17499">
      <w:pPr>
        <w:spacing w:line="360" w:lineRule="auto"/>
        <w:ind w:right="-426"/>
        <w:jc w:val="both"/>
        <w:rPr>
          <w:b/>
        </w:rPr>
      </w:pPr>
      <w:r w:rsidRPr="0086189B">
        <w:rPr>
          <w:b/>
        </w:rPr>
        <w:t>Воспитательные:</w:t>
      </w:r>
    </w:p>
    <w:p w:rsidR="0086189B" w:rsidRPr="0086189B" w:rsidRDefault="0086189B" w:rsidP="0086189B">
      <w:pPr>
        <w:pStyle w:val="af9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89B">
        <w:rPr>
          <w:rFonts w:ascii="Times New Roman" w:hAnsi="Times New Roman" w:cs="Times New Roman"/>
          <w:sz w:val="24"/>
          <w:szCs w:val="24"/>
        </w:rPr>
        <w:t>формировать умение договариваться, находить общее решение при работе в парах, умение формулировать собственное мнение.</w:t>
      </w:r>
    </w:p>
    <w:p w:rsidR="0086189B" w:rsidRPr="0086189B" w:rsidRDefault="0086189B" w:rsidP="0086189B">
      <w:pPr>
        <w:pStyle w:val="af9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89B">
        <w:rPr>
          <w:color w:val="FF0000"/>
          <w:sz w:val="24"/>
          <w:szCs w:val="24"/>
        </w:rPr>
        <w:t xml:space="preserve"> </w:t>
      </w:r>
      <w:r w:rsidRPr="0086189B">
        <w:rPr>
          <w:rFonts w:ascii="Times New Roman" w:hAnsi="Times New Roman" w:cs="Times New Roman"/>
          <w:sz w:val="24"/>
          <w:szCs w:val="24"/>
        </w:rPr>
        <w:t>повышение собственной математической грамотност</w:t>
      </w:r>
      <w:r w:rsidRPr="0086189B">
        <w:rPr>
          <w:sz w:val="24"/>
          <w:szCs w:val="24"/>
        </w:rPr>
        <w:t>и.</w:t>
      </w:r>
    </w:p>
    <w:p w:rsidR="00C17499" w:rsidRDefault="00C17499" w:rsidP="00C17499">
      <w:pPr>
        <w:spacing w:line="360" w:lineRule="auto"/>
        <w:ind w:right="-426"/>
        <w:jc w:val="both"/>
        <w:rPr>
          <w:b/>
        </w:rPr>
      </w:pPr>
      <w:r w:rsidRPr="0086189B">
        <w:rPr>
          <w:b/>
        </w:rPr>
        <w:t>Предметные ожидаемые результаты:</w:t>
      </w:r>
    </w:p>
    <w:p w:rsidR="008D183C" w:rsidRPr="002F3A49" w:rsidRDefault="008D183C" w:rsidP="008D183C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— составлять фигуры из частей, определять место заданной детали в конструкции;</w:t>
      </w:r>
    </w:p>
    <w:p w:rsidR="008D183C" w:rsidRPr="002F3A49" w:rsidRDefault="008D183C" w:rsidP="008D183C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—выявлять закономерности в расположении деталей; составлять детали в соответствии с заданным контуром конструкции;</w:t>
      </w:r>
    </w:p>
    <w:p w:rsidR="008D183C" w:rsidRPr="002F3A49" w:rsidRDefault="008D183C" w:rsidP="008D183C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— сопоставлять полученный (промежуточный, итоговый) результат с заданным условием;</w:t>
      </w:r>
    </w:p>
    <w:p w:rsidR="008D183C" w:rsidRPr="002F3A49" w:rsidRDefault="008D183C" w:rsidP="008D183C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— объяснять (доказывать) выбор деталей или способа действия при заданном условии;</w:t>
      </w:r>
    </w:p>
    <w:p w:rsidR="008D183C" w:rsidRPr="002F3A49" w:rsidRDefault="008D183C" w:rsidP="008D183C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— анализировать предложенные возможные варианты верного решения;</w:t>
      </w:r>
    </w:p>
    <w:p w:rsidR="00C17499" w:rsidRDefault="00C17499" w:rsidP="00C17499">
      <w:pPr>
        <w:spacing w:line="360" w:lineRule="auto"/>
        <w:ind w:right="-426"/>
        <w:jc w:val="both"/>
        <w:rPr>
          <w:b/>
        </w:rPr>
      </w:pPr>
      <w:r w:rsidRPr="0086189B">
        <w:rPr>
          <w:b/>
        </w:rPr>
        <w:t>Обучающийся должен знать:</w:t>
      </w:r>
    </w:p>
    <w:p w:rsidR="008D183C" w:rsidRPr="008D183C" w:rsidRDefault="008D183C" w:rsidP="00C17499">
      <w:pPr>
        <w:spacing w:line="360" w:lineRule="auto"/>
        <w:ind w:right="-426"/>
        <w:jc w:val="both"/>
      </w:pPr>
      <w:r w:rsidRPr="008D183C">
        <w:t>-названия геометрических фигур;</w:t>
      </w:r>
    </w:p>
    <w:p w:rsidR="008D183C" w:rsidRPr="008D183C" w:rsidRDefault="008D183C" w:rsidP="00C17499">
      <w:pPr>
        <w:spacing w:line="360" w:lineRule="auto"/>
        <w:ind w:right="-426"/>
        <w:jc w:val="both"/>
      </w:pPr>
      <w:r>
        <w:t>-зн</w:t>
      </w:r>
      <w:r w:rsidRPr="008D183C">
        <w:t>ать чертёжный инструмент и уметь с ним работать;</w:t>
      </w:r>
    </w:p>
    <w:p w:rsidR="00C17499" w:rsidRDefault="00C17499" w:rsidP="00C17499">
      <w:pPr>
        <w:spacing w:line="360" w:lineRule="auto"/>
        <w:ind w:right="-426"/>
        <w:jc w:val="both"/>
        <w:rPr>
          <w:b/>
        </w:rPr>
      </w:pPr>
      <w:r w:rsidRPr="0086189B">
        <w:rPr>
          <w:b/>
        </w:rPr>
        <w:t>Обучающийся должен уметь:</w:t>
      </w:r>
    </w:p>
    <w:p w:rsidR="00472CDA" w:rsidRPr="002F3A49" w:rsidRDefault="00472CDA" w:rsidP="00472CDA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—ориентироваться в понятиях «влево», «вправо», «вверх», «вниз»;</w:t>
      </w:r>
    </w:p>
    <w:p w:rsidR="00472CDA" w:rsidRPr="002F3A49" w:rsidRDefault="00472CDA" w:rsidP="00472CDA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— ориентироваться на точку начала движения, на числа и стрелки</w:t>
      </w:r>
    </w:p>
    <w:p w:rsidR="00472CDA" w:rsidRPr="002F3A49" w:rsidRDefault="00472CDA" w:rsidP="00472CDA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1</w:t>
      </w:r>
      <w:r w:rsidRPr="002F3A49">
        <w:rPr>
          <w:rFonts w:eastAsia="Symbol1"/>
          <w:color w:val="191919"/>
        </w:rPr>
        <w:t xml:space="preserve">→ </w:t>
      </w:r>
      <w:r w:rsidRPr="002F3A49">
        <w:rPr>
          <w:color w:val="191919"/>
        </w:rPr>
        <w:t>1</w:t>
      </w:r>
      <w:r w:rsidRPr="002F3A49">
        <w:rPr>
          <w:rFonts w:eastAsia="Symbol1"/>
          <w:color w:val="191919"/>
        </w:rPr>
        <w:t xml:space="preserve">↓ </w:t>
      </w:r>
      <w:r w:rsidRPr="002F3A49">
        <w:rPr>
          <w:color w:val="191919"/>
        </w:rPr>
        <w:t>и др., указывающие направление движения;</w:t>
      </w:r>
    </w:p>
    <w:p w:rsidR="00472CDA" w:rsidRPr="002F3A49" w:rsidRDefault="00472CDA" w:rsidP="00472CDA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—проводить линии по заданному маршруту (алгоритму);</w:t>
      </w:r>
    </w:p>
    <w:p w:rsidR="00472CDA" w:rsidRPr="002F3A49" w:rsidRDefault="00472CDA" w:rsidP="00472CDA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—выделять фигуру заданной формы на сложном чертеже;</w:t>
      </w:r>
    </w:p>
    <w:p w:rsidR="00472CDA" w:rsidRPr="002F3A49" w:rsidRDefault="00472CDA" w:rsidP="00472CDA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—анализировать расположение деталей (</w:t>
      </w:r>
      <w:proofErr w:type="spellStart"/>
      <w:r w:rsidRPr="002F3A49">
        <w:rPr>
          <w:color w:val="191919"/>
        </w:rPr>
        <w:t>танов</w:t>
      </w:r>
      <w:proofErr w:type="spellEnd"/>
      <w:r w:rsidRPr="002F3A49">
        <w:rPr>
          <w:color w:val="191919"/>
        </w:rPr>
        <w:t>, треугольников, уголков, спичек) в исходной конструкции;</w:t>
      </w:r>
    </w:p>
    <w:p w:rsidR="00C17499" w:rsidRDefault="00C17499" w:rsidP="00C17499">
      <w:pPr>
        <w:spacing w:line="360" w:lineRule="auto"/>
        <w:ind w:right="-426"/>
        <w:jc w:val="both"/>
        <w:rPr>
          <w:b/>
        </w:rPr>
      </w:pPr>
      <w:r w:rsidRPr="0086189B">
        <w:rPr>
          <w:b/>
        </w:rPr>
        <w:t>Обучающийся должен приобрести навык:</w:t>
      </w:r>
    </w:p>
    <w:p w:rsidR="00472CDA" w:rsidRPr="002F3A49" w:rsidRDefault="00472CDA" w:rsidP="00472CDA">
      <w:pPr>
        <w:autoSpaceDE w:val="0"/>
        <w:autoSpaceDN w:val="0"/>
        <w:adjustRightInd w:val="0"/>
        <w:jc w:val="both"/>
        <w:rPr>
          <w:color w:val="191919"/>
        </w:rPr>
      </w:pPr>
      <w:r w:rsidRPr="002F3A49">
        <w:rPr>
          <w:color w:val="191919"/>
        </w:rPr>
        <w:t>—моделировать объёмные фигуры из различных материалов (проволока, пластилин и др.) и из развёрток;</w:t>
      </w:r>
    </w:p>
    <w:p w:rsidR="00472CDA" w:rsidRDefault="00472CDA" w:rsidP="00472CDA">
      <w:pPr>
        <w:spacing w:line="360" w:lineRule="auto"/>
        <w:ind w:right="-426"/>
        <w:jc w:val="both"/>
        <w:rPr>
          <w:b/>
        </w:rPr>
      </w:pPr>
      <w:r w:rsidRPr="002F3A49">
        <w:rPr>
          <w:color w:val="191919"/>
        </w:rPr>
        <w:t>— осуществлять развёрнутые действия контроля и самоконтроля: сравнивать построенную конструкцию с образцом</w:t>
      </w:r>
      <w:r w:rsidRPr="002F3A49">
        <w:rPr>
          <w:color w:val="000000"/>
        </w:rPr>
        <w:t>.</w:t>
      </w:r>
    </w:p>
    <w:p w:rsidR="008D390E" w:rsidRPr="008D390E" w:rsidRDefault="005A7920" w:rsidP="005D60CE">
      <w:pPr>
        <w:pStyle w:val="ad"/>
        <w:shd w:val="clear" w:color="auto" w:fill="FFFFFF"/>
        <w:spacing w:before="0" w:after="150"/>
        <w:jc w:val="center"/>
        <w:rPr>
          <w:b/>
        </w:rPr>
      </w:pPr>
      <w:r w:rsidRPr="0086189B">
        <w:rPr>
          <w:rFonts w:eastAsiaTheme="minorHAnsi"/>
          <w:b/>
          <w:bCs/>
          <w:lang w:eastAsia="en-US"/>
        </w:rPr>
        <w:t>Учебно-тематический план</w:t>
      </w:r>
      <w:r w:rsidR="008D390E">
        <w:rPr>
          <w:rFonts w:eastAsiaTheme="minorHAnsi"/>
          <w:b/>
          <w:bCs/>
          <w:lang w:eastAsia="en-US"/>
        </w:rPr>
        <w:t xml:space="preserve"> модуля 4</w:t>
      </w:r>
    </w:p>
    <w:p w:rsidR="005A7920" w:rsidRDefault="008D390E" w:rsidP="005D60CE">
      <w:pPr>
        <w:spacing w:line="360" w:lineRule="auto"/>
        <w:ind w:left="-284" w:right="-426" w:firstLine="710"/>
        <w:jc w:val="center"/>
        <w:rPr>
          <w:b/>
          <w:lang w:eastAsia="ar-SA"/>
        </w:rPr>
      </w:pPr>
      <w:r w:rsidRPr="008D390E">
        <w:rPr>
          <w:rFonts w:eastAsiaTheme="minorHAnsi"/>
          <w:b/>
          <w:bCs/>
          <w:lang w:eastAsia="en-US"/>
        </w:rPr>
        <w:t>« Геометрия. Геометрические головоломки</w:t>
      </w:r>
      <w:r w:rsidRPr="008D390E">
        <w:rPr>
          <w:b/>
          <w:lang w:eastAsia="ar-SA"/>
        </w:rPr>
        <w:t>»</w:t>
      </w:r>
    </w:p>
    <w:p w:rsidR="008D390E" w:rsidRPr="008D390E" w:rsidRDefault="008D390E" w:rsidP="008D390E">
      <w:pPr>
        <w:spacing w:line="360" w:lineRule="auto"/>
        <w:ind w:left="-284" w:right="-426" w:firstLine="710"/>
        <w:jc w:val="center"/>
        <w:rPr>
          <w:b/>
        </w:rPr>
      </w:pP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1228"/>
        <w:gridCol w:w="1229"/>
        <w:gridCol w:w="1346"/>
        <w:gridCol w:w="1877"/>
      </w:tblGrid>
      <w:tr w:rsidR="005A7920" w:rsidRPr="0086189B" w:rsidTr="00E9344B">
        <w:trPr>
          <w:cantSplit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Название  модуля, темы</w:t>
            </w:r>
          </w:p>
        </w:tc>
        <w:tc>
          <w:tcPr>
            <w:tcW w:w="3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Количество часов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 xml:space="preserve">Формы </w:t>
            </w:r>
            <w:r w:rsidRPr="0086189B">
              <w:rPr>
                <w:lang w:eastAsia="ar-SA"/>
              </w:rPr>
              <w:lastRenderedPageBreak/>
              <w:t>обучения/аттестации/контроля</w:t>
            </w:r>
          </w:p>
        </w:tc>
      </w:tr>
      <w:tr w:rsidR="005A7920" w:rsidRPr="0086189B" w:rsidTr="00E9344B">
        <w:trPr>
          <w:cantSplit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Всего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Теория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Практика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</w:tr>
      <w:tr w:rsidR="005A7920" w:rsidRPr="0086189B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rPr>
                <w:lang w:eastAsia="ar-SA"/>
              </w:rPr>
            </w:pPr>
            <w:r w:rsidRPr="0086189B">
              <w:rPr>
                <w:lang w:eastAsia="ar-SA"/>
              </w:rPr>
              <w:t xml:space="preserve"> </w:t>
            </w:r>
            <w:r w:rsidR="0099461D" w:rsidRPr="0086189B">
              <w:t>Знакомство с Веселой Точкой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99461D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vertAlign w:val="superscript"/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F6514A" w:rsidRDefault="00F6514A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F6514A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86189B" w:rsidRDefault="00C8254D" w:rsidP="00E9344B">
            <w:pPr>
              <w:suppressAutoHyphens/>
              <w:snapToGrid w:val="0"/>
              <w:rPr>
                <w:lang w:eastAsia="ar-SA"/>
              </w:rPr>
            </w:pPr>
            <w:r w:rsidRPr="0086189B">
              <w:rPr>
                <w:lang w:eastAsia="ar-SA"/>
              </w:rPr>
              <w:t>презентация</w:t>
            </w:r>
          </w:p>
        </w:tc>
      </w:tr>
      <w:tr w:rsidR="005A7920" w:rsidRPr="0086189B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rPr>
                <w:lang w:eastAsia="ar-SA"/>
              </w:rPr>
            </w:pPr>
            <w:r w:rsidRPr="0086189B">
              <w:rPr>
                <w:lang w:eastAsia="ar-SA"/>
              </w:rPr>
              <w:t xml:space="preserve"> </w:t>
            </w:r>
            <w:r w:rsidR="0099461D" w:rsidRPr="0086189B">
              <w:t>Линии. Прямая линия и ее свойства.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99461D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D910C8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54D" w:rsidRPr="0086189B" w:rsidRDefault="00C8254D" w:rsidP="00C8254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Лекция</w:t>
            </w:r>
          </w:p>
          <w:p w:rsidR="005A7920" w:rsidRPr="0086189B" w:rsidRDefault="00C8254D" w:rsidP="00C8254D">
            <w:pPr>
              <w:suppressAutoHyphens/>
              <w:snapToGrid w:val="0"/>
              <w:rPr>
                <w:lang w:eastAsia="ar-SA"/>
              </w:rPr>
            </w:pPr>
            <w:r w:rsidRPr="0086189B">
              <w:rPr>
                <w:lang w:eastAsia="ar-SA"/>
              </w:rPr>
              <w:t>опрос</w:t>
            </w:r>
          </w:p>
        </w:tc>
      </w:tr>
      <w:tr w:rsidR="005A7920" w:rsidRPr="0086189B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ind w:firstLine="34"/>
              <w:rPr>
                <w:lang w:eastAsia="ar-SA"/>
              </w:rPr>
            </w:pPr>
            <w:r w:rsidRPr="0086189B">
              <w:rPr>
                <w:lang w:eastAsia="ar-SA"/>
              </w:rPr>
              <w:t xml:space="preserve"> </w:t>
            </w:r>
            <w:r w:rsidR="0099461D" w:rsidRPr="0086189B">
              <w:t>Кривая линия. Замкнутые и незамкнутые кривые линии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99461D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5A7920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D910C8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86189B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 w:rsidRPr="0086189B">
              <w:rPr>
                <w:lang w:eastAsia="ar-SA"/>
              </w:rPr>
              <w:t>Пр</w:t>
            </w:r>
            <w:proofErr w:type="gramStart"/>
            <w:r w:rsidRPr="0086189B">
              <w:rPr>
                <w:lang w:eastAsia="ar-SA"/>
              </w:rPr>
              <w:t>.р</w:t>
            </w:r>
            <w:proofErr w:type="gramEnd"/>
            <w:r w:rsidRPr="0086189B">
              <w:rPr>
                <w:lang w:eastAsia="ar-SA"/>
              </w:rPr>
              <w:t>абота</w:t>
            </w:r>
            <w:proofErr w:type="spellEnd"/>
          </w:p>
        </w:tc>
      </w:tr>
      <w:tr w:rsidR="005A7920" w:rsidRPr="0086189B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B2288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B2288D" w:rsidP="00E9344B">
            <w:pPr>
              <w:suppressAutoHyphens/>
              <w:ind w:firstLine="34"/>
              <w:rPr>
                <w:lang w:eastAsia="ar-SA"/>
              </w:rPr>
            </w:pPr>
            <w:r w:rsidRPr="0086189B">
              <w:t>Решение топологических задач.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B2288D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D910C8" w:rsidP="00D910C8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  <w:r w:rsidRPr="0086189B">
              <w:rPr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86189B" w:rsidRDefault="00D910C8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86189B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 w:rsidRPr="0086189B">
              <w:rPr>
                <w:rFonts w:eastAsia="Calibri"/>
                <w:lang w:eastAsia="en-US"/>
              </w:rPr>
              <w:t>сам-но</w:t>
            </w:r>
            <w:proofErr w:type="gramEnd"/>
            <w:r w:rsidRPr="0086189B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B2288D" w:rsidRPr="0086189B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B2288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B2288D" w:rsidP="00E9344B">
            <w:r w:rsidRPr="0086189B">
              <w:t>Направление движения. Взаимн</w:t>
            </w:r>
            <w:r w:rsidR="00D910C8" w:rsidRPr="0086189B">
              <w:t>ое расположение предметов в про</w:t>
            </w:r>
            <w:r w:rsidRPr="0086189B">
              <w:t>странстве.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B2288D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D910C8" w:rsidP="00D910C8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  <w:r w:rsidRPr="0086189B">
              <w:rPr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D910C8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54D" w:rsidRPr="0086189B" w:rsidRDefault="00C8254D" w:rsidP="00C8254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Лекция</w:t>
            </w:r>
          </w:p>
          <w:p w:rsidR="00B2288D" w:rsidRPr="0086189B" w:rsidRDefault="00C8254D" w:rsidP="00C8254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опрос</w:t>
            </w:r>
          </w:p>
        </w:tc>
      </w:tr>
      <w:tr w:rsidR="00B2288D" w:rsidRPr="0086189B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B2288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B2288D" w:rsidP="00E9344B">
            <w:pPr>
              <w:suppressAutoHyphens/>
              <w:ind w:firstLine="34"/>
              <w:rPr>
                <w:lang w:eastAsia="ar-SA"/>
              </w:rPr>
            </w:pPr>
            <w:r w:rsidRPr="0086189B">
              <w:t>Решение задач на развитие пространственных представлений.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B2288D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D910C8" w:rsidP="00D910C8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  <w:r w:rsidRPr="0086189B">
              <w:rPr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D910C8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88D" w:rsidRPr="0086189B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 w:rsidRPr="0086189B">
              <w:rPr>
                <w:rFonts w:eastAsia="Calibri"/>
                <w:lang w:eastAsia="en-US"/>
              </w:rPr>
              <w:t>сам-но</w:t>
            </w:r>
            <w:proofErr w:type="gramEnd"/>
            <w:r w:rsidRPr="0086189B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B2288D" w:rsidRPr="0086189B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D910C8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D910C8" w:rsidP="00E9344B">
            <w:pPr>
              <w:suppressAutoHyphens/>
              <w:ind w:firstLine="34"/>
            </w:pPr>
            <w:proofErr w:type="gramStart"/>
            <w:r w:rsidRPr="0086189B">
              <w:t xml:space="preserve">Острый, прямой и тупой углы с вершиной в любой точке на </w:t>
            </w:r>
            <w:proofErr w:type="spellStart"/>
            <w:r w:rsidRPr="0086189B">
              <w:t>Геоконте</w:t>
            </w:r>
            <w:proofErr w:type="spellEnd"/>
            <w:r w:rsidRPr="0086189B">
              <w:t>.</w:t>
            </w:r>
            <w:proofErr w:type="gram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D910C8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D910C8" w:rsidP="00D910C8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  <w:r w:rsidRPr="0086189B">
              <w:rPr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8D" w:rsidRPr="0086189B" w:rsidRDefault="00D910C8" w:rsidP="00D910C8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88D" w:rsidRPr="0086189B" w:rsidRDefault="00C825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 w:rsidRPr="0086189B">
              <w:rPr>
                <w:lang w:eastAsia="ar-SA"/>
              </w:rPr>
              <w:t>Пр</w:t>
            </w:r>
            <w:proofErr w:type="gramStart"/>
            <w:r w:rsidRPr="0086189B">
              <w:rPr>
                <w:lang w:eastAsia="ar-SA"/>
              </w:rPr>
              <w:t>.р</w:t>
            </w:r>
            <w:proofErr w:type="gramEnd"/>
            <w:r w:rsidRPr="0086189B">
              <w:rPr>
                <w:lang w:eastAsia="ar-SA"/>
              </w:rPr>
              <w:t>абота</w:t>
            </w:r>
            <w:proofErr w:type="spellEnd"/>
          </w:p>
        </w:tc>
      </w:tr>
    </w:tbl>
    <w:p w:rsidR="005A7920" w:rsidRPr="008D390E" w:rsidRDefault="005A7920" w:rsidP="008D390E">
      <w:pPr>
        <w:pStyle w:val="ad"/>
        <w:shd w:val="clear" w:color="auto" w:fill="F0F0F0"/>
        <w:spacing w:before="60" w:after="60"/>
        <w:rPr>
          <w:color w:val="302030"/>
          <w:sz w:val="28"/>
          <w:szCs w:val="28"/>
          <w:lang w:eastAsia="ru-RU"/>
        </w:rPr>
      </w:pP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1228"/>
        <w:gridCol w:w="1229"/>
        <w:gridCol w:w="1346"/>
        <w:gridCol w:w="1877"/>
      </w:tblGrid>
      <w:tr w:rsidR="005A7920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10B8E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5A7920" w:rsidP="00B155C1">
            <w:pPr>
              <w:rPr>
                <w:color w:val="000000"/>
                <w:lang w:eastAsia="en-US"/>
              </w:rPr>
            </w:pPr>
            <w:r>
              <w:rPr>
                <w:lang w:eastAsia="ar-SA"/>
              </w:rPr>
              <w:t xml:space="preserve"> </w:t>
            </w:r>
            <w:r w:rsidR="00B155C1" w:rsidRPr="00BD75BF">
              <w:rPr>
                <w:color w:val="000000"/>
                <w:lang w:eastAsia="en-US"/>
              </w:rPr>
              <w:t>Головоломка Пифагора.</w:t>
            </w:r>
          </w:p>
          <w:p w:rsidR="00B155C1" w:rsidRPr="00BD75BF" w:rsidRDefault="00B155C1" w:rsidP="00B155C1">
            <w:pPr>
              <w:rPr>
                <w:color w:val="000000"/>
                <w:lang w:eastAsia="en-US"/>
              </w:rPr>
            </w:pPr>
          </w:p>
          <w:p w:rsidR="005A7920" w:rsidRPr="003B54AD" w:rsidRDefault="005A7920" w:rsidP="00B155C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9B5806" w:rsidRDefault="00B155C1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73C41" w:rsidRDefault="009B5806" w:rsidP="009B5806">
            <w:pPr>
              <w:suppressAutoHyphens/>
              <w:snapToGrid w:val="0"/>
              <w:spacing w:line="360" w:lineRule="auto"/>
              <w:jc w:val="center"/>
              <w:rPr>
                <w:sz w:val="32"/>
                <w:szCs w:val="32"/>
                <w:vertAlign w:val="superscript"/>
                <w:lang w:eastAsia="ar-SA"/>
              </w:rPr>
            </w:pPr>
            <w:r>
              <w:rPr>
                <w:sz w:val="32"/>
                <w:szCs w:val="32"/>
                <w:vertAlign w:val="superscript"/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73C41" w:rsidRDefault="005A7920" w:rsidP="00E9344B">
            <w:pPr>
              <w:suppressAutoHyphens/>
              <w:snapToGrid w:val="0"/>
              <w:spacing w:line="360" w:lineRule="auto"/>
              <w:rPr>
                <w:sz w:val="32"/>
                <w:szCs w:val="32"/>
                <w:vertAlign w:val="superscript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9B5806" w:rsidP="00E9344B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</w:tr>
      <w:tr w:rsidR="005A7920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210B8E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E9344B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="00B155C1" w:rsidRPr="00BD75BF">
              <w:rPr>
                <w:color w:val="000000"/>
                <w:lang w:eastAsia="en-US"/>
              </w:rPr>
              <w:t>Изготовление головоломки Пифаг</w:t>
            </w:r>
            <w:r w:rsidR="00B155C1">
              <w:rPr>
                <w:color w:val="000000"/>
                <w:lang w:eastAsia="en-US"/>
              </w:rPr>
              <w:t>ора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9B5806" w:rsidRDefault="008D390E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3B54AD" w:rsidRDefault="005A7920" w:rsidP="009B5806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920" w:rsidRPr="009B5806" w:rsidRDefault="008D390E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20" w:rsidRPr="003B54AD" w:rsidRDefault="009B5806" w:rsidP="00E9344B">
            <w:pPr>
              <w:suppressAutoHyphens/>
              <w:snapToGrid w:val="0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</w:tr>
      <w:tr w:rsidR="00B155C1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210B8E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B155C1" w:rsidP="00577920">
            <w:pPr>
              <w:rPr>
                <w:color w:val="000000"/>
                <w:lang w:eastAsia="en-US"/>
              </w:rPr>
            </w:pPr>
            <w:proofErr w:type="spellStart"/>
            <w:r w:rsidRPr="00BD75BF">
              <w:rPr>
                <w:color w:val="000000"/>
                <w:lang w:eastAsia="en-US"/>
              </w:rPr>
              <w:t>Колумбово</w:t>
            </w:r>
            <w:proofErr w:type="spellEnd"/>
            <w:r w:rsidRPr="00BD75BF">
              <w:rPr>
                <w:color w:val="000000"/>
                <w:lang w:eastAsia="en-US"/>
              </w:rPr>
              <w:t xml:space="preserve"> яйцо.</w:t>
            </w:r>
          </w:p>
          <w:p w:rsidR="00B155C1" w:rsidRPr="00BD75BF" w:rsidRDefault="00B155C1" w:rsidP="00577920">
            <w:pPr>
              <w:rPr>
                <w:color w:val="000000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B155C1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3B54AD" w:rsidRDefault="009B5806" w:rsidP="009B5806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B155C1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806" w:rsidRDefault="009B5806" w:rsidP="009B5806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B155C1" w:rsidRPr="003B54AD" w:rsidRDefault="009B5806" w:rsidP="009B5806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опрос</w:t>
            </w:r>
          </w:p>
        </w:tc>
      </w:tr>
      <w:tr w:rsidR="00B155C1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B155C1" w:rsidP="00E9344B">
            <w:pPr>
              <w:suppressAutoHyphens/>
              <w:ind w:firstLine="34"/>
              <w:rPr>
                <w:lang w:eastAsia="ar-SA"/>
              </w:rPr>
            </w:pPr>
            <w:r w:rsidRPr="00BD75BF">
              <w:rPr>
                <w:color w:val="000000"/>
                <w:lang w:eastAsia="en-US"/>
              </w:rPr>
              <w:t>Изготовление головоломки из картона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8D390E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3B54AD" w:rsidRDefault="00B155C1" w:rsidP="009B5806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8D390E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5C1" w:rsidRPr="003B54AD" w:rsidRDefault="009B5806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</w:tr>
      <w:tr w:rsidR="00B155C1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B155C1" w:rsidP="00B155C1">
            <w:r w:rsidRPr="00BD75BF">
              <w:t>Лист Мебиуса.</w:t>
            </w:r>
          </w:p>
          <w:p w:rsidR="00B155C1" w:rsidRDefault="00B155C1" w:rsidP="00B155C1">
            <w:pPr>
              <w:suppressAutoHyphens/>
              <w:rPr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B155C1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3B54AD" w:rsidRDefault="009B5806" w:rsidP="009B5806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B155C1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5C1" w:rsidRPr="003B54AD" w:rsidRDefault="009B5806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</w:tr>
      <w:tr w:rsidR="00B155C1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B155C1" w:rsidP="00E9344B">
            <w:pPr>
              <w:suppressAutoHyphens/>
              <w:ind w:firstLine="34"/>
              <w:rPr>
                <w:lang w:eastAsia="ar-SA"/>
              </w:rPr>
            </w:pPr>
            <w:r w:rsidRPr="00BD75BF">
              <w:t xml:space="preserve">Изготовление листа </w:t>
            </w:r>
            <w:proofErr w:type="spellStart"/>
            <w:r w:rsidRPr="00BD75BF">
              <w:t>Мёбиуса</w:t>
            </w:r>
            <w:proofErr w:type="spellEnd"/>
            <w:r w:rsidRPr="00BD75BF">
              <w:t>, опыты.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8D390E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3B54AD" w:rsidRDefault="00B155C1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8D390E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5C1" w:rsidRPr="003B54AD" w:rsidRDefault="009B5806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</w:tr>
      <w:tr w:rsidR="00B155C1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BD75BF" w:rsidRDefault="00B155C1" w:rsidP="00E9344B">
            <w:pPr>
              <w:suppressAutoHyphens/>
              <w:ind w:firstLine="34"/>
            </w:pPr>
            <w:r w:rsidRPr="00BD75BF">
              <w:t>Математическая газета «Ребусы и головоломки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B155C1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3B54AD" w:rsidRDefault="00B155C1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9B5806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5C1" w:rsidRPr="003B54AD" w:rsidRDefault="009B5806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</w:tr>
      <w:tr w:rsidR="00B155C1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BD75BF" w:rsidRDefault="00B155C1" w:rsidP="00E9344B">
            <w:pPr>
              <w:suppressAutoHyphens/>
              <w:ind w:firstLine="34"/>
            </w:pPr>
            <w:r w:rsidRPr="00BD2F29">
              <w:t>Решение задач на развитие пространственных представлений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6F3D4D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4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3B54AD" w:rsidRDefault="00B155C1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9B5806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5C1" w:rsidRPr="003B54AD" w:rsidRDefault="009B5806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B155C1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BD75BF" w:rsidRDefault="006F3D4D" w:rsidP="00E9344B">
            <w:pPr>
              <w:suppressAutoHyphens/>
              <w:ind w:firstLine="34"/>
            </w:pPr>
            <w:r>
              <w:t>И</w:t>
            </w:r>
            <w:r w:rsidRPr="00BD75BF">
              <w:t>гра «Веришь или нет»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6F3D4D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3B54AD" w:rsidRDefault="00B155C1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9B5806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5C1" w:rsidRPr="003B54AD" w:rsidRDefault="009B5806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</w:tr>
      <w:tr w:rsidR="006F3D4D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D4D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D4D" w:rsidRDefault="006F3D4D" w:rsidP="006F3D4D">
            <w:r w:rsidRPr="00DF6AAA">
              <w:t>Решение топологических задач. Лабиринт.</w:t>
            </w:r>
          </w:p>
          <w:p w:rsidR="006F3D4D" w:rsidRDefault="006F3D4D" w:rsidP="006F3D4D">
            <w:pPr>
              <w:suppressAutoHyphens/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D4D" w:rsidRPr="009B5806" w:rsidRDefault="006F3D4D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lastRenderedPageBreak/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D4D" w:rsidRPr="003B54AD" w:rsidRDefault="006F3D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D4D" w:rsidRPr="009B5806" w:rsidRDefault="009B5806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D4D" w:rsidRPr="003B54AD" w:rsidRDefault="009B5806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lastRenderedPageBreak/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</w:tr>
      <w:tr w:rsidR="006F3D4D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D4D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D4D" w:rsidRDefault="006F3D4D" w:rsidP="006F3D4D">
            <w:r>
              <w:t xml:space="preserve">Викторина «В городе геометрических фигур» </w:t>
            </w:r>
          </w:p>
          <w:p w:rsidR="006F3D4D" w:rsidRDefault="006F3D4D" w:rsidP="00E9344B">
            <w:pPr>
              <w:suppressAutoHyphens/>
              <w:ind w:firstLine="34"/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D4D" w:rsidRPr="009B5806" w:rsidRDefault="006F3D4D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D4D" w:rsidRPr="003B54AD" w:rsidRDefault="006F3D4D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3D4D" w:rsidRPr="009B5806" w:rsidRDefault="009B5806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D4D" w:rsidRPr="003B54AD" w:rsidRDefault="009B5806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</w:tr>
      <w:tr w:rsidR="008D390E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90E" w:rsidRDefault="00F6514A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90E" w:rsidRDefault="008D390E" w:rsidP="006F3D4D">
            <w:r>
              <w:t>Подведение итогов года.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90E" w:rsidRPr="009B5806" w:rsidRDefault="008D390E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90E" w:rsidRPr="003B54AD" w:rsidRDefault="008D390E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90E" w:rsidRPr="009B5806" w:rsidRDefault="008D390E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90E" w:rsidRDefault="008D390E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</w:tr>
      <w:tr w:rsidR="00B155C1" w:rsidRPr="003B54AD" w:rsidTr="00E934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Default="00B155C1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274E0F" w:rsidRDefault="00B155C1" w:rsidP="00E9344B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Итого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F6514A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36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F6514A" w:rsidRDefault="00F6514A" w:rsidP="00E9344B">
            <w:pPr>
              <w:suppressAutoHyphens/>
              <w:snapToGrid w:val="0"/>
              <w:spacing w:line="360" w:lineRule="auto"/>
              <w:rPr>
                <w:b/>
                <w:lang w:eastAsia="ar-SA"/>
              </w:rPr>
            </w:pPr>
            <w:r>
              <w:rPr>
                <w:lang w:eastAsia="ar-SA"/>
              </w:rPr>
              <w:t xml:space="preserve">      </w:t>
            </w:r>
            <w:r w:rsidRPr="00F6514A">
              <w:rPr>
                <w:b/>
                <w:lang w:eastAsia="ar-SA"/>
              </w:rPr>
              <w:t>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5C1" w:rsidRPr="009B5806" w:rsidRDefault="00F6514A" w:rsidP="009B5806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  <w:r w:rsidR="008D390E">
              <w:rPr>
                <w:b/>
                <w:lang w:eastAsia="ar-SA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5C1" w:rsidRDefault="00B155C1" w:rsidP="00E9344B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</w:tr>
    </w:tbl>
    <w:p w:rsidR="005A7920" w:rsidRDefault="005A7920" w:rsidP="005A7920">
      <w:pPr>
        <w:spacing w:line="360" w:lineRule="auto"/>
        <w:ind w:left="-284" w:right="-426" w:firstLine="710"/>
        <w:jc w:val="both"/>
        <w:rPr>
          <w:lang w:eastAsia="ar-SA"/>
        </w:rPr>
      </w:pPr>
    </w:p>
    <w:p w:rsidR="00490934" w:rsidRPr="00F3404E" w:rsidRDefault="00490934" w:rsidP="00490934">
      <w:pPr>
        <w:spacing w:line="360" w:lineRule="auto"/>
        <w:ind w:left="-284" w:right="-426" w:firstLine="710"/>
        <w:jc w:val="center"/>
        <w:rPr>
          <w:rFonts w:eastAsiaTheme="minorHAnsi"/>
          <w:b/>
          <w:bCs/>
          <w:lang w:eastAsia="en-US"/>
        </w:rPr>
      </w:pPr>
      <w:r w:rsidRPr="00F3404E">
        <w:rPr>
          <w:rFonts w:eastAsiaTheme="minorHAnsi"/>
          <w:b/>
          <w:bCs/>
          <w:lang w:eastAsia="en-US"/>
        </w:rPr>
        <w:t>Содержание программы модуля</w:t>
      </w:r>
    </w:p>
    <w:p w:rsidR="00490934" w:rsidRPr="00F3404E" w:rsidRDefault="00490934" w:rsidP="00490934"/>
    <w:p w:rsidR="00490934" w:rsidRPr="00714918" w:rsidRDefault="00F3404E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 1-2.</w:t>
      </w:r>
      <w:r w:rsidRPr="0086189B">
        <w:rPr>
          <w:lang w:eastAsia="ar-SA"/>
        </w:rPr>
        <w:t xml:space="preserve"> </w:t>
      </w:r>
      <w:r w:rsidRPr="00714918">
        <w:rPr>
          <w:b/>
          <w:i/>
        </w:rPr>
        <w:t>Знакомство с Веселой Точкой</w:t>
      </w:r>
    </w:p>
    <w:p w:rsidR="00F3404E" w:rsidRPr="00F3404E" w:rsidRDefault="00490934" w:rsidP="00F3404E">
      <w:pPr>
        <w:tabs>
          <w:tab w:val="left" w:pos="142"/>
          <w:tab w:val="left" w:pos="1134"/>
        </w:tabs>
        <w:jc w:val="both"/>
        <w:rPr>
          <w:spacing w:val="-1"/>
        </w:rPr>
      </w:pPr>
      <w:r w:rsidRPr="00F3404E">
        <w:rPr>
          <w:b/>
          <w:bCs/>
        </w:rPr>
        <w:t>Теория</w:t>
      </w:r>
      <w:r w:rsidR="00F3404E">
        <w:rPr>
          <w:b/>
          <w:bCs/>
        </w:rPr>
        <w:t>:</w:t>
      </w:r>
      <w:r w:rsidR="00F3404E" w:rsidRPr="00F3404E">
        <w:rPr>
          <w:spacing w:val="-2"/>
          <w:sz w:val="28"/>
          <w:szCs w:val="28"/>
        </w:rPr>
        <w:t xml:space="preserve"> </w:t>
      </w:r>
      <w:r w:rsidR="00F3404E" w:rsidRPr="00F3404E">
        <w:rPr>
          <w:spacing w:val="-2"/>
        </w:rPr>
        <w:t>Прямая линия и ее свойства. Отрезок. Длина от</w:t>
      </w:r>
      <w:r w:rsidR="007D38C8">
        <w:rPr>
          <w:spacing w:val="-2"/>
        </w:rPr>
        <w:t xml:space="preserve">резка. </w:t>
      </w:r>
    </w:p>
    <w:p w:rsidR="007D38C8" w:rsidRPr="007D38C8" w:rsidRDefault="00490934" w:rsidP="007D38C8">
      <w:pPr>
        <w:tabs>
          <w:tab w:val="left" w:pos="1134"/>
        </w:tabs>
        <w:jc w:val="both"/>
      </w:pPr>
      <w:r w:rsidRPr="00F3404E">
        <w:rPr>
          <w:b/>
          <w:bCs/>
        </w:rPr>
        <w:t>Практика</w:t>
      </w:r>
      <w:r w:rsidR="00F3404E">
        <w:rPr>
          <w:b/>
          <w:bCs/>
        </w:rPr>
        <w:t>:</w:t>
      </w:r>
      <w:r w:rsidR="007D38C8" w:rsidRPr="007D38C8">
        <w:rPr>
          <w:spacing w:val="-2"/>
          <w:sz w:val="28"/>
          <w:szCs w:val="28"/>
        </w:rPr>
        <w:t xml:space="preserve"> </w:t>
      </w:r>
      <w:r w:rsidR="007D38C8" w:rsidRPr="007D38C8">
        <w:rPr>
          <w:spacing w:val="-2"/>
        </w:rPr>
        <w:t>Работа с линейкой. Задания на развитие памяти, внимания. Графические диктанты.</w:t>
      </w:r>
      <w:r w:rsidR="007D38C8" w:rsidRPr="007D38C8">
        <w:rPr>
          <w:spacing w:val="-1"/>
        </w:rPr>
        <w:t xml:space="preserve"> Игра «Дорисуй».</w:t>
      </w:r>
      <w:r w:rsidR="007D38C8" w:rsidRPr="007D38C8">
        <w:t xml:space="preserve"> </w:t>
      </w:r>
      <w:r w:rsidR="007D38C8" w:rsidRPr="007D38C8">
        <w:rPr>
          <w:spacing w:val="-2"/>
        </w:rPr>
        <w:t xml:space="preserve">Игра-путешествие в город треугольников. Аппликация из треугольников. </w:t>
      </w:r>
    </w:p>
    <w:p w:rsidR="00490934" w:rsidRPr="00F3404E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490934" w:rsidRPr="00714918" w:rsidRDefault="00F3404E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 w:rsidRPr="00F3404E">
        <w:rPr>
          <w:b/>
          <w:bCs/>
        </w:rPr>
        <w:t>Тема 3-4.</w:t>
      </w:r>
      <w:r w:rsidRPr="00F3404E">
        <w:t xml:space="preserve"> </w:t>
      </w:r>
      <w:r w:rsidRPr="00714918">
        <w:rPr>
          <w:b/>
          <w:i/>
        </w:rPr>
        <w:t>Линии. Прямая линия и ее свойства.</w:t>
      </w:r>
    </w:p>
    <w:p w:rsidR="007D38C8" w:rsidRPr="007D38C8" w:rsidRDefault="00490934" w:rsidP="007D38C8">
      <w:pPr>
        <w:tabs>
          <w:tab w:val="left" w:pos="142"/>
          <w:tab w:val="left" w:pos="1134"/>
        </w:tabs>
        <w:jc w:val="both"/>
        <w:rPr>
          <w:spacing w:val="-1"/>
        </w:rPr>
      </w:pPr>
      <w:r w:rsidRPr="00F3404E">
        <w:rPr>
          <w:b/>
          <w:bCs/>
        </w:rPr>
        <w:t>Теория</w:t>
      </w:r>
      <w:r w:rsidR="00F3404E">
        <w:rPr>
          <w:b/>
          <w:bCs/>
        </w:rPr>
        <w:t>:</w:t>
      </w:r>
      <w:r w:rsidR="007D38C8" w:rsidRPr="007D38C8">
        <w:rPr>
          <w:spacing w:val="-2"/>
          <w:sz w:val="28"/>
          <w:szCs w:val="28"/>
        </w:rPr>
        <w:t xml:space="preserve"> </w:t>
      </w:r>
      <w:r w:rsidR="007D38C8" w:rsidRPr="007D38C8">
        <w:rPr>
          <w:spacing w:val="-1"/>
        </w:rPr>
        <w:t>Взаимное расположение предметов в про</w:t>
      </w:r>
      <w:r w:rsidR="007D38C8" w:rsidRPr="007D38C8">
        <w:rPr>
          <w:spacing w:val="-1"/>
        </w:rPr>
        <w:softHyphen/>
      </w:r>
      <w:r w:rsidR="007D38C8" w:rsidRPr="007D38C8">
        <w:rPr>
          <w:spacing w:val="-2"/>
        </w:rPr>
        <w:t>странстве.</w:t>
      </w:r>
      <w:r w:rsidR="007D38C8" w:rsidRPr="007D38C8">
        <w:rPr>
          <w:spacing w:val="-1"/>
        </w:rPr>
        <w:t xml:space="preserve"> </w:t>
      </w:r>
    </w:p>
    <w:p w:rsidR="007D38C8" w:rsidRPr="007D38C8" w:rsidRDefault="00490934" w:rsidP="007D38C8">
      <w:pPr>
        <w:tabs>
          <w:tab w:val="left" w:pos="1134"/>
        </w:tabs>
        <w:jc w:val="both"/>
        <w:rPr>
          <w:b/>
        </w:rPr>
      </w:pPr>
      <w:r w:rsidRPr="00F3404E">
        <w:rPr>
          <w:b/>
          <w:bCs/>
        </w:rPr>
        <w:t>Практика</w:t>
      </w:r>
      <w:r w:rsidR="00F3404E">
        <w:rPr>
          <w:b/>
          <w:bCs/>
        </w:rPr>
        <w:t>:</w:t>
      </w:r>
      <w:r w:rsidR="007D38C8" w:rsidRPr="007D38C8">
        <w:rPr>
          <w:spacing w:val="-2"/>
          <w:sz w:val="28"/>
          <w:szCs w:val="28"/>
        </w:rPr>
        <w:t xml:space="preserve"> </w:t>
      </w:r>
      <w:r w:rsidR="007D38C8" w:rsidRPr="007D38C8">
        <w:rPr>
          <w:spacing w:val="-2"/>
        </w:rPr>
        <w:t>Игра-путешествие в город четырёхугольников</w:t>
      </w:r>
      <w:r w:rsidR="007D38C8" w:rsidRPr="007D38C8">
        <w:t>.</w:t>
      </w:r>
      <w:r w:rsidR="007D38C8" w:rsidRPr="007D38C8">
        <w:rPr>
          <w:spacing w:val="-2"/>
        </w:rPr>
        <w:t xml:space="preserve"> Игра «Сложи квадрат». Задания на смекалку «Дострой квадрат».</w:t>
      </w:r>
    </w:p>
    <w:p w:rsidR="00490934" w:rsidRPr="00F3404E" w:rsidRDefault="00490934" w:rsidP="0049093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F3404E" w:rsidRPr="00714918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 w:rsidRPr="00F3404E">
        <w:rPr>
          <w:b/>
          <w:bCs/>
        </w:rPr>
        <w:t>Тема</w:t>
      </w:r>
      <w:r w:rsidR="00714918">
        <w:rPr>
          <w:b/>
          <w:bCs/>
        </w:rPr>
        <w:t xml:space="preserve"> 5-6</w:t>
      </w:r>
      <w:r w:rsidR="00714918" w:rsidRPr="00714918">
        <w:rPr>
          <w:b/>
          <w:bCs/>
          <w:i/>
        </w:rPr>
        <w:t>.</w:t>
      </w:r>
      <w:r w:rsidR="00714918" w:rsidRPr="00714918">
        <w:rPr>
          <w:b/>
          <w:i/>
        </w:rPr>
        <w:t xml:space="preserve"> Кривая линия. Замкнутые и незамкнутые кривые линии</w:t>
      </w:r>
    </w:p>
    <w:p w:rsidR="00F3404E" w:rsidRPr="00F3404E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F3404E">
        <w:rPr>
          <w:b/>
          <w:bCs/>
        </w:rPr>
        <w:t>Теория</w:t>
      </w:r>
      <w:r>
        <w:rPr>
          <w:b/>
          <w:bCs/>
        </w:rPr>
        <w:t>:</w:t>
      </w:r>
      <w:r w:rsidR="007D38C8" w:rsidRPr="007D38C8">
        <w:rPr>
          <w:spacing w:val="-2"/>
        </w:rPr>
        <w:t xml:space="preserve"> Замкнутые и незамкнутые кривые линии</w:t>
      </w:r>
    </w:p>
    <w:p w:rsidR="007D38C8" w:rsidRPr="007D38C8" w:rsidRDefault="00F3404E" w:rsidP="007D38C8">
      <w:pPr>
        <w:tabs>
          <w:tab w:val="left" w:pos="142"/>
          <w:tab w:val="left" w:pos="1134"/>
        </w:tabs>
        <w:jc w:val="both"/>
        <w:rPr>
          <w:b/>
          <w:i/>
        </w:rPr>
      </w:pPr>
      <w:r w:rsidRPr="00F3404E">
        <w:rPr>
          <w:b/>
          <w:bCs/>
        </w:rPr>
        <w:t>Практика</w:t>
      </w:r>
      <w:r>
        <w:rPr>
          <w:b/>
          <w:bCs/>
        </w:rPr>
        <w:t>:</w:t>
      </w:r>
      <w:r w:rsidR="007D38C8" w:rsidRPr="007D38C8">
        <w:rPr>
          <w:b/>
          <w:i/>
          <w:spacing w:val="-1"/>
          <w:sz w:val="28"/>
          <w:szCs w:val="28"/>
        </w:rPr>
        <w:t xml:space="preserve"> </w:t>
      </w:r>
      <w:r w:rsidR="007D38C8" w:rsidRPr="007D38C8">
        <w:rPr>
          <w:spacing w:val="-1"/>
        </w:rPr>
        <w:t>Углы. Треугольник</w:t>
      </w:r>
      <w:r w:rsidR="007D38C8" w:rsidRPr="007D38C8">
        <w:rPr>
          <w:b/>
          <w:i/>
          <w:spacing w:val="-1"/>
        </w:rPr>
        <w:t>.</w:t>
      </w:r>
      <w:r w:rsidR="007D38C8" w:rsidRPr="007D38C8">
        <w:rPr>
          <w:spacing w:val="-1"/>
        </w:rPr>
        <w:t xml:space="preserve"> Условия его построения. Типы треугольников</w:t>
      </w:r>
      <w:r w:rsidR="007D38C8" w:rsidRPr="007D38C8">
        <w:rPr>
          <w:spacing w:val="-4"/>
        </w:rPr>
        <w:t>.</w:t>
      </w:r>
    </w:p>
    <w:p w:rsidR="00F3404E" w:rsidRPr="00F3404E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F3404E" w:rsidRPr="00714918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 w:rsidRPr="00F3404E">
        <w:rPr>
          <w:b/>
          <w:bCs/>
        </w:rPr>
        <w:t>Тема</w:t>
      </w:r>
      <w:r w:rsidR="00714918">
        <w:rPr>
          <w:b/>
          <w:bCs/>
        </w:rPr>
        <w:t xml:space="preserve"> 7-8.</w:t>
      </w:r>
      <w:r w:rsidR="00714918" w:rsidRPr="00714918">
        <w:t xml:space="preserve"> </w:t>
      </w:r>
      <w:r w:rsidR="00714918" w:rsidRPr="00714918">
        <w:rPr>
          <w:b/>
          <w:i/>
        </w:rPr>
        <w:t>Решение топологических задач.</w:t>
      </w:r>
    </w:p>
    <w:p w:rsidR="00F3404E" w:rsidRPr="00B80AD6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3404E">
        <w:rPr>
          <w:b/>
          <w:bCs/>
        </w:rPr>
        <w:t>Теория</w:t>
      </w:r>
      <w:r>
        <w:rPr>
          <w:b/>
          <w:bCs/>
        </w:rPr>
        <w:t>:</w:t>
      </w:r>
      <w:r w:rsidR="00B80AD6">
        <w:rPr>
          <w:b/>
          <w:bCs/>
        </w:rPr>
        <w:t xml:space="preserve"> </w:t>
      </w:r>
      <w:r w:rsidR="00B80AD6" w:rsidRPr="00B80AD6">
        <w:rPr>
          <w:bCs/>
        </w:rPr>
        <w:t>Алгоритмы решения задач.</w:t>
      </w:r>
    </w:p>
    <w:p w:rsidR="00DD7F1B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3404E">
        <w:rPr>
          <w:b/>
          <w:bCs/>
        </w:rPr>
        <w:t>Практика</w:t>
      </w:r>
      <w:r>
        <w:rPr>
          <w:b/>
          <w:bCs/>
        </w:rPr>
        <w:t>:</w:t>
      </w:r>
      <w:r w:rsidR="00B80AD6">
        <w:rPr>
          <w:b/>
          <w:bCs/>
        </w:rPr>
        <w:t xml:space="preserve"> </w:t>
      </w:r>
      <w:r w:rsidR="00B80AD6" w:rsidRPr="00B80AD6">
        <w:rPr>
          <w:bCs/>
        </w:rPr>
        <w:t>Решение олимпиадных задач.</w:t>
      </w:r>
    </w:p>
    <w:p w:rsidR="005D60CE" w:rsidRDefault="005D60C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F3404E" w:rsidRPr="00DD7F1B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>
        <w:rPr>
          <w:b/>
          <w:bCs/>
        </w:rPr>
        <w:t>Тема</w:t>
      </w:r>
      <w:r w:rsidR="00714918">
        <w:rPr>
          <w:b/>
          <w:bCs/>
        </w:rPr>
        <w:t xml:space="preserve"> </w:t>
      </w:r>
      <w:r w:rsidR="00714918" w:rsidRPr="00714918">
        <w:rPr>
          <w:b/>
        </w:rPr>
        <w:t>9-10</w:t>
      </w:r>
      <w:r w:rsidR="00714918">
        <w:t xml:space="preserve">. </w:t>
      </w:r>
      <w:r w:rsidR="00714918" w:rsidRPr="00714918">
        <w:rPr>
          <w:b/>
          <w:i/>
        </w:rPr>
        <w:t>Направление движения. Взаимное расположение предметов в пространстве</w:t>
      </w:r>
      <w:r w:rsidR="00714918">
        <w:rPr>
          <w:b/>
          <w:bCs/>
        </w:rPr>
        <w:t xml:space="preserve"> </w:t>
      </w:r>
    </w:p>
    <w:p w:rsidR="00B80AD6" w:rsidRPr="00B80AD6" w:rsidRDefault="00F3404E" w:rsidP="00B80AD6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3404E">
        <w:rPr>
          <w:b/>
          <w:bCs/>
        </w:rPr>
        <w:t>Теория</w:t>
      </w:r>
      <w:r w:rsidR="007D38C8">
        <w:rPr>
          <w:b/>
          <w:bCs/>
        </w:rPr>
        <w:t>:</w:t>
      </w:r>
      <w:r w:rsidR="00B80AD6" w:rsidRPr="00B80AD6">
        <w:rPr>
          <w:b/>
          <w:i/>
        </w:rPr>
        <w:t xml:space="preserve"> </w:t>
      </w:r>
      <w:r w:rsidR="00B80AD6" w:rsidRPr="00B80AD6">
        <w:t>Направление движения. Взаимное расположение предметов в пространстве</w:t>
      </w:r>
      <w:proofErr w:type="gramStart"/>
      <w:r w:rsidR="00B80AD6" w:rsidRPr="00B80AD6">
        <w:rPr>
          <w:bCs/>
        </w:rPr>
        <w:t xml:space="preserve"> </w:t>
      </w:r>
      <w:r w:rsidR="00B80AD6">
        <w:rPr>
          <w:bCs/>
        </w:rPr>
        <w:t>.</w:t>
      </w:r>
      <w:proofErr w:type="gramEnd"/>
    </w:p>
    <w:p w:rsidR="00F3404E" w:rsidRPr="00B80AD6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3404E">
        <w:rPr>
          <w:b/>
          <w:bCs/>
        </w:rPr>
        <w:t>Практика</w:t>
      </w:r>
      <w:r w:rsidR="007D38C8" w:rsidRPr="00B80AD6">
        <w:rPr>
          <w:bCs/>
        </w:rPr>
        <w:t>:</w:t>
      </w:r>
      <w:r w:rsidR="00B80AD6" w:rsidRPr="00B80AD6">
        <w:rPr>
          <w:bCs/>
        </w:rPr>
        <w:t xml:space="preserve"> Выполнение заданий по теме.</w:t>
      </w:r>
    </w:p>
    <w:p w:rsidR="005A7920" w:rsidRPr="00F3404E" w:rsidRDefault="005A7920" w:rsidP="00C95FA9"/>
    <w:p w:rsidR="00F3404E" w:rsidRPr="00B80AD6" w:rsidRDefault="00F3404E" w:rsidP="00B80AD6">
      <w:r>
        <w:rPr>
          <w:b/>
          <w:bCs/>
        </w:rPr>
        <w:t>Тема</w:t>
      </w:r>
      <w:r w:rsidR="00714918">
        <w:rPr>
          <w:b/>
          <w:bCs/>
        </w:rPr>
        <w:t xml:space="preserve"> 11-12:</w:t>
      </w:r>
      <w:r w:rsidR="00714918" w:rsidRPr="00714918">
        <w:t xml:space="preserve"> </w:t>
      </w:r>
      <w:r w:rsidR="00714918" w:rsidRPr="00714918">
        <w:rPr>
          <w:b/>
          <w:i/>
        </w:rPr>
        <w:t>Решение задач на развитие пространственных представлений.</w:t>
      </w:r>
    </w:p>
    <w:p w:rsidR="00F3404E" w:rsidRPr="00B80AD6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3404E">
        <w:rPr>
          <w:b/>
          <w:bCs/>
        </w:rPr>
        <w:t>Теория</w:t>
      </w:r>
      <w:r w:rsidR="007D38C8" w:rsidRPr="00B80AD6">
        <w:rPr>
          <w:bCs/>
        </w:rPr>
        <w:t>:</w:t>
      </w:r>
      <w:r w:rsidR="00B80AD6" w:rsidRPr="00B80AD6">
        <w:rPr>
          <w:bCs/>
        </w:rPr>
        <w:t xml:space="preserve"> Алгоритмы решения задач.</w:t>
      </w:r>
    </w:p>
    <w:p w:rsidR="00F3404E" w:rsidRPr="00B80AD6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3404E">
        <w:rPr>
          <w:b/>
          <w:bCs/>
        </w:rPr>
        <w:t>Практика</w:t>
      </w:r>
      <w:r w:rsidR="007D38C8">
        <w:rPr>
          <w:b/>
          <w:bCs/>
        </w:rPr>
        <w:t>:</w:t>
      </w:r>
      <w:r w:rsidR="00B80AD6">
        <w:rPr>
          <w:b/>
          <w:bCs/>
        </w:rPr>
        <w:t xml:space="preserve"> </w:t>
      </w:r>
      <w:r w:rsidR="00B80AD6" w:rsidRPr="00B80AD6">
        <w:rPr>
          <w:bCs/>
        </w:rPr>
        <w:t>Решение задач по теме.</w:t>
      </w:r>
    </w:p>
    <w:p w:rsidR="007D38C8" w:rsidRDefault="007D38C8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F3404E" w:rsidRPr="00714918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</w:t>
      </w:r>
      <w:r w:rsidR="00714918">
        <w:rPr>
          <w:b/>
          <w:bCs/>
        </w:rPr>
        <w:t xml:space="preserve"> 13-14: </w:t>
      </w:r>
      <w:proofErr w:type="gramStart"/>
      <w:r w:rsidR="00714918" w:rsidRPr="00714918">
        <w:rPr>
          <w:b/>
          <w:i/>
        </w:rPr>
        <w:t xml:space="preserve">Острый, прямой и тупой углы с вершиной в любой точке на </w:t>
      </w:r>
      <w:proofErr w:type="spellStart"/>
      <w:r w:rsidR="00714918" w:rsidRPr="00714918">
        <w:rPr>
          <w:b/>
          <w:i/>
        </w:rPr>
        <w:t>Геоконте</w:t>
      </w:r>
      <w:proofErr w:type="spellEnd"/>
      <w:r w:rsidR="00714918" w:rsidRPr="00714918">
        <w:rPr>
          <w:b/>
          <w:i/>
        </w:rPr>
        <w:t>.</w:t>
      </w:r>
      <w:proofErr w:type="gramEnd"/>
    </w:p>
    <w:p w:rsidR="00F3404E" w:rsidRPr="00B80AD6" w:rsidRDefault="00F3404E" w:rsidP="00F3404E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3404E">
        <w:rPr>
          <w:b/>
          <w:bCs/>
        </w:rPr>
        <w:t>Теория</w:t>
      </w:r>
      <w:r w:rsidR="007D38C8" w:rsidRPr="00B80AD6">
        <w:rPr>
          <w:bCs/>
        </w:rPr>
        <w:t>:</w:t>
      </w:r>
      <w:r w:rsidR="00B80AD6" w:rsidRPr="00B80AD6">
        <w:rPr>
          <w:bCs/>
        </w:rPr>
        <w:t xml:space="preserve"> Понятие углов.</w:t>
      </w:r>
    </w:p>
    <w:p w:rsidR="007D38C8" w:rsidRPr="007D38C8" w:rsidRDefault="00F3404E" w:rsidP="007D38C8">
      <w:pPr>
        <w:autoSpaceDE w:val="0"/>
        <w:autoSpaceDN w:val="0"/>
        <w:adjustRightInd w:val="0"/>
        <w:spacing w:after="200"/>
        <w:rPr>
          <w:rFonts w:eastAsia="Calibri"/>
          <w:lang w:eastAsia="en-US"/>
        </w:rPr>
      </w:pPr>
      <w:r w:rsidRPr="00F3404E">
        <w:rPr>
          <w:b/>
          <w:bCs/>
        </w:rPr>
        <w:t>Практика</w:t>
      </w:r>
      <w:r w:rsidR="007D38C8">
        <w:rPr>
          <w:b/>
          <w:bCs/>
        </w:rPr>
        <w:t>:</w:t>
      </w:r>
      <w:r w:rsidR="007D38C8" w:rsidRPr="0043084F">
        <w:rPr>
          <w:sz w:val="28"/>
          <w:szCs w:val="28"/>
        </w:rPr>
        <w:t xml:space="preserve"> </w:t>
      </w:r>
      <w:r w:rsidR="007D38C8" w:rsidRPr="007D38C8">
        <w:t>Сложение и изготовление квадрата. Оригами.</w:t>
      </w:r>
      <w:r w:rsidR="007D38C8" w:rsidRPr="007D38C8">
        <w:rPr>
          <w:rFonts w:eastAsia="Calibri"/>
          <w:lang w:eastAsia="en-US"/>
        </w:rPr>
        <w:t xml:space="preserve"> Составление картинки с заданным разбиением на части. Составление </w:t>
      </w:r>
      <w:r w:rsidR="007D38C8" w:rsidRPr="007D38C8">
        <w:t>картинки, представленной в уменьшенном масштабе.</w:t>
      </w:r>
    </w:p>
    <w:p w:rsidR="00F3404E" w:rsidRPr="00714918" w:rsidRDefault="00F3404E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</w:t>
      </w:r>
      <w:r w:rsidR="00714918">
        <w:rPr>
          <w:b/>
          <w:bCs/>
        </w:rPr>
        <w:t xml:space="preserve"> 15:</w:t>
      </w:r>
      <w:r w:rsidR="00714918" w:rsidRPr="00714918">
        <w:rPr>
          <w:color w:val="000000"/>
          <w:lang w:eastAsia="en-US"/>
        </w:rPr>
        <w:t xml:space="preserve"> </w:t>
      </w:r>
      <w:r w:rsidR="00714918" w:rsidRPr="00714918">
        <w:rPr>
          <w:b/>
          <w:i/>
          <w:color w:val="000000"/>
          <w:lang w:eastAsia="en-US"/>
        </w:rPr>
        <w:t>Головоломка Пифагора.</w:t>
      </w:r>
    </w:p>
    <w:p w:rsidR="007D38C8" w:rsidRPr="007D38C8" w:rsidRDefault="00F3404E" w:rsidP="00DD7F1B">
      <w:pPr>
        <w:pStyle w:val="afa"/>
        <w:jc w:val="both"/>
        <w:rPr>
          <w:color w:val="000000"/>
          <w:lang w:eastAsia="en-US"/>
        </w:rPr>
      </w:pPr>
      <w:r w:rsidRPr="00F3404E">
        <w:rPr>
          <w:b/>
          <w:bCs/>
        </w:rPr>
        <w:t>Теория</w:t>
      </w:r>
      <w:r w:rsidR="008467FE">
        <w:rPr>
          <w:b/>
          <w:bCs/>
        </w:rPr>
        <w:t>:</w:t>
      </w:r>
      <w:r w:rsidR="007D38C8" w:rsidRPr="007D38C8">
        <w:rPr>
          <w:color w:val="000000"/>
          <w:sz w:val="28"/>
          <w:szCs w:val="28"/>
          <w:lang w:eastAsia="en-US"/>
        </w:rPr>
        <w:t xml:space="preserve"> </w:t>
      </w:r>
      <w:r w:rsidR="007D38C8" w:rsidRPr="007D38C8">
        <w:rPr>
          <w:color w:val="000000"/>
          <w:lang w:eastAsia="en-US"/>
        </w:rPr>
        <w:t>Что такое головоломка Пифагора. Цель данной головоломки.</w:t>
      </w:r>
    </w:p>
    <w:p w:rsidR="007D38C8" w:rsidRDefault="00F3404E" w:rsidP="00DD7F1B">
      <w:pPr>
        <w:pStyle w:val="afa"/>
        <w:jc w:val="both"/>
      </w:pPr>
      <w:r w:rsidRPr="00F3404E">
        <w:rPr>
          <w:b/>
          <w:bCs/>
        </w:rPr>
        <w:t>Практика</w:t>
      </w:r>
      <w:r w:rsidR="008467FE">
        <w:rPr>
          <w:b/>
          <w:bCs/>
        </w:rPr>
        <w:t>:</w:t>
      </w:r>
      <w:r w:rsidR="007D38C8" w:rsidRPr="007D38C8">
        <w:rPr>
          <w:sz w:val="28"/>
          <w:szCs w:val="28"/>
        </w:rPr>
        <w:t xml:space="preserve"> </w:t>
      </w:r>
      <w:r w:rsidR="007D38C8" w:rsidRPr="007D38C8">
        <w:t>изготовление головоломки Пифагора из картона, составление всевозможных фигур-силуэтов, сначала самостоятельно, затем по образцу.</w:t>
      </w:r>
    </w:p>
    <w:p w:rsidR="00DD7F1B" w:rsidRDefault="00DD7F1B" w:rsidP="00DD7F1B">
      <w:pPr>
        <w:pStyle w:val="c31"/>
        <w:shd w:val="clear" w:color="auto" w:fill="FFFFFF"/>
        <w:spacing w:before="0" w:beforeAutospacing="0" w:after="0" w:afterAutospacing="0"/>
        <w:jc w:val="both"/>
      </w:pPr>
    </w:p>
    <w:p w:rsidR="00F3404E" w:rsidRPr="008467FE" w:rsidRDefault="00F3404E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lastRenderedPageBreak/>
        <w:t>Тема</w:t>
      </w:r>
      <w:r w:rsidR="008467FE">
        <w:rPr>
          <w:b/>
          <w:bCs/>
        </w:rPr>
        <w:t xml:space="preserve"> 16-17.</w:t>
      </w:r>
      <w:r w:rsidR="008467FE" w:rsidRPr="008467FE">
        <w:rPr>
          <w:color w:val="000000"/>
          <w:lang w:eastAsia="en-US"/>
        </w:rPr>
        <w:t xml:space="preserve"> </w:t>
      </w:r>
      <w:r w:rsidR="008467FE" w:rsidRPr="008467FE">
        <w:rPr>
          <w:b/>
          <w:i/>
          <w:color w:val="000000"/>
          <w:lang w:eastAsia="en-US"/>
        </w:rPr>
        <w:t>Изготовление головоломки Пифагора</w:t>
      </w:r>
      <w:r w:rsidR="008467FE">
        <w:rPr>
          <w:b/>
          <w:i/>
          <w:color w:val="000000"/>
          <w:lang w:eastAsia="en-US"/>
        </w:rPr>
        <w:t>.</w:t>
      </w:r>
    </w:p>
    <w:p w:rsidR="007D38C8" w:rsidRPr="007D38C8" w:rsidRDefault="00F3404E" w:rsidP="00DD7F1B">
      <w:pPr>
        <w:pStyle w:val="afa"/>
        <w:jc w:val="both"/>
        <w:rPr>
          <w:color w:val="000000"/>
          <w:lang w:eastAsia="en-US"/>
        </w:rPr>
      </w:pPr>
      <w:r w:rsidRPr="00F3404E">
        <w:rPr>
          <w:b/>
          <w:bCs/>
        </w:rPr>
        <w:t>Теория</w:t>
      </w:r>
      <w:r w:rsidR="007D38C8">
        <w:rPr>
          <w:b/>
          <w:bCs/>
        </w:rPr>
        <w:t>:</w:t>
      </w:r>
      <w:r w:rsidR="007D38C8" w:rsidRPr="007D38C8">
        <w:rPr>
          <w:color w:val="000000"/>
          <w:sz w:val="28"/>
          <w:szCs w:val="28"/>
          <w:lang w:eastAsia="en-US"/>
        </w:rPr>
        <w:t xml:space="preserve"> </w:t>
      </w:r>
      <w:r w:rsidR="007D38C8" w:rsidRPr="007D38C8">
        <w:rPr>
          <w:color w:val="000000"/>
          <w:lang w:eastAsia="en-US"/>
        </w:rPr>
        <w:t>Что такое головоломка Пифагора. Цель данной головоломки.</w:t>
      </w:r>
    </w:p>
    <w:p w:rsidR="007D38C8" w:rsidRPr="007D38C8" w:rsidRDefault="00F3404E" w:rsidP="00DD7F1B">
      <w:pPr>
        <w:pStyle w:val="afa"/>
        <w:jc w:val="both"/>
      </w:pPr>
      <w:r w:rsidRPr="00F3404E">
        <w:rPr>
          <w:b/>
          <w:bCs/>
        </w:rPr>
        <w:t>Практика</w:t>
      </w:r>
      <w:r w:rsidR="007D38C8">
        <w:rPr>
          <w:b/>
          <w:bCs/>
        </w:rPr>
        <w:t>:</w:t>
      </w:r>
      <w:r w:rsidR="007D38C8" w:rsidRPr="007D38C8">
        <w:t xml:space="preserve"> изготовление головоломки Пифагора из картона, составление всевозможных фигур-силуэтов, сначала самостоятельно, затем по образцу.</w:t>
      </w:r>
    </w:p>
    <w:p w:rsidR="00DD7F1B" w:rsidRDefault="00DD7F1B" w:rsidP="00DD7F1B">
      <w:pPr>
        <w:rPr>
          <w:b/>
          <w:bCs/>
        </w:rPr>
      </w:pPr>
    </w:p>
    <w:p w:rsidR="008467FE" w:rsidRDefault="00F3404E" w:rsidP="00DD7F1B">
      <w:pPr>
        <w:rPr>
          <w:color w:val="000000"/>
          <w:lang w:eastAsia="en-US"/>
        </w:rPr>
      </w:pPr>
      <w:r>
        <w:rPr>
          <w:b/>
          <w:bCs/>
        </w:rPr>
        <w:t>Тема</w:t>
      </w:r>
      <w:r w:rsidR="008467FE">
        <w:rPr>
          <w:b/>
          <w:bCs/>
        </w:rPr>
        <w:t xml:space="preserve"> 18.</w:t>
      </w:r>
      <w:r w:rsidR="008467FE" w:rsidRPr="008467FE">
        <w:rPr>
          <w:color w:val="000000"/>
          <w:lang w:eastAsia="en-US"/>
        </w:rPr>
        <w:t xml:space="preserve"> </w:t>
      </w:r>
      <w:proofErr w:type="spellStart"/>
      <w:r w:rsidR="008467FE" w:rsidRPr="008467FE">
        <w:rPr>
          <w:b/>
          <w:i/>
          <w:color w:val="000000"/>
          <w:lang w:eastAsia="en-US"/>
        </w:rPr>
        <w:t>Колумбово</w:t>
      </w:r>
      <w:proofErr w:type="spellEnd"/>
      <w:r w:rsidR="008467FE" w:rsidRPr="008467FE">
        <w:rPr>
          <w:b/>
          <w:i/>
          <w:color w:val="000000"/>
          <w:lang w:eastAsia="en-US"/>
        </w:rPr>
        <w:t xml:space="preserve"> яйцо.</w:t>
      </w:r>
    </w:p>
    <w:p w:rsidR="007D38C8" w:rsidRPr="007D38C8" w:rsidRDefault="00F3404E" w:rsidP="00DD7F1B">
      <w:pPr>
        <w:pStyle w:val="afa"/>
        <w:jc w:val="both"/>
        <w:rPr>
          <w:color w:val="000000"/>
          <w:lang w:eastAsia="en-US"/>
        </w:rPr>
      </w:pPr>
      <w:r w:rsidRPr="00F3404E">
        <w:rPr>
          <w:b/>
          <w:bCs/>
        </w:rPr>
        <w:t>Теория</w:t>
      </w:r>
      <w:r w:rsidR="008467FE">
        <w:rPr>
          <w:b/>
          <w:bCs/>
        </w:rPr>
        <w:t>:</w:t>
      </w:r>
      <w:r w:rsidR="007D38C8" w:rsidRPr="007D38C8">
        <w:rPr>
          <w:color w:val="000000"/>
          <w:sz w:val="28"/>
          <w:szCs w:val="28"/>
          <w:lang w:eastAsia="en-US"/>
        </w:rPr>
        <w:t xml:space="preserve"> </w:t>
      </w:r>
      <w:r w:rsidR="007D38C8" w:rsidRPr="007D38C8">
        <w:rPr>
          <w:color w:val="000000"/>
          <w:lang w:eastAsia="en-US"/>
        </w:rPr>
        <w:t xml:space="preserve">Что такое </w:t>
      </w:r>
      <w:proofErr w:type="spellStart"/>
      <w:r w:rsidR="007D38C8" w:rsidRPr="007D38C8">
        <w:rPr>
          <w:color w:val="000000"/>
          <w:lang w:eastAsia="en-US"/>
        </w:rPr>
        <w:t>Колумбово</w:t>
      </w:r>
      <w:proofErr w:type="spellEnd"/>
      <w:r w:rsidR="007D38C8" w:rsidRPr="007D38C8">
        <w:rPr>
          <w:color w:val="000000"/>
          <w:lang w:eastAsia="en-US"/>
        </w:rPr>
        <w:t xml:space="preserve"> яйцо. Цель данной головоломки.</w:t>
      </w:r>
    </w:p>
    <w:p w:rsidR="007D38C8" w:rsidRDefault="00F3404E" w:rsidP="00DD7F1B">
      <w:pPr>
        <w:pStyle w:val="afa"/>
        <w:jc w:val="both"/>
      </w:pPr>
      <w:r w:rsidRPr="00F3404E">
        <w:rPr>
          <w:b/>
          <w:bCs/>
        </w:rPr>
        <w:t>Практика</w:t>
      </w:r>
      <w:r w:rsidR="008467FE">
        <w:rPr>
          <w:b/>
          <w:bCs/>
        </w:rPr>
        <w:t>:</w:t>
      </w:r>
      <w:r w:rsidR="007D38C8" w:rsidRPr="007D38C8">
        <w:rPr>
          <w:sz w:val="28"/>
          <w:szCs w:val="28"/>
        </w:rPr>
        <w:t xml:space="preserve"> </w:t>
      </w:r>
      <w:r w:rsidR="007D38C8" w:rsidRPr="007D38C8">
        <w:t xml:space="preserve">изготовление головоломку </w:t>
      </w:r>
      <w:proofErr w:type="spellStart"/>
      <w:r w:rsidR="007D38C8" w:rsidRPr="007D38C8">
        <w:rPr>
          <w:color w:val="000000"/>
          <w:lang w:eastAsia="en-US"/>
        </w:rPr>
        <w:t>Колумбово</w:t>
      </w:r>
      <w:proofErr w:type="spellEnd"/>
      <w:r w:rsidR="007D38C8" w:rsidRPr="007D38C8">
        <w:rPr>
          <w:color w:val="000000"/>
          <w:lang w:eastAsia="en-US"/>
        </w:rPr>
        <w:t xml:space="preserve"> яйцо</w:t>
      </w:r>
      <w:r w:rsidR="007D38C8" w:rsidRPr="007D38C8">
        <w:t xml:space="preserve"> из картона, составление всевозможных фигур-силуэтов, сначала с</w:t>
      </w:r>
      <w:r w:rsidR="007D38C8">
        <w:t>амостоятельно, затем по образцу</w:t>
      </w:r>
    </w:p>
    <w:p w:rsidR="00DD7F1B" w:rsidRPr="007D38C8" w:rsidRDefault="00DD7F1B" w:rsidP="00DD7F1B">
      <w:pPr>
        <w:pStyle w:val="afa"/>
        <w:jc w:val="both"/>
      </w:pPr>
    </w:p>
    <w:p w:rsidR="00F3404E" w:rsidRPr="008467FE" w:rsidRDefault="00F3404E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</w:t>
      </w:r>
      <w:r w:rsidR="008467FE">
        <w:rPr>
          <w:b/>
          <w:bCs/>
        </w:rPr>
        <w:t xml:space="preserve"> 19-20.</w:t>
      </w:r>
      <w:r w:rsidR="008467FE" w:rsidRPr="008467FE">
        <w:rPr>
          <w:color w:val="000000"/>
          <w:lang w:eastAsia="en-US"/>
        </w:rPr>
        <w:t xml:space="preserve"> </w:t>
      </w:r>
      <w:r w:rsidR="008467FE" w:rsidRPr="008467FE">
        <w:rPr>
          <w:b/>
          <w:i/>
          <w:color w:val="000000"/>
          <w:lang w:eastAsia="en-US"/>
        </w:rPr>
        <w:t>Изготовление головоломки из картона</w:t>
      </w:r>
    </w:p>
    <w:p w:rsidR="007D38C8" w:rsidRPr="007D38C8" w:rsidRDefault="00F3404E" w:rsidP="00DD7F1B">
      <w:pPr>
        <w:pStyle w:val="afa"/>
        <w:jc w:val="both"/>
        <w:rPr>
          <w:color w:val="000000"/>
          <w:lang w:eastAsia="en-US"/>
        </w:rPr>
      </w:pPr>
      <w:r w:rsidRPr="00F3404E">
        <w:rPr>
          <w:b/>
          <w:bCs/>
        </w:rPr>
        <w:t>Теория</w:t>
      </w:r>
      <w:r w:rsidR="008467FE">
        <w:rPr>
          <w:b/>
          <w:bCs/>
        </w:rPr>
        <w:t>:</w:t>
      </w:r>
      <w:r w:rsidR="007D38C8" w:rsidRPr="007D38C8">
        <w:rPr>
          <w:color w:val="000000"/>
          <w:sz w:val="28"/>
          <w:szCs w:val="28"/>
          <w:lang w:eastAsia="en-US"/>
        </w:rPr>
        <w:t xml:space="preserve"> </w:t>
      </w:r>
      <w:r w:rsidR="007D38C8" w:rsidRPr="007D38C8">
        <w:rPr>
          <w:color w:val="000000"/>
          <w:lang w:eastAsia="en-US"/>
        </w:rPr>
        <w:t xml:space="preserve">Что такое </w:t>
      </w:r>
      <w:proofErr w:type="spellStart"/>
      <w:r w:rsidR="007D38C8" w:rsidRPr="007D38C8">
        <w:rPr>
          <w:color w:val="000000"/>
          <w:lang w:eastAsia="en-US"/>
        </w:rPr>
        <w:t>Колумбово</w:t>
      </w:r>
      <w:proofErr w:type="spellEnd"/>
      <w:r w:rsidR="007D38C8" w:rsidRPr="007D38C8">
        <w:rPr>
          <w:color w:val="000000"/>
          <w:lang w:eastAsia="en-US"/>
        </w:rPr>
        <w:t xml:space="preserve"> яйцо. Цель данной головоломки.</w:t>
      </w:r>
    </w:p>
    <w:p w:rsidR="007D38C8" w:rsidRPr="007D38C8" w:rsidRDefault="00F3404E" w:rsidP="00DD7F1B">
      <w:pPr>
        <w:pStyle w:val="afa"/>
        <w:jc w:val="both"/>
      </w:pPr>
      <w:r w:rsidRPr="00F3404E">
        <w:rPr>
          <w:b/>
          <w:bCs/>
        </w:rPr>
        <w:t>Практика</w:t>
      </w:r>
      <w:r w:rsidR="008467FE">
        <w:rPr>
          <w:b/>
          <w:bCs/>
        </w:rPr>
        <w:t>:</w:t>
      </w:r>
      <w:r w:rsidR="007D38C8" w:rsidRPr="007D38C8">
        <w:t xml:space="preserve"> изготовление головоломку </w:t>
      </w:r>
      <w:proofErr w:type="spellStart"/>
      <w:r w:rsidR="007D38C8" w:rsidRPr="007D38C8">
        <w:rPr>
          <w:color w:val="000000"/>
          <w:lang w:eastAsia="en-US"/>
        </w:rPr>
        <w:t>Колумбово</w:t>
      </w:r>
      <w:proofErr w:type="spellEnd"/>
      <w:r w:rsidR="007D38C8" w:rsidRPr="007D38C8">
        <w:rPr>
          <w:color w:val="000000"/>
          <w:lang w:eastAsia="en-US"/>
        </w:rPr>
        <w:t xml:space="preserve"> яйцо</w:t>
      </w:r>
      <w:r w:rsidR="007D38C8" w:rsidRPr="007D38C8">
        <w:t xml:space="preserve"> из картона, составление всевозможных фигур-силуэтов, сначала самостоятельно, затем по образцу.</w:t>
      </w:r>
    </w:p>
    <w:p w:rsidR="007D38C8" w:rsidRDefault="007D38C8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8467FE" w:rsidRDefault="00F3404E" w:rsidP="00DD7F1B">
      <w:r>
        <w:rPr>
          <w:b/>
          <w:bCs/>
        </w:rPr>
        <w:t>Тема</w:t>
      </w:r>
      <w:r w:rsidR="008467FE">
        <w:rPr>
          <w:b/>
          <w:bCs/>
        </w:rPr>
        <w:t xml:space="preserve"> 21.</w:t>
      </w:r>
      <w:r w:rsidR="008467FE" w:rsidRPr="008467FE">
        <w:t xml:space="preserve"> </w:t>
      </w:r>
      <w:r w:rsidR="008467FE" w:rsidRPr="008467FE">
        <w:rPr>
          <w:b/>
          <w:i/>
        </w:rPr>
        <w:t>Лист Мебиуса.</w:t>
      </w:r>
    </w:p>
    <w:p w:rsidR="00B80AD6" w:rsidRPr="00B80AD6" w:rsidRDefault="00F3404E" w:rsidP="00DD7F1B">
      <w:pPr>
        <w:pStyle w:val="afa"/>
        <w:jc w:val="both"/>
        <w:rPr>
          <w:rStyle w:val="c1"/>
          <w:color w:val="000000"/>
        </w:rPr>
      </w:pPr>
      <w:r w:rsidRPr="00F3404E">
        <w:rPr>
          <w:b/>
          <w:bCs/>
        </w:rPr>
        <w:t>Теория</w:t>
      </w:r>
      <w:r w:rsidR="008467FE">
        <w:rPr>
          <w:b/>
          <w:bCs/>
        </w:rPr>
        <w:t>:</w:t>
      </w:r>
      <w:r w:rsidR="00B80AD6" w:rsidRPr="00B80AD6">
        <w:rPr>
          <w:rStyle w:val="c1"/>
          <w:color w:val="000000"/>
          <w:sz w:val="28"/>
          <w:szCs w:val="28"/>
        </w:rPr>
        <w:t xml:space="preserve"> </w:t>
      </w:r>
      <w:r w:rsidR="00B80AD6" w:rsidRPr="00B80AD6">
        <w:rPr>
          <w:rStyle w:val="c1"/>
          <w:color w:val="000000"/>
        </w:rPr>
        <w:t>Август Фердинанд  </w:t>
      </w:r>
      <w:proofErr w:type="spellStart"/>
      <w:r w:rsidR="00B80AD6" w:rsidRPr="00B80AD6">
        <w:rPr>
          <w:rStyle w:val="c1"/>
          <w:color w:val="000000"/>
        </w:rPr>
        <w:t>Мёбиус</w:t>
      </w:r>
      <w:proofErr w:type="spellEnd"/>
      <w:r w:rsidR="00B80AD6" w:rsidRPr="00B80AD6">
        <w:rPr>
          <w:rStyle w:val="c1"/>
          <w:color w:val="000000"/>
        </w:rPr>
        <w:t xml:space="preserve"> </w:t>
      </w:r>
      <w:proofErr w:type="gramStart"/>
      <w:r w:rsidR="00B80AD6" w:rsidRPr="00B80AD6">
        <w:rPr>
          <w:rStyle w:val="c1"/>
          <w:color w:val="000000"/>
        </w:rPr>
        <w:t>-а</w:t>
      </w:r>
      <w:proofErr w:type="gramEnd"/>
      <w:r w:rsidR="00B80AD6" w:rsidRPr="00B80AD6">
        <w:rPr>
          <w:rStyle w:val="c1"/>
          <w:color w:val="000000"/>
        </w:rPr>
        <w:t xml:space="preserve">строном, математик. Открытие листа </w:t>
      </w:r>
      <w:proofErr w:type="spellStart"/>
      <w:r w:rsidR="00B80AD6" w:rsidRPr="00B80AD6">
        <w:rPr>
          <w:rStyle w:val="c1"/>
          <w:color w:val="000000"/>
        </w:rPr>
        <w:t>Мёбиуса</w:t>
      </w:r>
      <w:proofErr w:type="spellEnd"/>
      <w:r w:rsidR="00B80AD6" w:rsidRPr="00B80AD6">
        <w:rPr>
          <w:rStyle w:val="c1"/>
          <w:color w:val="000000"/>
        </w:rPr>
        <w:t xml:space="preserve">. Применение  листа </w:t>
      </w:r>
      <w:proofErr w:type="spellStart"/>
      <w:r w:rsidR="00B80AD6" w:rsidRPr="00B80AD6">
        <w:rPr>
          <w:rStyle w:val="c1"/>
          <w:color w:val="000000"/>
        </w:rPr>
        <w:t>Мёбиуса</w:t>
      </w:r>
      <w:proofErr w:type="spellEnd"/>
      <w:r w:rsidR="00B80AD6" w:rsidRPr="00B80AD6">
        <w:rPr>
          <w:rStyle w:val="c1"/>
          <w:color w:val="000000"/>
        </w:rPr>
        <w:t xml:space="preserve"> в науке, технике, живописи, архитектуре, в цирковом искусстве.</w:t>
      </w:r>
    </w:p>
    <w:p w:rsidR="00B80AD6" w:rsidRPr="00B80AD6" w:rsidRDefault="00F3404E" w:rsidP="00DD7F1B">
      <w:pPr>
        <w:pStyle w:val="afa"/>
        <w:jc w:val="both"/>
        <w:rPr>
          <w:rStyle w:val="c1"/>
          <w:color w:val="000000"/>
        </w:rPr>
      </w:pPr>
      <w:r w:rsidRPr="00F3404E">
        <w:rPr>
          <w:b/>
          <w:bCs/>
        </w:rPr>
        <w:t>Практика</w:t>
      </w:r>
      <w:r w:rsidR="008467FE">
        <w:rPr>
          <w:b/>
          <w:bCs/>
        </w:rPr>
        <w:t>:</w:t>
      </w:r>
      <w:r w:rsidR="00B80AD6" w:rsidRPr="00B80AD6">
        <w:rPr>
          <w:rStyle w:val="c1"/>
          <w:color w:val="000000"/>
          <w:sz w:val="28"/>
          <w:szCs w:val="28"/>
        </w:rPr>
        <w:t xml:space="preserve"> </w:t>
      </w:r>
      <w:r w:rsidR="00B80AD6" w:rsidRPr="00B80AD6">
        <w:rPr>
          <w:rStyle w:val="c1"/>
          <w:color w:val="000000"/>
        </w:rPr>
        <w:t xml:space="preserve">изготовление листа </w:t>
      </w:r>
      <w:proofErr w:type="spellStart"/>
      <w:r w:rsidR="00B80AD6" w:rsidRPr="00B80AD6">
        <w:rPr>
          <w:rStyle w:val="c1"/>
          <w:color w:val="000000"/>
        </w:rPr>
        <w:t>Мёбиуса</w:t>
      </w:r>
      <w:proofErr w:type="spellEnd"/>
      <w:r w:rsidR="00B80AD6" w:rsidRPr="00B80AD6">
        <w:rPr>
          <w:rStyle w:val="c1"/>
          <w:color w:val="000000"/>
        </w:rPr>
        <w:t>, опыты (разрезание, закрашивание одной стороны).</w:t>
      </w:r>
    </w:p>
    <w:p w:rsidR="00F3404E" w:rsidRDefault="00F3404E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F3404E" w:rsidRPr="008467FE" w:rsidRDefault="00F3404E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>Тема</w:t>
      </w:r>
      <w:r w:rsidR="008467FE">
        <w:rPr>
          <w:b/>
          <w:bCs/>
        </w:rPr>
        <w:t xml:space="preserve"> 22-23.</w:t>
      </w:r>
      <w:r w:rsidR="008467FE" w:rsidRPr="008467FE">
        <w:t xml:space="preserve"> </w:t>
      </w:r>
      <w:r w:rsidR="008467FE" w:rsidRPr="008467FE">
        <w:rPr>
          <w:b/>
          <w:i/>
        </w:rPr>
        <w:t xml:space="preserve">Изготовление листа </w:t>
      </w:r>
      <w:proofErr w:type="spellStart"/>
      <w:r w:rsidR="008467FE" w:rsidRPr="008467FE">
        <w:rPr>
          <w:b/>
          <w:i/>
        </w:rPr>
        <w:t>Мёбиуса</w:t>
      </w:r>
      <w:proofErr w:type="spellEnd"/>
      <w:r w:rsidR="008467FE" w:rsidRPr="008467FE">
        <w:rPr>
          <w:b/>
          <w:i/>
        </w:rPr>
        <w:t>, опыты.</w:t>
      </w:r>
    </w:p>
    <w:p w:rsidR="00F3404E" w:rsidRPr="00F3404E" w:rsidRDefault="00F3404E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F3404E">
        <w:rPr>
          <w:b/>
          <w:bCs/>
        </w:rPr>
        <w:t>Теория</w:t>
      </w:r>
      <w:r w:rsidR="008467FE">
        <w:rPr>
          <w:b/>
          <w:bCs/>
        </w:rPr>
        <w:t>:</w:t>
      </w:r>
      <w:r w:rsidR="00B80AD6" w:rsidRPr="00B80AD6">
        <w:rPr>
          <w:rStyle w:val="c1"/>
          <w:color w:val="000000"/>
        </w:rPr>
        <w:t xml:space="preserve"> Открытие листа </w:t>
      </w:r>
      <w:proofErr w:type="spellStart"/>
      <w:r w:rsidR="00B80AD6" w:rsidRPr="00B80AD6">
        <w:rPr>
          <w:rStyle w:val="c1"/>
          <w:color w:val="000000"/>
        </w:rPr>
        <w:t>Мёбиуса</w:t>
      </w:r>
      <w:proofErr w:type="spellEnd"/>
      <w:r w:rsidR="00B80AD6" w:rsidRPr="00B80AD6">
        <w:rPr>
          <w:rStyle w:val="c1"/>
          <w:color w:val="000000"/>
        </w:rPr>
        <w:t>.</w:t>
      </w:r>
    </w:p>
    <w:p w:rsidR="00B80AD6" w:rsidRPr="00B80AD6" w:rsidRDefault="00F3404E" w:rsidP="00DD7F1B">
      <w:pPr>
        <w:pStyle w:val="afa"/>
        <w:jc w:val="both"/>
        <w:rPr>
          <w:rStyle w:val="c1"/>
          <w:color w:val="000000"/>
        </w:rPr>
      </w:pPr>
      <w:r w:rsidRPr="00F3404E">
        <w:rPr>
          <w:b/>
          <w:bCs/>
        </w:rPr>
        <w:t>Практика</w:t>
      </w:r>
      <w:r w:rsidR="008467FE">
        <w:rPr>
          <w:b/>
          <w:bCs/>
        </w:rPr>
        <w:t>:</w:t>
      </w:r>
      <w:r w:rsidR="00B80AD6" w:rsidRPr="00B80AD6">
        <w:rPr>
          <w:rStyle w:val="c1"/>
          <w:color w:val="000000"/>
          <w:sz w:val="28"/>
          <w:szCs w:val="28"/>
        </w:rPr>
        <w:t xml:space="preserve"> </w:t>
      </w:r>
      <w:r w:rsidR="00B80AD6" w:rsidRPr="00B80AD6">
        <w:rPr>
          <w:rStyle w:val="c1"/>
          <w:color w:val="000000"/>
        </w:rPr>
        <w:t xml:space="preserve">изготовление листа </w:t>
      </w:r>
      <w:proofErr w:type="spellStart"/>
      <w:r w:rsidR="00B80AD6" w:rsidRPr="00B80AD6">
        <w:rPr>
          <w:rStyle w:val="c1"/>
          <w:color w:val="000000"/>
        </w:rPr>
        <w:t>Мёбиуса</w:t>
      </w:r>
      <w:proofErr w:type="spellEnd"/>
      <w:r w:rsidR="00B80AD6" w:rsidRPr="00B80AD6">
        <w:rPr>
          <w:rStyle w:val="c1"/>
          <w:color w:val="000000"/>
        </w:rPr>
        <w:t>, опыты (разрезание, закрашивание одной стороны).</w:t>
      </w:r>
    </w:p>
    <w:p w:rsidR="00F3404E" w:rsidRDefault="00F3404E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8467FE" w:rsidRPr="008467FE" w:rsidRDefault="008467FE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 xml:space="preserve">Тема24-25.  </w:t>
      </w:r>
      <w:r w:rsidRPr="008467FE">
        <w:rPr>
          <w:b/>
          <w:i/>
        </w:rPr>
        <w:t>Математическая газета «Ребусы и головоломки</w:t>
      </w:r>
      <w:r w:rsidRPr="008467FE">
        <w:t xml:space="preserve"> </w:t>
      </w:r>
      <w:r>
        <w:rPr>
          <w:b/>
          <w:i/>
        </w:rPr>
        <w:t xml:space="preserve"> </w:t>
      </w:r>
    </w:p>
    <w:p w:rsidR="008467FE" w:rsidRPr="00B80AD6" w:rsidRDefault="008467FE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3404E">
        <w:rPr>
          <w:b/>
          <w:bCs/>
        </w:rPr>
        <w:t>Теория</w:t>
      </w:r>
      <w:r>
        <w:rPr>
          <w:b/>
          <w:bCs/>
        </w:rPr>
        <w:t>:</w:t>
      </w:r>
      <w:r w:rsidR="00B80AD6">
        <w:rPr>
          <w:b/>
          <w:bCs/>
        </w:rPr>
        <w:t xml:space="preserve"> </w:t>
      </w:r>
      <w:r w:rsidR="00B80AD6" w:rsidRPr="00B80AD6">
        <w:rPr>
          <w:bCs/>
        </w:rPr>
        <w:t>Подбор материала. Сбор информации.</w:t>
      </w:r>
    </w:p>
    <w:p w:rsidR="00F3404E" w:rsidRPr="00B80AD6" w:rsidRDefault="008467FE" w:rsidP="00DD7F1B">
      <w:pPr>
        <w:rPr>
          <w:sz w:val="28"/>
          <w:szCs w:val="28"/>
        </w:rPr>
      </w:pPr>
      <w:r w:rsidRPr="00F3404E">
        <w:rPr>
          <w:b/>
          <w:bCs/>
        </w:rPr>
        <w:t>Практика</w:t>
      </w:r>
      <w:r w:rsidR="00B80AD6">
        <w:rPr>
          <w:b/>
          <w:bCs/>
        </w:rPr>
        <w:t xml:space="preserve">: </w:t>
      </w:r>
      <w:r w:rsidR="00B80AD6" w:rsidRPr="00B80AD6">
        <w:rPr>
          <w:bCs/>
        </w:rPr>
        <w:t>Оформление газеты</w:t>
      </w:r>
    </w:p>
    <w:p w:rsidR="00261D9F" w:rsidRDefault="00261D9F" w:rsidP="00DD7F1B">
      <w:pPr>
        <w:autoSpaceDE w:val="0"/>
        <w:autoSpaceDN w:val="0"/>
        <w:adjustRightInd w:val="0"/>
        <w:ind w:right="-426"/>
        <w:jc w:val="both"/>
        <w:rPr>
          <w:rFonts w:eastAsiaTheme="minorHAnsi"/>
          <w:lang w:eastAsia="en-US"/>
        </w:rPr>
      </w:pPr>
    </w:p>
    <w:p w:rsidR="008467FE" w:rsidRPr="008467FE" w:rsidRDefault="008467FE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</w:rPr>
        <w:t xml:space="preserve">Тема </w:t>
      </w:r>
      <w:r w:rsidRPr="008467FE">
        <w:t xml:space="preserve"> </w:t>
      </w:r>
      <w:r>
        <w:rPr>
          <w:b/>
          <w:i/>
        </w:rPr>
        <w:t xml:space="preserve"> 26-29.</w:t>
      </w:r>
      <w:r w:rsidRPr="008467FE">
        <w:t xml:space="preserve"> </w:t>
      </w:r>
      <w:r w:rsidRPr="008467FE">
        <w:rPr>
          <w:b/>
          <w:i/>
        </w:rPr>
        <w:t>Решение задач на развитие пространственных представлений</w:t>
      </w:r>
    </w:p>
    <w:p w:rsidR="008467FE" w:rsidRPr="00DD7F1B" w:rsidRDefault="008467FE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3404E">
        <w:rPr>
          <w:b/>
          <w:bCs/>
        </w:rPr>
        <w:t>Теория</w:t>
      </w:r>
      <w:r>
        <w:rPr>
          <w:b/>
          <w:bCs/>
        </w:rPr>
        <w:t>:</w:t>
      </w:r>
      <w:r w:rsidR="00DD7F1B">
        <w:rPr>
          <w:b/>
          <w:bCs/>
        </w:rPr>
        <w:t xml:space="preserve"> </w:t>
      </w:r>
      <w:r w:rsidR="00DD7F1B" w:rsidRPr="00DD7F1B">
        <w:rPr>
          <w:bCs/>
        </w:rPr>
        <w:t>Алгоритмы решения задач</w:t>
      </w:r>
      <w:r w:rsidR="00DD7F1B">
        <w:rPr>
          <w:bCs/>
        </w:rPr>
        <w:t>.</w:t>
      </w:r>
    </w:p>
    <w:p w:rsidR="008467FE" w:rsidRDefault="00B80AD6" w:rsidP="00DD7F1B">
      <w:pPr>
        <w:autoSpaceDE w:val="0"/>
        <w:autoSpaceDN w:val="0"/>
        <w:adjustRightInd w:val="0"/>
        <w:ind w:right="-426"/>
        <w:jc w:val="both"/>
        <w:rPr>
          <w:bCs/>
        </w:rPr>
      </w:pPr>
      <w:r>
        <w:rPr>
          <w:b/>
          <w:bCs/>
        </w:rPr>
        <w:t>Практика</w:t>
      </w:r>
      <w:r w:rsidRPr="00DD7F1B">
        <w:rPr>
          <w:bCs/>
        </w:rPr>
        <w:t>:</w:t>
      </w:r>
      <w:r w:rsidR="00DD7F1B" w:rsidRPr="00DD7F1B">
        <w:rPr>
          <w:bCs/>
        </w:rPr>
        <w:t xml:space="preserve"> Решение заданий ВПР. </w:t>
      </w:r>
    </w:p>
    <w:p w:rsidR="00DD7F1B" w:rsidRPr="00DD7F1B" w:rsidRDefault="00DD7F1B" w:rsidP="00DD7F1B">
      <w:pPr>
        <w:autoSpaceDE w:val="0"/>
        <w:autoSpaceDN w:val="0"/>
        <w:adjustRightInd w:val="0"/>
        <w:ind w:right="-426"/>
        <w:jc w:val="both"/>
        <w:rPr>
          <w:bCs/>
        </w:rPr>
      </w:pPr>
    </w:p>
    <w:p w:rsidR="00DD7F1B" w:rsidRPr="00DD7F1B" w:rsidRDefault="00DD7F1B" w:rsidP="00DD7F1B">
      <w:pPr>
        <w:pStyle w:val="afa"/>
        <w:jc w:val="both"/>
        <w:rPr>
          <w:sz w:val="28"/>
          <w:szCs w:val="28"/>
        </w:rPr>
      </w:pPr>
      <w:r>
        <w:rPr>
          <w:b/>
          <w:bCs/>
        </w:rPr>
        <w:t>Тема 30-31.</w:t>
      </w:r>
      <w:r w:rsidRPr="008467FE">
        <w:t xml:space="preserve"> </w:t>
      </w:r>
      <w:r w:rsidRPr="008467FE">
        <w:rPr>
          <w:b/>
          <w:i/>
        </w:rPr>
        <w:t xml:space="preserve">Игра «Веришь или нет» </w:t>
      </w:r>
    </w:p>
    <w:p w:rsidR="00DD7F1B" w:rsidRPr="00B80AD6" w:rsidRDefault="00DD7F1B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3404E">
        <w:rPr>
          <w:b/>
          <w:bCs/>
        </w:rPr>
        <w:t>Теория</w:t>
      </w:r>
      <w:r>
        <w:rPr>
          <w:b/>
          <w:bCs/>
        </w:rPr>
        <w:t>:</w:t>
      </w:r>
      <w:r w:rsidRPr="00B80AD6">
        <w:rPr>
          <w:sz w:val="28"/>
          <w:szCs w:val="28"/>
        </w:rPr>
        <w:t xml:space="preserve"> </w:t>
      </w:r>
      <w:r>
        <w:t>Тематическая игра.</w:t>
      </w:r>
    </w:p>
    <w:p w:rsidR="00DD7F1B" w:rsidRPr="00B80AD6" w:rsidRDefault="00DD7F1B" w:rsidP="00DD7F1B">
      <w:pPr>
        <w:pStyle w:val="afa"/>
        <w:spacing w:line="360" w:lineRule="auto"/>
        <w:jc w:val="both"/>
        <w:rPr>
          <w:bCs/>
        </w:rPr>
      </w:pPr>
      <w:r w:rsidRPr="00F3404E">
        <w:rPr>
          <w:b/>
          <w:bCs/>
        </w:rPr>
        <w:t>Практика</w:t>
      </w:r>
      <w:r>
        <w:rPr>
          <w:b/>
          <w:bCs/>
        </w:rPr>
        <w:t>:</w:t>
      </w:r>
      <w:r w:rsidRPr="00B80AD6">
        <w:rPr>
          <w:sz w:val="28"/>
          <w:szCs w:val="28"/>
        </w:rPr>
        <w:t xml:space="preserve"> </w:t>
      </w:r>
      <w:r w:rsidRPr="00B80AD6">
        <w:t>Задания по всему курсу пройденного материала.</w:t>
      </w:r>
    </w:p>
    <w:p w:rsidR="00DD7F1B" w:rsidRDefault="00DD7F1B" w:rsidP="00DD7F1B">
      <w:pPr>
        <w:rPr>
          <w:b/>
          <w:i/>
        </w:rPr>
      </w:pPr>
      <w:r>
        <w:rPr>
          <w:b/>
          <w:bCs/>
        </w:rPr>
        <w:t xml:space="preserve">Тема </w:t>
      </w:r>
      <w:r w:rsidRPr="008467FE">
        <w:t xml:space="preserve"> </w:t>
      </w:r>
      <w:r>
        <w:rPr>
          <w:b/>
        </w:rPr>
        <w:t>32-33</w:t>
      </w:r>
      <w:r>
        <w:t>.</w:t>
      </w:r>
      <w:r>
        <w:rPr>
          <w:b/>
          <w:i/>
        </w:rPr>
        <w:t xml:space="preserve"> </w:t>
      </w:r>
      <w:r w:rsidRPr="008467FE">
        <w:rPr>
          <w:b/>
          <w:i/>
        </w:rPr>
        <w:t>Решение топологических задач. Лабиринт.</w:t>
      </w:r>
    </w:p>
    <w:p w:rsidR="00DD7F1B" w:rsidRPr="00B80AD6" w:rsidRDefault="00DD7F1B" w:rsidP="00DD7F1B">
      <w:r w:rsidRPr="00B80AD6">
        <w:rPr>
          <w:b/>
        </w:rPr>
        <w:t>Теория:</w:t>
      </w:r>
      <w:r>
        <w:rPr>
          <w:b/>
        </w:rPr>
        <w:t xml:space="preserve"> </w:t>
      </w:r>
      <w:r w:rsidRPr="00B80AD6">
        <w:t>Алгоритмы решения задач.</w:t>
      </w:r>
    </w:p>
    <w:p w:rsidR="00DD7F1B" w:rsidRDefault="00DD7F1B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B80AD6">
        <w:rPr>
          <w:b/>
          <w:bCs/>
        </w:rPr>
        <w:t>Практика:</w:t>
      </w:r>
      <w:r>
        <w:rPr>
          <w:b/>
          <w:bCs/>
        </w:rPr>
        <w:t xml:space="preserve"> </w:t>
      </w:r>
      <w:r w:rsidRPr="00B80AD6">
        <w:rPr>
          <w:bCs/>
        </w:rPr>
        <w:t>Решение задания ВПР</w:t>
      </w:r>
      <w:r>
        <w:rPr>
          <w:bCs/>
        </w:rPr>
        <w:t>.</w:t>
      </w:r>
    </w:p>
    <w:p w:rsidR="00DD7F1B" w:rsidRPr="00B80AD6" w:rsidRDefault="00DD7F1B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DD7F1B" w:rsidRDefault="00DD7F1B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>
        <w:rPr>
          <w:b/>
          <w:bCs/>
        </w:rPr>
        <w:t>Тема: 34-35.</w:t>
      </w:r>
      <w:r w:rsidRPr="008467FE">
        <w:t xml:space="preserve"> </w:t>
      </w:r>
      <w:r w:rsidRPr="008467FE">
        <w:rPr>
          <w:b/>
          <w:i/>
        </w:rPr>
        <w:t>Викторина «В городе геометрических фигур</w:t>
      </w:r>
    </w:p>
    <w:p w:rsidR="00DD7F1B" w:rsidRPr="008467FE" w:rsidRDefault="00DD7F1B" w:rsidP="00DD7F1B">
      <w:pPr>
        <w:pStyle w:val="c31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 w:rsidRPr="00F3404E">
        <w:rPr>
          <w:b/>
          <w:bCs/>
        </w:rPr>
        <w:t>Теория</w:t>
      </w:r>
      <w:r>
        <w:rPr>
          <w:b/>
          <w:bCs/>
        </w:rPr>
        <w:t xml:space="preserve">: </w:t>
      </w:r>
      <w:r w:rsidRPr="00DD7F1B">
        <w:rPr>
          <w:bCs/>
        </w:rPr>
        <w:t>Тематическая игра.</w:t>
      </w:r>
    </w:p>
    <w:p w:rsidR="00DD7F1B" w:rsidRPr="00B80AD6" w:rsidRDefault="00DD7F1B" w:rsidP="00DD7F1B">
      <w:pPr>
        <w:pStyle w:val="afa"/>
        <w:spacing w:line="360" w:lineRule="auto"/>
        <w:jc w:val="both"/>
        <w:rPr>
          <w:bCs/>
        </w:rPr>
      </w:pPr>
      <w:r w:rsidRPr="00F3404E">
        <w:rPr>
          <w:b/>
          <w:bCs/>
        </w:rPr>
        <w:t>Практика</w:t>
      </w:r>
      <w:r>
        <w:rPr>
          <w:b/>
          <w:bCs/>
        </w:rPr>
        <w:t xml:space="preserve">: </w:t>
      </w:r>
      <w:r w:rsidRPr="00B80AD6">
        <w:t>Задания по всему курсу пройденного материала.</w:t>
      </w:r>
    </w:p>
    <w:p w:rsidR="00DD7F1B" w:rsidRDefault="00DD7F1B" w:rsidP="00DD7F1B">
      <w:pPr>
        <w:pStyle w:val="afa"/>
        <w:spacing w:line="360" w:lineRule="auto"/>
        <w:jc w:val="both"/>
        <w:rPr>
          <w:b/>
          <w:i/>
        </w:rPr>
      </w:pPr>
      <w:r>
        <w:rPr>
          <w:b/>
          <w:bCs/>
        </w:rPr>
        <w:t>Тема 36.</w:t>
      </w:r>
      <w:r w:rsidRPr="008467FE">
        <w:t xml:space="preserve"> </w:t>
      </w:r>
      <w:r>
        <w:rPr>
          <w:b/>
          <w:i/>
        </w:rPr>
        <w:t xml:space="preserve"> </w:t>
      </w:r>
      <w:r w:rsidRPr="008467FE">
        <w:rPr>
          <w:b/>
          <w:i/>
        </w:rPr>
        <w:t>Подведение итогов года.</w:t>
      </w:r>
    </w:p>
    <w:p w:rsidR="00B80AD6" w:rsidRPr="00F338BF" w:rsidRDefault="00DD7F1B" w:rsidP="00F338BF">
      <w:pPr>
        <w:pStyle w:val="afa"/>
        <w:spacing w:line="360" w:lineRule="auto"/>
        <w:jc w:val="both"/>
        <w:rPr>
          <w:sz w:val="28"/>
          <w:szCs w:val="28"/>
        </w:rPr>
        <w:sectPr w:rsidR="00B80AD6" w:rsidRPr="00F338BF" w:rsidSect="007D2F7E">
          <w:footerReference w:type="default" r:id="rId9"/>
          <w:pgSz w:w="11906" w:h="16838"/>
          <w:pgMar w:top="1134" w:right="851" w:bottom="851" w:left="1701" w:header="709" w:footer="709" w:gutter="0"/>
          <w:cols w:space="708"/>
          <w:titlePg/>
          <w:docGrid w:linePitch="360"/>
        </w:sectPr>
      </w:pPr>
      <w:r>
        <w:rPr>
          <w:b/>
          <w:bCs/>
        </w:rPr>
        <w:t xml:space="preserve"> </w:t>
      </w:r>
    </w:p>
    <w:p w:rsidR="00F94224" w:rsidRPr="00F338BF" w:rsidRDefault="00F94224" w:rsidP="00F338BF">
      <w:pPr>
        <w:spacing w:line="360" w:lineRule="auto"/>
        <w:rPr>
          <w:b/>
          <w:sz w:val="28"/>
          <w:szCs w:val="28"/>
        </w:rPr>
      </w:pPr>
      <w:r w:rsidRPr="00F338BF">
        <w:rPr>
          <w:b/>
          <w:sz w:val="28"/>
          <w:szCs w:val="28"/>
        </w:rPr>
        <w:lastRenderedPageBreak/>
        <w:t>Методическое обеспечение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1701"/>
        <w:gridCol w:w="1843"/>
        <w:gridCol w:w="1418"/>
        <w:gridCol w:w="1417"/>
      </w:tblGrid>
      <w:tr w:rsidR="00F94224" w:rsidRPr="003E757A" w:rsidTr="000546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  <w:lang w:eastAsia="en-US"/>
              </w:rPr>
            </w:pPr>
            <w:r w:rsidRPr="003E757A">
              <w:rPr>
                <w:sz w:val="28"/>
                <w:szCs w:val="28"/>
              </w:rPr>
              <w:t>Раздел, 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  <w:lang w:eastAsia="en-US"/>
              </w:rPr>
            </w:pPr>
            <w:r w:rsidRPr="003E757A">
              <w:rPr>
                <w:sz w:val="28"/>
                <w:szCs w:val="28"/>
              </w:rPr>
              <w:t>Форма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  <w:lang w:eastAsia="en-US"/>
              </w:rPr>
            </w:pPr>
            <w:r w:rsidRPr="003E757A">
              <w:rPr>
                <w:sz w:val="28"/>
                <w:szCs w:val="28"/>
              </w:rPr>
              <w:t>Приемы и методы организации ВОП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  <w:lang w:eastAsia="en-US"/>
              </w:rPr>
            </w:pPr>
            <w:r w:rsidRPr="003E757A">
              <w:rPr>
                <w:sz w:val="28"/>
                <w:szCs w:val="28"/>
              </w:rPr>
              <w:t>Дидактический материал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  <w:lang w:eastAsia="en-US"/>
              </w:rPr>
            </w:pPr>
            <w:r w:rsidRPr="003E757A">
              <w:rPr>
                <w:sz w:val="28"/>
                <w:szCs w:val="28"/>
              </w:rPr>
              <w:t>Техническое оснащение</w:t>
            </w:r>
          </w:p>
        </w:tc>
      </w:tr>
      <w:tr w:rsidR="00F94224" w:rsidRPr="003E757A" w:rsidTr="000546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b/>
                <w:sz w:val="28"/>
                <w:szCs w:val="28"/>
                <w:lang w:eastAsia="en-US"/>
              </w:rPr>
            </w:pPr>
            <w:r w:rsidRPr="00EB15EC">
              <w:rPr>
                <w:b/>
                <w:sz w:val="28"/>
                <w:szCs w:val="28"/>
                <w:lang w:val="en-US"/>
              </w:rPr>
              <w:t>I</w:t>
            </w:r>
            <w:r w:rsidRPr="00EB15EC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b/>
                <w:sz w:val="28"/>
                <w:szCs w:val="28"/>
                <w:lang w:eastAsia="en-US"/>
              </w:rPr>
            </w:pPr>
            <w:r w:rsidRPr="00A018EA">
              <w:rPr>
                <w:b/>
                <w:sz w:val="28"/>
                <w:szCs w:val="28"/>
              </w:rPr>
              <w:t>Из истории математики</w:t>
            </w:r>
            <w:r w:rsidR="005D60CE">
              <w:rPr>
                <w:b/>
                <w:sz w:val="28"/>
                <w:szCs w:val="28"/>
              </w:rPr>
              <w:t>.</w:t>
            </w:r>
            <w:r w:rsidR="005D60CE">
              <w:rPr>
                <w:b/>
                <w:sz w:val="28"/>
                <w:szCs w:val="28"/>
                <w:lang w:bidi="he-IL"/>
              </w:rPr>
              <w:t xml:space="preserve"> Великие математики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F94224" w:rsidRPr="003E757A" w:rsidTr="0005465D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F94224" w:rsidRDefault="00F94224" w:rsidP="0005465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F94224" w:rsidRDefault="00F94224" w:rsidP="0005465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F94224" w:rsidRDefault="00F94224" w:rsidP="0005465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F94224" w:rsidRDefault="00F94224" w:rsidP="0005465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F94224" w:rsidRPr="003E757A" w:rsidRDefault="00F94224" w:rsidP="000546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DBF" w:rsidRDefault="00F94224" w:rsidP="0005465D">
            <w:pPr>
              <w:rPr>
                <w:color w:val="000000"/>
                <w:sz w:val="28"/>
                <w:szCs w:val="28"/>
              </w:rPr>
            </w:pPr>
            <w:r w:rsidRPr="004D4DBF">
              <w:rPr>
                <w:sz w:val="28"/>
                <w:szCs w:val="28"/>
                <w:lang w:bidi="he-IL"/>
              </w:rPr>
              <w:t>Когда появилась математика, и что стало причиной ее возникновения? Что дала математика людям? Зачем ее изучать?</w:t>
            </w:r>
            <w:r w:rsidRPr="00A018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</w:t>
            </w:r>
            <w:r w:rsidRPr="00C06A8B">
              <w:rPr>
                <w:sz w:val="28"/>
                <w:szCs w:val="28"/>
              </w:rPr>
              <w:t>еседа</w:t>
            </w:r>
            <w:r>
              <w:rPr>
                <w:sz w:val="28"/>
                <w:szCs w:val="28"/>
              </w:rPr>
              <w:t>, рассказ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  <w:lang w:eastAsia="en-US"/>
              </w:rPr>
            </w:pPr>
          </w:p>
        </w:tc>
      </w:tr>
      <w:tr w:rsidR="00F94224" w:rsidRPr="003E757A" w:rsidTr="0005465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DBF" w:rsidRDefault="00F94224" w:rsidP="0005465D">
            <w:pPr>
              <w:rPr>
                <w:sz w:val="28"/>
                <w:szCs w:val="28"/>
                <w:lang w:bidi="he-IL"/>
              </w:rPr>
            </w:pPr>
            <w:r w:rsidRPr="00A018EA">
              <w:rPr>
                <w:sz w:val="28"/>
                <w:szCs w:val="28"/>
              </w:rPr>
              <w:t>Счет у первобытных людей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C06A8B">
              <w:rPr>
                <w:sz w:val="28"/>
                <w:szCs w:val="28"/>
              </w:rPr>
              <w:t>еседа</w:t>
            </w:r>
            <w:r>
              <w:rPr>
                <w:sz w:val="28"/>
                <w:szCs w:val="28"/>
              </w:rPr>
              <w:t>, рассказ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C06A8B">
              <w:rPr>
                <w:sz w:val="28"/>
                <w:szCs w:val="28"/>
              </w:rPr>
              <w:t>иллюстрации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3E757A">
              <w:rPr>
                <w:sz w:val="28"/>
                <w:szCs w:val="28"/>
              </w:rPr>
              <w:t>мультимедийный проектор</w:t>
            </w:r>
          </w:p>
        </w:tc>
      </w:tr>
      <w:tr w:rsidR="00F94224" w:rsidRPr="003E757A" w:rsidTr="0005465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A018EA" w:rsidRDefault="00F94224" w:rsidP="0005465D">
            <w:pPr>
              <w:rPr>
                <w:sz w:val="28"/>
                <w:szCs w:val="28"/>
              </w:rPr>
            </w:pPr>
            <w:r w:rsidRPr="00A018EA">
              <w:rPr>
                <w:sz w:val="28"/>
                <w:szCs w:val="28"/>
              </w:rPr>
              <w:t xml:space="preserve"> Цифры у разных народов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рассказ,</w:t>
            </w:r>
          </w:p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иллюстраций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C06A8B">
              <w:rPr>
                <w:sz w:val="28"/>
                <w:szCs w:val="28"/>
              </w:rPr>
              <w:t>иллюстрации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3E757A">
              <w:rPr>
                <w:sz w:val="28"/>
                <w:szCs w:val="28"/>
              </w:rPr>
              <w:t>мультимедийный проектор</w:t>
            </w:r>
          </w:p>
        </w:tc>
      </w:tr>
      <w:tr w:rsidR="00F94224" w:rsidRPr="003E757A" w:rsidTr="0005465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A018EA" w:rsidRDefault="00F94224" w:rsidP="0005465D">
            <w:pPr>
              <w:rPr>
                <w:sz w:val="28"/>
                <w:szCs w:val="28"/>
              </w:rPr>
            </w:pPr>
            <w:r w:rsidRPr="00A018EA">
              <w:rPr>
                <w:sz w:val="28"/>
                <w:szCs w:val="28"/>
              </w:rPr>
              <w:t xml:space="preserve">Метрическая система мер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C06A8B">
              <w:rPr>
                <w:sz w:val="28"/>
                <w:szCs w:val="28"/>
              </w:rPr>
              <w:t>еседа</w:t>
            </w:r>
            <w:r>
              <w:rPr>
                <w:sz w:val="28"/>
                <w:szCs w:val="28"/>
              </w:rPr>
              <w:t>, рассказ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A018EA" w:rsidRDefault="00F94224" w:rsidP="0005465D">
            <w:pPr>
              <w:rPr>
                <w:sz w:val="28"/>
                <w:szCs w:val="28"/>
              </w:rPr>
            </w:pPr>
            <w:r w:rsidRPr="00A018EA">
              <w:rPr>
                <w:sz w:val="28"/>
                <w:szCs w:val="28"/>
              </w:rPr>
              <w:t>Старые русские меры</w:t>
            </w:r>
            <w:r w:rsidRPr="00A018EA">
              <w:rPr>
                <w:sz w:val="28"/>
                <w:szCs w:val="28"/>
                <w:lang w:bidi="he-I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докладов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чтение, анализ литературы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A018EA" w:rsidRDefault="00F94224" w:rsidP="0005465D">
            <w:pPr>
              <w:rPr>
                <w:sz w:val="28"/>
                <w:szCs w:val="28"/>
              </w:rPr>
            </w:pPr>
            <w:r w:rsidRPr="00A018EA">
              <w:rPr>
                <w:sz w:val="28"/>
                <w:szCs w:val="28"/>
                <w:lang w:bidi="he-IL"/>
              </w:rPr>
              <w:t>Конкурс знатоков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задач, дискуссия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  <w:lang w:bidi="he-IL"/>
              </w:rPr>
            </w:pPr>
            <w:r>
              <w:rPr>
                <w:sz w:val="28"/>
                <w:szCs w:val="28"/>
                <w:lang w:bidi="he-IL"/>
              </w:rPr>
              <w:t>Пифагор и его школа</w:t>
            </w:r>
          </w:p>
          <w:p w:rsidR="00F94224" w:rsidRPr="004D4DBF" w:rsidRDefault="00F94224" w:rsidP="0005465D">
            <w:pPr>
              <w:rPr>
                <w:sz w:val="28"/>
                <w:szCs w:val="28"/>
                <w:lang w:bidi="he-I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C06A8B">
              <w:rPr>
                <w:sz w:val="28"/>
                <w:szCs w:val="28"/>
              </w:rPr>
              <w:t>еседа</w:t>
            </w:r>
            <w:r>
              <w:rPr>
                <w:sz w:val="28"/>
                <w:szCs w:val="28"/>
              </w:rPr>
              <w:t>, рассказ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C06A8B">
              <w:rPr>
                <w:sz w:val="28"/>
                <w:szCs w:val="28"/>
              </w:rPr>
              <w:t>иллюстрации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3E757A">
              <w:rPr>
                <w:sz w:val="28"/>
                <w:szCs w:val="28"/>
              </w:rPr>
              <w:t>мультимедийный проектор</w:t>
            </w:r>
          </w:p>
        </w:tc>
      </w:tr>
      <w:tr w:rsidR="00F94224" w:rsidRPr="003E757A" w:rsidTr="0005465D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  <w:lang w:bidi="he-IL"/>
              </w:rPr>
            </w:pPr>
            <w:r w:rsidRPr="00A018EA">
              <w:rPr>
                <w:sz w:val="28"/>
                <w:szCs w:val="28"/>
                <w:lang w:bidi="he-IL"/>
              </w:rPr>
              <w:t>Архимед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рассказ,</w:t>
            </w:r>
          </w:p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иллюстраций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C06A8B">
              <w:rPr>
                <w:sz w:val="28"/>
                <w:szCs w:val="28"/>
              </w:rPr>
              <w:t>иллюстрации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3E757A">
              <w:rPr>
                <w:sz w:val="28"/>
                <w:szCs w:val="28"/>
              </w:rPr>
              <w:t>мультимедийный проектор</w:t>
            </w:r>
          </w:p>
        </w:tc>
      </w:tr>
      <w:tr w:rsidR="00F94224" w:rsidRPr="003E757A" w:rsidTr="0005465D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A018EA" w:rsidRDefault="00F94224" w:rsidP="0005465D">
            <w:pPr>
              <w:rPr>
                <w:sz w:val="28"/>
                <w:szCs w:val="28"/>
                <w:lang w:bidi="he-IL"/>
              </w:rPr>
            </w:pPr>
            <w:r w:rsidRPr="00A018EA">
              <w:rPr>
                <w:sz w:val="28"/>
                <w:szCs w:val="28"/>
              </w:rPr>
              <w:t>Задачи на переливание жидкостей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A018EA" w:rsidRDefault="00F94224" w:rsidP="0005465D">
            <w:pPr>
              <w:rPr>
                <w:sz w:val="28"/>
                <w:szCs w:val="28"/>
              </w:rPr>
            </w:pPr>
            <w:proofErr w:type="spellStart"/>
            <w:r w:rsidRPr="00A018EA">
              <w:rPr>
                <w:sz w:val="28"/>
                <w:szCs w:val="28"/>
              </w:rPr>
              <w:t>Л.Ф.Магницкий</w:t>
            </w:r>
            <w:proofErr w:type="spellEnd"/>
            <w:r w:rsidRPr="00A018EA">
              <w:rPr>
                <w:sz w:val="28"/>
                <w:szCs w:val="28"/>
              </w:rPr>
              <w:t xml:space="preserve"> и его  «Арифметика»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книга «Арифметика»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A018E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 о великих математиках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докладов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чтение, анализ литературы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 w:rsidRPr="00A018EA">
              <w:rPr>
                <w:sz w:val="28"/>
                <w:szCs w:val="28"/>
              </w:rPr>
              <w:t>Математический КВН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эмблемы команд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</w:p>
          <w:p w:rsidR="00F94224" w:rsidRDefault="00F94224" w:rsidP="0005465D">
            <w:pPr>
              <w:rPr>
                <w:sz w:val="28"/>
                <w:szCs w:val="28"/>
              </w:rPr>
            </w:pPr>
          </w:p>
          <w:p w:rsidR="00F94224" w:rsidRDefault="00F94224" w:rsidP="0005465D">
            <w:pPr>
              <w:rPr>
                <w:sz w:val="28"/>
                <w:szCs w:val="28"/>
              </w:rPr>
            </w:pPr>
          </w:p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5D60CE" w:rsidRDefault="005D60CE" w:rsidP="000546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b/>
                <w:sz w:val="28"/>
                <w:szCs w:val="28"/>
                <w:lang w:bidi="he-IL"/>
              </w:rPr>
            </w:pPr>
            <w:r w:rsidRPr="003B451F">
              <w:rPr>
                <w:b/>
                <w:sz w:val="28"/>
                <w:szCs w:val="28"/>
              </w:rPr>
              <w:t>Цифры и числа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jc w:val="center"/>
              <w:rPr>
                <w:sz w:val="28"/>
                <w:szCs w:val="28"/>
              </w:rPr>
            </w:pPr>
            <w:r w:rsidRPr="004D4591">
              <w:rPr>
                <w:sz w:val="28"/>
                <w:szCs w:val="28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b/>
                <w:sz w:val="28"/>
                <w:szCs w:val="28"/>
                <w:lang w:bidi="he-IL"/>
              </w:rPr>
            </w:pPr>
            <w:r>
              <w:rPr>
                <w:sz w:val="28"/>
                <w:szCs w:val="28"/>
              </w:rPr>
              <w:t>Открытие нуля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рассказ, </w:t>
            </w:r>
            <w:r>
              <w:rPr>
                <w:sz w:val="28"/>
                <w:szCs w:val="28"/>
              </w:rPr>
              <w:lastRenderedPageBreak/>
              <w:t>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</w:t>
            </w:r>
            <w:proofErr w:type="spellStart"/>
            <w:r>
              <w:rPr>
                <w:sz w:val="28"/>
                <w:szCs w:val="28"/>
              </w:rPr>
              <w:t>Ша</w:t>
            </w:r>
            <w:r w:rsidRPr="00A018EA">
              <w:rPr>
                <w:sz w:val="28"/>
                <w:szCs w:val="28"/>
              </w:rPr>
              <w:t>херезады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рассказ,</w:t>
            </w:r>
          </w:p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иллюстраций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иллюстрации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3E757A">
              <w:rPr>
                <w:sz w:val="28"/>
                <w:szCs w:val="28"/>
              </w:rPr>
              <w:t>мультимедийный проектор</w:t>
            </w:r>
          </w:p>
        </w:tc>
      </w:tr>
      <w:tr w:rsidR="00F94224" w:rsidRPr="003E757A" w:rsidTr="0005465D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Делится или не делится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рассказ,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 w:rsidRPr="00A018EA">
              <w:rPr>
                <w:sz w:val="28"/>
                <w:szCs w:val="28"/>
              </w:rPr>
              <w:t>Признак делимости на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рассказ,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A018EA" w:rsidRDefault="00F94224" w:rsidP="0005465D">
            <w:pPr>
              <w:rPr>
                <w:sz w:val="28"/>
                <w:szCs w:val="28"/>
              </w:rPr>
            </w:pPr>
            <w:r w:rsidRPr="00A018EA">
              <w:rPr>
                <w:sz w:val="28"/>
                <w:szCs w:val="28"/>
              </w:rPr>
              <w:t>Числа счастливые и несчастливые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B619F8"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рассказ,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A018EA" w:rsidRDefault="00F94224" w:rsidP="0005465D">
            <w:pPr>
              <w:rPr>
                <w:sz w:val="28"/>
                <w:szCs w:val="28"/>
              </w:rPr>
            </w:pPr>
            <w:r w:rsidRPr="00A018EA">
              <w:rPr>
                <w:sz w:val="28"/>
                <w:szCs w:val="28"/>
              </w:rPr>
              <w:t>Арифметические ребусы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B619F8"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732A93">
              <w:rPr>
                <w:sz w:val="28"/>
                <w:szCs w:val="28"/>
              </w:rPr>
              <w:t>рассказ,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A018EA" w:rsidRDefault="00F94224" w:rsidP="0005465D">
            <w:pPr>
              <w:rPr>
                <w:sz w:val="28"/>
                <w:szCs w:val="28"/>
              </w:rPr>
            </w:pPr>
            <w:r w:rsidRPr="00A018EA">
              <w:rPr>
                <w:sz w:val="28"/>
                <w:szCs w:val="28"/>
              </w:rPr>
              <w:t>Как появились десятичные дроби?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B619F8"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732A93">
              <w:rPr>
                <w:sz w:val="28"/>
                <w:szCs w:val="28"/>
              </w:rPr>
              <w:t>рассказ,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b/>
                <w:sz w:val="28"/>
                <w:szCs w:val="28"/>
                <w:lang w:bidi="he-IL"/>
              </w:rPr>
            </w:pPr>
            <w:r>
              <w:rPr>
                <w:sz w:val="28"/>
                <w:szCs w:val="28"/>
              </w:rPr>
              <w:t>Игра «Цифры в буквах»</w:t>
            </w:r>
          </w:p>
          <w:p w:rsidR="00F94224" w:rsidRDefault="00F94224" w:rsidP="0005465D">
            <w:pPr>
              <w:rPr>
                <w:sz w:val="28"/>
                <w:szCs w:val="28"/>
              </w:rPr>
            </w:pPr>
          </w:p>
          <w:p w:rsidR="00F94224" w:rsidRPr="00A018EA" w:rsidRDefault="00F94224" w:rsidP="0005465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F94224" w:rsidRDefault="00F94224" w:rsidP="0005465D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A018E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Математическая газета «Цифры и числа»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рисование,</w:t>
            </w:r>
          </w:p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задач, анализ литературы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 w:rsidRPr="003B451F">
              <w:rPr>
                <w:b/>
                <w:sz w:val="28"/>
                <w:szCs w:val="28"/>
              </w:rPr>
              <w:t xml:space="preserve">Задачи </w:t>
            </w:r>
            <w:r>
              <w:rPr>
                <w:b/>
                <w:sz w:val="28"/>
                <w:szCs w:val="28"/>
              </w:rPr>
              <w:t>на смекалку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 w:rsidRPr="009B503A">
              <w:rPr>
                <w:sz w:val="28"/>
                <w:szCs w:val="28"/>
                <w:lang w:bidi="he-IL"/>
              </w:rPr>
              <w:t>Магические квадраты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рассказ,</w:t>
            </w:r>
          </w:p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иллюстраций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иллюстрации, 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3E757A">
              <w:rPr>
                <w:sz w:val="28"/>
                <w:szCs w:val="28"/>
              </w:rPr>
              <w:t>мультимедийный проектор</w:t>
            </w:r>
          </w:p>
        </w:tc>
      </w:tr>
      <w:tr w:rsidR="00F94224" w:rsidRPr="003E757A" w:rsidTr="0005465D">
        <w:trPr>
          <w:trHeight w:val="3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9B503A" w:rsidRDefault="00F94224" w:rsidP="0005465D">
            <w:pPr>
              <w:rPr>
                <w:sz w:val="28"/>
                <w:szCs w:val="28"/>
                <w:lang w:bidi="he-IL"/>
              </w:rPr>
            </w:pPr>
            <w:r>
              <w:rPr>
                <w:sz w:val="28"/>
                <w:szCs w:val="28"/>
              </w:rPr>
              <w:t>Математические фокусы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рассказ,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 w:rsidRPr="004D4591">
              <w:rPr>
                <w:sz w:val="28"/>
                <w:szCs w:val="28"/>
                <w:lang w:bidi="he-IL"/>
              </w:rPr>
              <w:t>Решение занимательных задач в стихах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8A293A"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рассказ,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220811"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sz w:val="28"/>
                <w:szCs w:val="28"/>
                <w:lang w:bidi="he-IL"/>
              </w:rPr>
            </w:pPr>
            <w:r w:rsidRPr="004D4591">
              <w:rPr>
                <w:sz w:val="28"/>
                <w:szCs w:val="28"/>
                <w:lang w:bidi="he-IL"/>
              </w:rPr>
              <w:t>Отгадывание ребусов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8A293A"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рассказ,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220811"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sz w:val="28"/>
                <w:szCs w:val="28"/>
                <w:lang w:bidi="he-IL"/>
              </w:rPr>
            </w:pPr>
            <w:r w:rsidRPr="004D4591">
              <w:rPr>
                <w:sz w:val="28"/>
                <w:szCs w:val="28"/>
              </w:rPr>
              <w:t>Решение олимпиадных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8A293A"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4A4A65"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</w:p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sz w:val="28"/>
                <w:szCs w:val="28"/>
              </w:rPr>
            </w:pPr>
            <w:r w:rsidRPr="004D4591">
              <w:rPr>
                <w:sz w:val="28"/>
                <w:szCs w:val="28"/>
              </w:rPr>
              <w:t>Решение задач повышенной трудности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8A293A">
              <w:rPr>
                <w:sz w:val="28"/>
                <w:szCs w:val="28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4A4A65"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2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sz w:val="28"/>
                <w:szCs w:val="28"/>
              </w:rPr>
            </w:pPr>
            <w:r w:rsidRPr="004D4591">
              <w:rPr>
                <w:sz w:val="28"/>
                <w:szCs w:val="28"/>
              </w:rPr>
              <w:t>Игра «Поле чудес»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отгадывание </w:t>
            </w:r>
            <w:r>
              <w:rPr>
                <w:sz w:val="28"/>
                <w:szCs w:val="28"/>
              </w:rPr>
              <w:lastRenderedPageBreak/>
              <w:t xml:space="preserve">слов, </w:t>
            </w:r>
            <w:r w:rsidRPr="00E47644">
              <w:rPr>
                <w:sz w:val="27"/>
                <w:szCs w:val="27"/>
              </w:rPr>
              <w:t xml:space="preserve">демонстрация </w:t>
            </w:r>
            <w:r>
              <w:rPr>
                <w:sz w:val="28"/>
                <w:szCs w:val="28"/>
              </w:rPr>
              <w:t>математических фокусов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иллюстра</w:t>
            </w:r>
            <w:r>
              <w:rPr>
                <w:sz w:val="28"/>
                <w:szCs w:val="28"/>
              </w:rPr>
              <w:lastRenderedPageBreak/>
              <w:t>ции, 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3E757A">
              <w:rPr>
                <w:sz w:val="28"/>
                <w:szCs w:val="28"/>
              </w:rPr>
              <w:lastRenderedPageBreak/>
              <w:t>мультиме</w:t>
            </w:r>
            <w:r w:rsidRPr="003E757A">
              <w:rPr>
                <w:sz w:val="28"/>
                <w:szCs w:val="28"/>
              </w:rPr>
              <w:lastRenderedPageBreak/>
              <w:t>дийный проектор</w:t>
            </w:r>
          </w:p>
        </w:tc>
      </w:tr>
      <w:tr w:rsidR="00F94224" w:rsidRPr="003E757A" w:rsidTr="0005465D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sz w:val="28"/>
                <w:szCs w:val="28"/>
              </w:rPr>
            </w:pPr>
            <w:r w:rsidRPr="004D4591">
              <w:rPr>
                <w:sz w:val="28"/>
                <w:szCs w:val="28"/>
              </w:rPr>
              <w:t>Олимпиада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5D60CE" w:rsidP="0005465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 w:rsidR="00F94224" w:rsidRPr="003B451F">
              <w:rPr>
                <w:b/>
                <w:sz w:val="28"/>
                <w:szCs w:val="28"/>
                <w:lang w:val="en-US"/>
              </w:rPr>
              <w:t>V.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sz w:val="28"/>
                <w:szCs w:val="28"/>
                <w:lang w:bidi="he-IL"/>
              </w:rPr>
            </w:pPr>
            <w:r w:rsidRPr="004D4591">
              <w:rPr>
                <w:b/>
                <w:sz w:val="28"/>
                <w:szCs w:val="28"/>
              </w:rPr>
              <w:t>Геометрические головоломки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sz w:val="28"/>
                <w:szCs w:val="28"/>
                <w:lang w:bidi="he-IL"/>
              </w:rPr>
            </w:pPr>
            <w:r w:rsidRPr="004D4591">
              <w:rPr>
                <w:color w:val="000000"/>
                <w:sz w:val="28"/>
                <w:szCs w:val="28"/>
                <w:lang w:eastAsia="en-US"/>
              </w:rPr>
              <w:t>Головоломка Пифагора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8F6A0C">
              <w:rPr>
                <w:sz w:val="28"/>
                <w:szCs w:val="28"/>
              </w:rPr>
              <w:t>творческое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головоломки Пифагора, составление фигур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иллюстрации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3E757A">
              <w:rPr>
                <w:sz w:val="28"/>
                <w:szCs w:val="28"/>
              </w:rPr>
              <w:t>мультимедийный проектор</w:t>
            </w:r>
          </w:p>
        </w:tc>
      </w:tr>
      <w:tr w:rsidR="00F94224" w:rsidRPr="003E757A" w:rsidTr="0005465D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4D4591">
              <w:rPr>
                <w:color w:val="000000"/>
                <w:sz w:val="28"/>
                <w:szCs w:val="28"/>
                <w:lang w:eastAsia="en-US"/>
              </w:rPr>
              <w:t>Колумбово</w:t>
            </w:r>
            <w:proofErr w:type="spellEnd"/>
            <w:r w:rsidRPr="004D4591">
              <w:rPr>
                <w:color w:val="000000"/>
                <w:sz w:val="28"/>
                <w:szCs w:val="28"/>
                <w:lang w:eastAsia="en-US"/>
              </w:rPr>
              <w:t xml:space="preserve"> яйцо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8F6A0C">
              <w:rPr>
                <w:sz w:val="28"/>
                <w:szCs w:val="28"/>
              </w:rPr>
              <w:t>творческое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головоломки </w:t>
            </w:r>
            <w:proofErr w:type="spellStart"/>
            <w:r>
              <w:rPr>
                <w:sz w:val="28"/>
                <w:szCs w:val="28"/>
              </w:rPr>
              <w:t>Колумбово</w:t>
            </w:r>
            <w:proofErr w:type="spellEnd"/>
            <w:r>
              <w:rPr>
                <w:sz w:val="28"/>
                <w:szCs w:val="28"/>
              </w:rPr>
              <w:t xml:space="preserve"> яйцо, составление фигур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C758D8">
              <w:rPr>
                <w:sz w:val="28"/>
                <w:szCs w:val="28"/>
              </w:rPr>
              <w:t>иллюстрации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8022C7" w:rsidRDefault="00F94224" w:rsidP="0005465D">
            <w:pPr>
              <w:rPr>
                <w:b/>
                <w:sz w:val="28"/>
                <w:szCs w:val="28"/>
              </w:rPr>
            </w:pPr>
            <w:r w:rsidRPr="003E757A">
              <w:rPr>
                <w:sz w:val="28"/>
                <w:szCs w:val="28"/>
              </w:rPr>
              <w:t>мультимедийный проектор</w:t>
            </w:r>
          </w:p>
        </w:tc>
      </w:tr>
      <w:tr w:rsidR="00F94224" w:rsidRPr="003E757A" w:rsidTr="0005465D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color w:val="000000"/>
                <w:sz w:val="28"/>
                <w:szCs w:val="28"/>
                <w:lang w:eastAsia="en-US"/>
              </w:rPr>
            </w:pPr>
            <w:r w:rsidRPr="004D4591">
              <w:rPr>
                <w:sz w:val="28"/>
                <w:szCs w:val="28"/>
              </w:rPr>
              <w:t>Лист Мебиуса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8F6A0C">
              <w:rPr>
                <w:sz w:val="28"/>
                <w:szCs w:val="28"/>
              </w:rPr>
              <w:t>творческое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листа Мебиуса, опыты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C758D8">
              <w:rPr>
                <w:sz w:val="28"/>
                <w:szCs w:val="28"/>
              </w:rPr>
              <w:t>иллюстрации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 w:rsidRPr="003E757A">
              <w:rPr>
                <w:sz w:val="28"/>
                <w:szCs w:val="28"/>
              </w:rPr>
              <w:t>мультимедийный проектор</w:t>
            </w:r>
          </w:p>
        </w:tc>
      </w:tr>
      <w:tr w:rsidR="00F94224" w:rsidRPr="003E757A" w:rsidTr="0005465D">
        <w:trPr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sz w:val="28"/>
                <w:szCs w:val="28"/>
              </w:rPr>
            </w:pPr>
            <w:r w:rsidRPr="004D4591">
              <w:rPr>
                <w:sz w:val="28"/>
                <w:szCs w:val="28"/>
              </w:rPr>
              <w:t>Математическая газета «Ребусы и головоломки»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r w:rsidRPr="008F6A0C">
              <w:rPr>
                <w:sz w:val="28"/>
                <w:szCs w:val="28"/>
              </w:rPr>
              <w:t>творческое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рисование,</w:t>
            </w:r>
          </w:p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задач, анализ литературы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  <w:tr w:rsidR="00F94224" w:rsidRPr="003E757A" w:rsidTr="0005465D">
        <w:trPr>
          <w:trHeight w:val="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Default="00F94224" w:rsidP="0005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4D4591" w:rsidRDefault="00F94224" w:rsidP="0005465D">
            <w:pPr>
              <w:rPr>
                <w:sz w:val="28"/>
                <w:szCs w:val="28"/>
              </w:rPr>
            </w:pPr>
            <w:r w:rsidRPr="004D4591">
              <w:rPr>
                <w:sz w:val="28"/>
                <w:szCs w:val="28"/>
              </w:rPr>
              <w:t>Заключительное занятие - игра «Веришь или нет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4" w:rsidRPr="003E757A" w:rsidRDefault="00F94224" w:rsidP="0005465D">
            <w:pPr>
              <w:rPr>
                <w:sz w:val="28"/>
                <w:szCs w:val="28"/>
              </w:rPr>
            </w:pPr>
          </w:p>
        </w:tc>
      </w:tr>
    </w:tbl>
    <w:p w:rsidR="00F94224" w:rsidRDefault="00F94224" w:rsidP="00F94224">
      <w:pPr>
        <w:pStyle w:val="af9"/>
        <w:spacing w:after="0" w:line="360" w:lineRule="auto"/>
        <w:ind w:left="876"/>
        <w:rPr>
          <w:rFonts w:ascii="Times New Roman" w:hAnsi="Times New Roman" w:cs="Times New Roman"/>
          <w:b/>
          <w:sz w:val="28"/>
          <w:szCs w:val="28"/>
        </w:rPr>
      </w:pPr>
    </w:p>
    <w:p w:rsidR="00F94224" w:rsidRDefault="00F94224" w:rsidP="00F94224">
      <w:pPr>
        <w:pStyle w:val="afa"/>
        <w:spacing w:line="360" w:lineRule="auto"/>
        <w:ind w:firstLine="720"/>
        <w:jc w:val="both"/>
        <w:rPr>
          <w:b/>
          <w:sz w:val="28"/>
          <w:szCs w:val="28"/>
        </w:rPr>
      </w:pPr>
    </w:p>
    <w:p w:rsidR="001A2CFF" w:rsidRDefault="001A2CFF" w:rsidP="000D08CE">
      <w:pPr>
        <w:spacing w:line="360" w:lineRule="auto"/>
        <w:jc w:val="both"/>
        <w:rPr>
          <w:bCs/>
          <w:iCs/>
          <w:color w:val="170E02"/>
          <w:sz w:val="28"/>
          <w:szCs w:val="28"/>
        </w:rPr>
      </w:pPr>
      <w:r w:rsidRPr="003E757A">
        <w:rPr>
          <w:bCs/>
          <w:iCs/>
          <w:color w:val="170E02"/>
          <w:sz w:val="28"/>
          <w:szCs w:val="28"/>
        </w:rPr>
        <w:t>Для реализации</w:t>
      </w:r>
      <w:r w:rsidRPr="003E757A">
        <w:rPr>
          <w:b/>
          <w:bCs/>
          <w:iCs/>
          <w:color w:val="170E02"/>
          <w:sz w:val="28"/>
          <w:szCs w:val="28"/>
        </w:rPr>
        <w:t xml:space="preserve"> </w:t>
      </w:r>
      <w:r w:rsidRPr="003E757A">
        <w:rPr>
          <w:bCs/>
          <w:iCs/>
          <w:color w:val="170E02"/>
          <w:sz w:val="28"/>
          <w:szCs w:val="28"/>
        </w:rPr>
        <w:t>программы «</w:t>
      </w:r>
      <w:r>
        <w:rPr>
          <w:bCs/>
          <w:iCs/>
          <w:color w:val="170E02"/>
          <w:sz w:val="28"/>
          <w:szCs w:val="28"/>
        </w:rPr>
        <w:t>Занимательная математика</w:t>
      </w:r>
      <w:r w:rsidRPr="003E757A">
        <w:rPr>
          <w:bCs/>
          <w:iCs/>
          <w:color w:val="170E02"/>
          <w:sz w:val="28"/>
          <w:szCs w:val="28"/>
        </w:rPr>
        <w:t>» необходима материально-техническая база:</w:t>
      </w:r>
    </w:p>
    <w:p w:rsidR="001A2CFF" w:rsidRPr="003E757A" w:rsidRDefault="001A2CFF" w:rsidP="005D5F17">
      <w:pPr>
        <w:pStyle w:val="af8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786"/>
        <w:jc w:val="both"/>
        <w:rPr>
          <w:rFonts w:ascii="Times New Roman" w:hAnsi="Times New Roman" w:cs="Times New Roman"/>
          <w:b/>
          <w:i/>
          <w:color w:val="170E02"/>
          <w:sz w:val="28"/>
          <w:szCs w:val="28"/>
        </w:rPr>
      </w:pPr>
      <w:r w:rsidRPr="005B60E6">
        <w:rPr>
          <w:rFonts w:ascii="Times New Roman" w:hAnsi="Times New Roman" w:cs="Times New Roman"/>
          <w:b/>
          <w:i/>
          <w:color w:val="170E02"/>
          <w:sz w:val="28"/>
          <w:szCs w:val="28"/>
        </w:rPr>
        <w:t xml:space="preserve"> </w:t>
      </w:r>
      <w:r w:rsidRPr="003E757A">
        <w:rPr>
          <w:rFonts w:ascii="Times New Roman" w:hAnsi="Times New Roman" w:cs="Times New Roman"/>
          <w:b/>
          <w:i/>
          <w:color w:val="170E02"/>
          <w:sz w:val="28"/>
          <w:szCs w:val="28"/>
        </w:rPr>
        <w:t xml:space="preserve">Учебные пособия: </w:t>
      </w:r>
    </w:p>
    <w:p w:rsidR="001A2CFF" w:rsidRPr="003E757A" w:rsidRDefault="001A2CFF" w:rsidP="005D5F17">
      <w:pPr>
        <w:pStyle w:val="af8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170E02"/>
          <w:sz w:val="28"/>
          <w:szCs w:val="28"/>
        </w:rPr>
      </w:pPr>
      <w:r w:rsidRPr="00283B54">
        <w:rPr>
          <w:rFonts w:ascii="Times New Roman" w:hAnsi="Times New Roman" w:cs="Times New Roman"/>
          <w:sz w:val="28"/>
          <w:szCs w:val="28"/>
        </w:rPr>
        <w:t>изобразительные наглядные пособия (рисунки, схематические рисунки,  таблицы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A2CFF" w:rsidRPr="003E757A" w:rsidRDefault="001A2CFF" w:rsidP="005D5F17">
      <w:pPr>
        <w:pStyle w:val="af8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раздаточный материал (карточки с заданиями)</w:t>
      </w:r>
    </w:p>
    <w:p w:rsidR="001A2CFF" w:rsidRPr="009421B9" w:rsidRDefault="001A2CFF" w:rsidP="005D5F17">
      <w:pPr>
        <w:pStyle w:val="af8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78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421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Инструменты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1A2CFF" w:rsidRPr="003E757A" w:rsidRDefault="001A2CFF" w:rsidP="005D5F17">
      <w:pPr>
        <w:pStyle w:val="af8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чертежные инструменты: линейка</w:t>
      </w:r>
    </w:p>
    <w:p w:rsidR="001A2CFF" w:rsidRDefault="001A2CFF" w:rsidP="005D5F17">
      <w:pPr>
        <w:pStyle w:val="af8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5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ножницы</w:t>
      </w:r>
    </w:p>
    <w:p w:rsidR="001A2CFF" w:rsidRDefault="001A2CFF" w:rsidP="005D5F17">
      <w:pPr>
        <w:pStyle w:val="af8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клей</w:t>
      </w:r>
    </w:p>
    <w:p w:rsidR="001A2CFF" w:rsidRPr="003E757A" w:rsidRDefault="001A2CFF" w:rsidP="005D5F17">
      <w:pPr>
        <w:pStyle w:val="af8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кисточки</w:t>
      </w:r>
    </w:p>
    <w:p w:rsidR="001A2CFF" w:rsidRPr="009421B9" w:rsidRDefault="001A2CFF" w:rsidP="005D5F17">
      <w:pPr>
        <w:pStyle w:val="af8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78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421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Оборудование для  демонстрации мультимедийных презентаций: </w:t>
      </w:r>
    </w:p>
    <w:p w:rsidR="001A2CFF" w:rsidRPr="003E757A" w:rsidRDefault="001A2CFF" w:rsidP="005D5F17">
      <w:pPr>
        <w:pStyle w:val="af8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компьютер,  </w:t>
      </w:r>
    </w:p>
    <w:p w:rsidR="001A2CFF" w:rsidRPr="003E757A" w:rsidRDefault="001A2CFF" w:rsidP="005D5F17">
      <w:pPr>
        <w:pStyle w:val="af8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5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 проектор,</w:t>
      </w:r>
    </w:p>
    <w:p w:rsidR="001A2CFF" w:rsidRPr="003E757A" w:rsidRDefault="001A2CFF" w:rsidP="005D5F17">
      <w:pPr>
        <w:pStyle w:val="af8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57A">
        <w:rPr>
          <w:rFonts w:ascii="Times New Roman" w:eastAsia="Times New Roman" w:hAnsi="Times New Roman" w:cs="Times New Roman"/>
          <w:sz w:val="28"/>
          <w:szCs w:val="28"/>
          <w:lang w:eastAsia="ru-RU"/>
        </w:rPr>
        <w:t>DVD, и др.</w:t>
      </w:r>
    </w:p>
    <w:p w:rsidR="005B3E39" w:rsidRPr="005D60CE" w:rsidRDefault="001A2CFF" w:rsidP="005D60CE">
      <w:pPr>
        <w:spacing w:line="360" w:lineRule="auto"/>
        <w:ind w:firstLine="851"/>
        <w:jc w:val="both"/>
        <w:rPr>
          <w:sz w:val="28"/>
          <w:szCs w:val="28"/>
        </w:rPr>
      </w:pPr>
      <w:r w:rsidRPr="003E757A">
        <w:rPr>
          <w:sz w:val="28"/>
          <w:szCs w:val="28"/>
        </w:rPr>
        <w:t>Подобная связь содержания программы внеурочной деятельности с учебной деятельностью обеспечивает единство уч</w:t>
      </w:r>
      <w:r w:rsidR="005D60CE">
        <w:rPr>
          <w:sz w:val="28"/>
          <w:szCs w:val="28"/>
        </w:rPr>
        <w:t xml:space="preserve">ебной и </w:t>
      </w:r>
      <w:proofErr w:type="spellStart"/>
      <w:r w:rsidR="005D60CE">
        <w:rPr>
          <w:sz w:val="28"/>
          <w:szCs w:val="28"/>
        </w:rPr>
        <w:t>внеучебной</w:t>
      </w:r>
      <w:proofErr w:type="spellEnd"/>
      <w:r w:rsidR="005D60CE">
        <w:rPr>
          <w:sz w:val="28"/>
          <w:szCs w:val="28"/>
        </w:rPr>
        <w:t xml:space="preserve"> деятельности</w:t>
      </w:r>
    </w:p>
    <w:p w:rsidR="005B3E39" w:rsidRDefault="005B3E39" w:rsidP="005B3E39">
      <w:pPr>
        <w:tabs>
          <w:tab w:val="left" w:pos="977"/>
        </w:tabs>
        <w:spacing w:line="360" w:lineRule="auto"/>
        <w:jc w:val="center"/>
        <w:rPr>
          <w:b/>
          <w:sz w:val="28"/>
          <w:szCs w:val="28"/>
        </w:rPr>
      </w:pPr>
    </w:p>
    <w:tbl>
      <w:tblPr>
        <w:tblStyle w:val="17"/>
        <w:tblW w:w="1017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2"/>
        <w:gridCol w:w="8193"/>
      </w:tblGrid>
      <w:tr w:rsidR="00EA1DDC" w:rsidRPr="00EA1DDC" w:rsidTr="007B11A1">
        <w:tc>
          <w:tcPr>
            <w:tcW w:w="1982" w:type="dxa"/>
            <w:vMerge w:val="restart"/>
          </w:tcPr>
          <w:p w:rsidR="00EA1DDC" w:rsidRPr="00EA1DDC" w:rsidRDefault="00EA1DDC" w:rsidP="00EA1DDC">
            <w:pPr>
              <w:rPr>
                <w:rFonts w:eastAsiaTheme="minorHAnsi"/>
                <w:i/>
                <w:lang w:eastAsia="en-US"/>
              </w:rPr>
            </w:pPr>
            <w:r w:rsidRPr="00EA1DDC">
              <w:rPr>
                <w:rFonts w:eastAsiaTheme="minorHAnsi"/>
                <w:i/>
                <w:lang w:eastAsia="en-US"/>
              </w:rPr>
              <w:t>Используемые учебники и пособия</w:t>
            </w:r>
          </w:p>
          <w:p w:rsidR="00EA1DDC" w:rsidRPr="00EA1DDC" w:rsidRDefault="00EA1DDC" w:rsidP="00EA1DDC">
            <w:pPr>
              <w:rPr>
                <w:rFonts w:eastAsiaTheme="minorHAnsi"/>
                <w:i/>
                <w:lang w:eastAsia="en-US"/>
              </w:rPr>
            </w:pPr>
            <w:r w:rsidRPr="00EA1DDC">
              <w:rPr>
                <w:rFonts w:eastAsiaTheme="minorHAnsi"/>
                <w:i/>
                <w:lang w:eastAsia="en-US"/>
              </w:rPr>
              <w:t xml:space="preserve"> </w:t>
            </w:r>
          </w:p>
        </w:tc>
        <w:tc>
          <w:tcPr>
            <w:tcW w:w="8193" w:type="dxa"/>
          </w:tcPr>
          <w:p w:rsidR="00EA1DDC" w:rsidRPr="00EA1DDC" w:rsidRDefault="00EA1DDC" w:rsidP="00EA1DDC">
            <w:pPr>
              <w:rPr>
                <w:rFonts w:eastAsiaTheme="minorHAnsi"/>
                <w:b/>
                <w:i/>
                <w:lang w:eastAsia="en-US"/>
              </w:rPr>
            </w:pPr>
            <w:r w:rsidRPr="00EA1DDC">
              <w:rPr>
                <w:rFonts w:eastAsia="Calibri"/>
                <w:b/>
                <w:i/>
                <w:lang w:eastAsia="en-US"/>
              </w:rPr>
              <w:t>Используемая литература (книгопечатная продукция)</w:t>
            </w:r>
          </w:p>
        </w:tc>
      </w:tr>
      <w:tr w:rsidR="00EA1DDC" w:rsidRPr="00EA1DDC" w:rsidTr="007B11A1">
        <w:tc>
          <w:tcPr>
            <w:tcW w:w="1982" w:type="dxa"/>
            <w:vMerge/>
          </w:tcPr>
          <w:p w:rsidR="00EA1DDC" w:rsidRPr="00EA1DDC" w:rsidRDefault="00EA1DDC" w:rsidP="00EA1DDC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8193" w:type="dxa"/>
          </w:tcPr>
          <w:p w:rsidR="00EA1DDC" w:rsidRPr="00EA1DDC" w:rsidRDefault="00EA1DDC" w:rsidP="00EA1DDC">
            <w:pPr>
              <w:rPr>
                <w:rFonts w:eastAsia="Calibri"/>
                <w:lang w:eastAsia="en-US"/>
              </w:rPr>
            </w:pPr>
            <w:r w:rsidRPr="00EA1DDC">
              <w:rPr>
                <w:rFonts w:eastAsiaTheme="minorHAnsi"/>
                <w:lang w:eastAsia="en-US"/>
              </w:rPr>
              <w:t xml:space="preserve"> </w:t>
            </w:r>
            <w:r w:rsidRPr="00EA1DDC">
              <w:rPr>
                <w:rFonts w:eastAsia="Calibri"/>
                <w:lang w:eastAsia="en-US"/>
              </w:rPr>
              <w:t>1.Агаркова Н. В. Нескучная математика. 1 – 4 классы. Занимательная математика. Волгоград: «Учитель», 2007</w:t>
            </w:r>
          </w:p>
          <w:p w:rsidR="00EA1DDC" w:rsidRPr="00EA1DDC" w:rsidRDefault="00EA1DDC" w:rsidP="00EA1DDC">
            <w:pPr>
              <w:rPr>
                <w:rFonts w:eastAsia="Calibri"/>
                <w:lang w:eastAsia="en-US"/>
              </w:rPr>
            </w:pPr>
            <w:r w:rsidRPr="00EA1DDC">
              <w:rPr>
                <w:rFonts w:eastAsia="Calibri"/>
                <w:lang w:eastAsia="en-US"/>
              </w:rPr>
              <w:t>2.Агафонова И. Учимся думать. Занимательные логические задачи, тесты и упражнения для детей 8 – 11 лет. С. – Пб,1996</w:t>
            </w:r>
          </w:p>
          <w:p w:rsidR="00EA1DDC" w:rsidRPr="00EA1DDC" w:rsidRDefault="00EA1DDC" w:rsidP="00EA1DDC">
            <w:pPr>
              <w:rPr>
                <w:rFonts w:eastAsia="Calibri"/>
                <w:lang w:eastAsia="en-US"/>
              </w:rPr>
            </w:pPr>
            <w:r w:rsidRPr="00EA1DDC">
              <w:rPr>
                <w:rFonts w:eastAsia="Calibri"/>
                <w:lang w:eastAsia="en-US"/>
              </w:rPr>
              <w:t>3.Асарина Е. Ю., Фрид М. Е. Секреты квадрата и кубика. М.: «Контекст», 1995</w:t>
            </w:r>
          </w:p>
          <w:p w:rsidR="00EA1DDC" w:rsidRPr="00EA1DDC" w:rsidRDefault="00EA1DDC" w:rsidP="00EA1DDC">
            <w:pPr>
              <w:rPr>
                <w:rFonts w:eastAsia="Calibri"/>
                <w:lang w:eastAsia="en-US"/>
              </w:rPr>
            </w:pPr>
            <w:r w:rsidRPr="00EA1DDC">
              <w:rPr>
                <w:rFonts w:eastAsia="Calibri"/>
                <w:lang w:eastAsia="en-US"/>
              </w:rPr>
              <w:t>4.Белякова О. И. Занятия математического кружка. 3 – 4 классы. – Волгоград: Учитель, 2008.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336" w:lineRule="exact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>5.Гороховская Г.Г.</w:t>
            </w: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Решение нестандартных задач — средство </w:t>
            </w:r>
            <w:proofErr w:type="spell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разви</w:t>
            </w:r>
            <w:proofErr w:type="spell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-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rFonts w:eastAsiaTheme="minorHAnsi"/>
                <w:color w:val="191919"/>
                <w:w w:val="105"/>
                <w:lang w:eastAsia="en-US"/>
              </w:rPr>
            </w:pPr>
            <w:proofErr w:type="spell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тия</w:t>
            </w:r>
            <w:proofErr w:type="spell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логического мышления младших школьников // Начальная школа. —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2009. — № 7.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i/>
                <w:iCs/>
                <w:color w:val="191919"/>
                <w:w w:val="112"/>
                <w:lang w:eastAsia="en-US"/>
              </w:rPr>
              <w:t xml:space="preserve"> </w:t>
            </w:r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>6</w:t>
            </w:r>
            <w:r w:rsidRPr="00EA1DDC">
              <w:rPr>
                <w:rFonts w:eastAsiaTheme="minorHAnsi"/>
                <w:i/>
                <w:iCs/>
                <w:color w:val="191919"/>
                <w:w w:val="112"/>
                <w:lang w:eastAsia="en-US"/>
              </w:rPr>
              <w:t>.</w:t>
            </w:r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 xml:space="preserve">Гурин Ю.В., </w:t>
            </w:r>
            <w:proofErr w:type="spellStart"/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>Жакова</w:t>
            </w:r>
            <w:proofErr w:type="spellEnd"/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 xml:space="preserve"> О.В.</w:t>
            </w: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Большая книга игр и развлечений. —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СПб. : Кристалл; М.</w:t>
            </w:r>
            <w:proofErr w:type="gram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:</w:t>
            </w:r>
            <w:proofErr w:type="gram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ОНИКС, 2000.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>7.</w:t>
            </w:r>
            <w:r w:rsidRPr="00EA1DDC">
              <w:rPr>
                <w:rFonts w:eastAsiaTheme="minorHAnsi"/>
                <w:i/>
                <w:iCs/>
                <w:color w:val="191919"/>
                <w:w w:val="112"/>
                <w:lang w:eastAsia="en-US"/>
              </w:rPr>
              <w:t xml:space="preserve"> </w:t>
            </w:r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>Зубков Л.Б.</w:t>
            </w: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Игры с числами и словами. — СПб</w:t>
            </w:r>
            <w:proofErr w:type="gram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. : </w:t>
            </w:r>
            <w:proofErr w:type="gram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Кристалл, 2001.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8.Игры со спичками: Задачи и развлечения / сост.</w:t>
            </w:r>
            <w:r w:rsidRPr="00EA1DDC">
              <w:rPr>
                <w:rFonts w:eastAsiaTheme="minorHAnsi"/>
                <w:i/>
                <w:iCs/>
                <w:color w:val="191919"/>
                <w:w w:val="112"/>
                <w:lang w:eastAsia="en-US"/>
              </w:rPr>
              <w:t xml:space="preserve"> А.Т. Улицкий</w:t>
            </w: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,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>Л.А. Улицкий</w:t>
            </w: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. — Минск</w:t>
            </w:r>
            <w:proofErr w:type="gram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:</w:t>
            </w:r>
            <w:proofErr w:type="gram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Фирма «</w:t>
            </w:r>
            <w:proofErr w:type="spell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Вуал</w:t>
            </w:r>
            <w:proofErr w:type="spell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», 1993.</w:t>
            </w:r>
          </w:p>
          <w:p w:rsidR="00EA1DDC" w:rsidRPr="00EA1DDC" w:rsidRDefault="00EA1DDC" w:rsidP="00EA1DDC">
            <w:pPr>
              <w:rPr>
                <w:rFonts w:eastAsia="Calibri"/>
                <w:lang w:eastAsia="en-US"/>
              </w:rPr>
            </w:pPr>
            <w:r w:rsidRPr="00EA1DDC">
              <w:rPr>
                <w:rFonts w:eastAsia="Calibri"/>
                <w:lang w:eastAsia="en-US"/>
              </w:rPr>
              <w:t>9.Лавриненко Т. А. Задания развивающего характера по математике. Саратов: «Лицей», 2002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 xml:space="preserve">10 </w:t>
            </w:r>
            <w:proofErr w:type="spellStart"/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>Лавлинскова</w:t>
            </w:r>
            <w:proofErr w:type="spellEnd"/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 xml:space="preserve"> Е.Ю.</w:t>
            </w: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Методика работы с задачами повышенной труд-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rFonts w:eastAsiaTheme="minorHAnsi"/>
                <w:color w:val="191919"/>
                <w:w w:val="105"/>
                <w:lang w:eastAsia="en-US"/>
              </w:rPr>
            </w:pPr>
            <w:proofErr w:type="spell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ности</w:t>
            </w:r>
            <w:proofErr w:type="spell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. — М., 2006.</w:t>
            </w:r>
          </w:p>
          <w:p w:rsidR="00EA1DDC" w:rsidRPr="00EA1DDC" w:rsidRDefault="00EA1DDC" w:rsidP="00EA1DDC">
            <w:pPr>
              <w:rPr>
                <w:rFonts w:eastAsia="Calibri"/>
                <w:lang w:eastAsia="en-US"/>
              </w:rPr>
            </w:pPr>
            <w:r w:rsidRPr="00EA1DDC">
              <w:rPr>
                <w:rFonts w:eastAsia="Calibri"/>
                <w:lang w:eastAsia="en-US"/>
              </w:rPr>
              <w:t>11. Симановский А. Э. Развитие творческого мышления детей. М.: Академкнига/Учебник, 2002</w:t>
            </w:r>
          </w:p>
          <w:p w:rsidR="00EA1DDC" w:rsidRPr="00EA1DDC" w:rsidRDefault="00EA1DDC" w:rsidP="00EA1DDC">
            <w:pPr>
              <w:rPr>
                <w:rFonts w:eastAsia="Calibri"/>
                <w:lang w:eastAsia="en-US"/>
              </w:rPr>
            </w:pPr>
            <w:r w:rsidRPr="00EA1DDC">
              <w:rPr>
                <w:rFonts w:eastAsia="Calibri"/>
                <w:lang w:eastAsia="en-US"/>
              </w:rPr>
              <w:t xml:space="preserve">12. </w:t>
            </w:r>
            <w:proofErr w:type="spellStart"/>
            <w:r w:rsidRPr="00EA1DDC">
              <w:rPr>
                <w:rFonts w:eastAsia="Calibri"/>
                <w:lang w:eastAsia="en-US"/>
              </w:rPr>
              <w:t>Сухин</w:t>
            </w:r>
            <w:proofErr w:type="spellEnd"/>
            <w:r w:rsidRPr="00EA1DDC">
              <w:rPr>
                <w:rFonts w:eastAsia="Calibri"/>
                <w:lang w:eastAsia="en-US"/>
              </w:rPr>
              <w:t xml:space="preserve"> И. Г. Занимательные материалы. М.: «</w:t>
            </w:r>
            <w:proofErr w:type="spellStart"/>
            <w:r w:rsidRPr="00EA1DDC">
              <w:rPr>
                <w:rFonts w:eastAsia="Calibri"/>
                <w:lang w:eastAsia="en-US"/>
              </w:rPr>
              <w:t>Вако</w:t>
            </w:r>
            <w:proofErr w:type="spellEnd"/>
            <w:r w:rsidRPr="00EA1DDC">
              <w:rPr>
                <w:rFonts w:eastAsia="Calibri"/>
                <w:lang w:eastAsia="en-US"/>
              </w:rPr>
              <w:t>», 2004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5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 xml:space="preserve">13. </w:t>
            </w:r>
            <w:proofErr w:type="spellStart"/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>Сухин</w:t>
            </w:r>
            <w:proofErr w:type="spellEnd"/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 xml:space="preserve"> И.Г.</w:t>
            </w: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800 новых логических и математических головоломок. — СПб</w:t>
            </w:r>
            <w:proofErr w:type="gram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. : </w:t>
            </w:r>
            <w:proofErr w:type="gram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Союз, 2001.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60" w:lineRule="exact"/>
              <w:ind w:left="-15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14. </w:t>
            </w:r>
            <w:proofErr w:type="spellStart"/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>Сухин</w:t>
            </w:r>
            <w:proofErr w:type="spellEnd"/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 xml:space="preserve"> И.Г.</w:t>
            </w: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</w:t>
            </w:r>
            <w:proofErr w:type="spell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Судоку</w:t>
            </w:r>
            <w:proofErr w:type="spell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и </w:t>
            </w:r>
            <w:proofErr w:type="spell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суперсудоку</w:t>
            </w:r>
            <w:proofErr w:type="spell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на шестнадцати клетках </w:t>
            </w:r>
            <w:proofErr w:type="gram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для</w:t>
            </w:r>
            <w:proofErr w:type="gramEnd"/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59" w:lineRule="exact"/>
              <w:ind w:left="-15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детей. — М.</w:t>
            </w:r>
            <w:proofErr w:type="gram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:</w:t>
            </w:r>
            <w:proofErr w:type="gram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АСТ, 2006.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60" w:lineRule="exact"/>
              <w:ind w:left="-15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15.</w:t>
            </w:r>
            <w:r w:rsidRPr="00EA1DDC">
              <w:rPr>
                <w:rFonts w:eastAsiaTheme="minorHAnsi"/>
                <w:iCs/>
                <w:color w:val="191919"/>
                <w:w w:val="112"/>
                <w:lang w:eastAsia="en-US"/>
              </w:rPr>
              <w:t>Труднев В.П.</w:t>
            </w: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Внеклассная работа по математике </w:t>
            </w:r>
            <w:proofErr w:type="gram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в</w:t>
            </w:r>
            <w:proofErr w:type="gram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начальной</w:t>
            </w:r>
          </w:p>
          <w:p w:rsidR="00EA1DDC" w:rsidRPr="00EA1DDC" w:rsidRDefault="00EA1DDC" w:rsidP="00EA1DDC">
            <w:pPr>
              <w:widowControl w:val="0"/>
              <w:autoSpaceDE w:val="0"/>
              <w:autoSpaceDN w:val="0"/>
              <w:adjustRightInd w:val="0"/>
              <w:spacing w:line="259" w:lineRule="exact"/>
              <w:ind w:left="-15"/>
              <w:rPr>
                <w:rFonts w:eastAsiaTheme="minorHAnsi"/>
                <w:color w:val="191919"/>
                <w:w w:val="105"/>
                <w:lang w:eastAsia="en-US"/>
              </w:rPr>
            </w:pPr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>школе</w:t>
            </w:r>
            <w:proofErr w:type="gram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:</w:t>
            </w:r>
            <w:proofErr w:type="gram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пособие для учителей. — М.</w:t>
            </w:r>
            <w:proofErr w:type="gramStart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:</w:t>
            </w:r>
            <w:proofErr w:type="gramEnd"/>
            <w:r w:rsidRPr="00EA1DDC">
              <w:rPr>
                <w:rFonts w:eastAsiaTheme="minorHAnsi"/>
                <w:color w:val="191919"/>
                <w:w w:val="105"/>
                <w:lang w:eastAsia="en-US"/>
              </w:rPr>
              <w:t xml:space="preserve"> Просвещение, 1975.</w:t>
            </w:r>
          </w:p>
          <w:p w:rsidR="00EA1DDC" w:rsidRPr="00EA1DDC" w:rsidRDefault="00EA1DDC" w:rsidP="00EA1DDC">
            <w:pPr>
              <w:rPr>
                <w:rFonts w:eastAsia="Calibri"/>
                <w:lang w:eastAsia="en-US"/>
              </w:rPr>
            </w:pPr>
            <w:r w:rsidRPr="00EA1DDC">
              <w:rPr>
                <w:rFonts w:eastAsia="Calibri"/>
                <w:lang w:eastAsia="en-US"/>
              </w:rPr>
              <w:t xml:space="preserve">16. </w:t>
            </w:r>
            <w:proofErr w:type="spellStart"/>
            <w:r w:rsidRPr="00EA1DDC">
              <w:rPr>
                <w:rFonts w:eastAsia="Calibri"/>
                <w:lang w:eastAsia="en-US"/>
              </w:rPr>
              <w:t>Узорова</w:t>
            </w:r>
            <w:proofErr w:type="spellEnd"/>
            <w:r w:rsidRPr="00EA1DDC">
              <w:rPr>
                <w:rFonts w:eastAsia="Calibri"/>
                <w:lang w:eastAsia="en-US"/>
              </w:rPr>
              <w:t xml:space="preserve"> О. В., </w:t>
            </w:r>
            <w:proofErr w:type="spellStart"/>
            <w:r w:rsidRPr="00EA1DDC">
              <w:rPr>
                <w:rFonts w:eastAsia="Calibri"/>
                <w:lang w:eastAsia="en-US"/>
              </w:rPr>
              <w:t>Нефёдова</w:t>
            </w:r>
            <w:proofErr w:type="spellEnd"/>
            <w:r w:rsidRPr="00EA1DDC">
              <w:rPr>
                <w:rFonts w:eastAsia="Calibri"/>
                <w:lang w:eastAsia="en-US"/>
              </w:rPr>
              <w:t xml:space="preserve"> Е. А. «Вся математика с контрольными вопросами и великолепными игровыми задачами. 1 – 4 классы. М., 2004</w:t>
            </w:r>
          </w:p>
          <w:p w:rsidR="00EA1DDC" w:rsidRPr="00EA1DDC" w:rsidRDefault="00EA1DDC" w:rsidP="00EA1DDC">
            <w:pPr>
              <w:rPr>
                <w:rFonts w:eastAsia="Calibri"/>
                <w:lang w:eastAsia="en-US"/>
              </w:rPr>
            </w:pPr>
            <w:r w:rsidRPr="00EA1DDC">
              <w:rPr>
                <w:rFonts w:eastAsia="Calibri"/>
                <w:lang w:eastAsia="en-US"/>
              </w:rPr>
              <w:t>17. Шкляров Т. В. Как научить вашего ребёнка решать задачи. М.: «</w:t>
            </w:r>
            <w:proofErr w:type="gramStart"/>
            <w:r w:rsidRPr="00EA1DDC">
              <w:rPr>
                <w:rFonts w:eastAsia="Calibri"/>
                <w:lang w:eastAsia="en-US"/>
              </w:rPr>
              <w:t>Грамотей</w:t>
            </w:r>
            <w:proofErr w:type="gramEnd"/>
            <w:r w:rsidRPr="00EA1DDC">
              <w:rPr>
                <w:rFonts w:eastAsia="Calibri"/>
                <w:lang w:eastAsia="en-US"/>
              </w:rPr>
              <w:t>», 2004</w:t>
            </w:r>
          </w:p>
          <w:p w:rsidR="00EA1DDC" w:rsidRPr="00EA1DDC" w:rsidRDefault="00EA1DDC" w:rsidP="00EA1DDC">
            <w:pPr>
              <w:rPr>
                <w:rFonts w:eastAsia="Calibri"/>
                <w:lang w:eastAsia="en-US"/>
              </w:rPr>
            </w:pPr>
            <w:r w:rsidRPr="00EA1DDC">
              <w:rPr>
                <w:rFonts w:eastAsia="Calibri"/>
                <w:lang w:eastAsia="en-US"/>
              </w:rPr>
              <w:t xml:space="preserve">18. Методика работы с задачами повышенной трудности в начальной школе. М.: «Панорама», 2006 </w:t>
            </w:r>
          </w:p>
          <w:p w:rsidR="00EA1DDC" w:rsidRPr="00EA1DDC" w:rsidRDefault="00EA1DDC" w:rsidP="00EA1DDC">
            <w:pPr>
              <w:ind w:left="31"/>
              <w:contextualSpacing/>
              <w:rPr>
                <w:rFonts w:eastAsia="Calibri"/>
                <w:lang w:eastAsia="en-US"/>
              </w:rPr>
            </w:pPr>
            <w:r w:rsidRPr="00EA1DDC">
              <w:rPr>
                <w:rFonts w:eastAsia="Calibri"/>
                <w:lang w:eastAsia="en-US"/>
              </w:rPr>
              <w:t>19. «Начальная школа» Ежемесячный научно-методический журнал.</w:t>
            </w:r>
          </w:p>
        </w:tc>
      </w:tr>
    </w:tbl>
    <w:p w:rsidR="005B3E39" w:rsidRDefault="005B3E39" w:rsidP="005B3E39">
      <w:pPr>
        <w:tabs>
          <w:tab w:val="left" w:pos="977"/>
        </w:tabs>
        <w:spacing w:line="360" w:lineRule="auto"/>
        <w:jc w:val="center"/>
        <w:rPr>
          <w:b/>
          <w:sz w:val="28"/>
          <w:szCs w:val="28"/>
        </w:rPr>
      </w:pPr>
    </w:p>
    <w:p w:rsidR="00EA1DDC" w:rsidRDefault="00EA1DDC" w:rsidP="005B3E39">
      <w:pPr>
        <w:tabs>
          <w:tab w:val="left" w:pos="977"/>
        </w:tabs>
        <w:spacing w:line="360" w:lineRule="auto"/>
        <w:jc w:val="center"/>
        <w:rPr>
          <w:b/>
          <w:sz w:val="28"/>
          <w:szCs w:val="28"/>
        </w:rPr>
      </w:pPr>
    </w:p>
    <w:p w:rsidR="001A2CFF" w:rsidRPr="00646A04" w:rsidRDefault="001A2CFF" w:rsidP="005B3E39">
      <w:pPr>
        <w:tabs>
          <w:tab w:val="left" w:pos="977"/>
        </w:tabs>
        <w:spacing w:line="360" w:lineRule="auto"/>
        <w:jc w:val="center"/>
        <w:rPr>
          <w:b/>
          <w:sz w:val="28"/>
          <w:szCs w:val="28"/>
        </w:rPr>
      </w:pPr>
      <w:r w:rsidRPr="00646A04">
        <w:rPr>
          <w:b/>
          <w:sz w:val="28"/>
          <w:szCs w:val="28"/>
        </w:rPr>
        <w:lastRenderedPageBreak/>
        <w:t xml:space="preserve">Список </w:t>
      </w:r>
      <w:r w:rsidR="005B3E39">
        <w:rPr>
          <w:b/>
          <w:sz w:val="28"/>
          <w:szCs w:val="28"/>
        </w:rPr>
        <w:t xml:space="preserve">литературы </w:t>
      </w:r>
    </w:p>
    <w:p w:rsidR="001A2CFF" w:rsidRPr="00880C55" w:rsidRDefault="001A2CFF" w:rsidP="005D5F17">
      <w:pPr>
        <w:pStyle w:val="af9"/>
        <w:numPr>
          <w:ilvl w:val="0"/>
          <w:numId w:val="16"/>
        </w:numPr>
        <w:tabs>
          <w:tab w:val="left" w:pos="38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C55">
        <w:rPr>
          <w:rFonts w:ascii="Times New Roman" w:hAnsi="Times New Roman" w:cs="Times New Roman"/>
          <w:sz w:val="28"/>
          <w:szCs w:val="28"/>
        </w:rPr>
        <w:t>Волина В.В. Занимательная математика. С.-Петербург: Викто</w:t>
      </w:r>
      <w:r>
        <w:rPr>
          <w:rFonts w:ascii="Times New Roman" w:hAnsi="Times New Roman" w:cs="Times New Roman"/>
          <w:sz w:val="28"/>
          <w:szCs w:val="28"/>
        </w:rPr>
        <w:t>рия Специальная литература, 2009</w:t>
      </w:r>
      <w:r w:rsidRPr="00880C55">
        <w:rPr>
          <w:rFonts w:ascii="Times New Roman" w:hAnsi="Times New Roman" w:cs="Times New Roman"/>
          <w:sz w:val="28"/>
          <w:szCs w:val="28"/>
        </w:rPr>
        <w:t>. – 189с.: ил.</w:t>
      </w:r>
    </w:p>
    <w:p w:rsidR="001A2CFF" w:rsidRPr="00880C55" w:rsidRDefault="001A2CFF" w:rsidP="005D5F17">
      <w:pPr>
        <w:pStyle w:val="af9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80C55">
        <w:rPr>
          <w:rFonts w:ascii="Times New Roman" w:hAnsi="Times New Roman" w:cs="Times New Roman"/>
          <w:sz w:val="28"/>
          <w:szCs w:val="28"/>
        </w:rPr>
        <w:t>Депман</w:t>
      </w:r>
      <w:proofErr w:type="spellEnd"/>
      <w:r w:rsidRPr="00880C55">
        <w:rPr>
          <w:rFonts w:ascii="Times New Roman" w:hAnsi="Times New Roman" w:cs="Times New Roman"/>
          <w:sz w:val="28"/>
          <w:szCs w:val="28"/>
        </w:rPr>
        <w:t xml:space="preserve"> И.Я., </w:t>
      </w:r>
      <w:proofErr w:type="spellStart"/>
      <w:r w:rsidRPr="00880C55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880C55">
        <w:rPr>
          <w:rFonts w:ascii="Times New Roman" w:hAnsi="Times New Roman" w:cs="Times New Roman"/>
          <w:sz w:val="28"/>
          <w:szCs w:val="28"/>
        </w:rPr>
        <w:t xml:space="preserve"> Н.Я. За страницами учебника математики. Книга для учащихся 5-</w:t>
      </w:r>
      <w:r>
        <w:rPr>
          <w:rFonts w:ascii="Times New Roman" w:hAnsi="Times New Roman" w:cs="Times New Roman"/>
          <w:sz w:val="28"/>
          <w:szCs w:val="28"/>
        </w:rPr>
        <w:t>6 классов. М.: Просвещение, 2009</w:t>
      </w:r>
      <w:r w:rsidRPr="00880C55">
        <w:rPr>
          <w:rFonts w:ascii="Times New Roman" w:hAnsi="Times New Roman" w:cs="Times New Roman"/>
          <w:sz w:val="28"/>
          <w:szCs w:val="28"/>
        </w:rPr>
        <w:t>. – 258с.</w:t>
      </w:r>
    </w:p>
    <w:p w:rsidR="001A2CFF" w:rsidRPr="00880C55" w:rsidRDefault="001A2CFF" w:rsidP="005D5F17">
      <w:pPr>
        <w:pStyle w:val="af9"/>
        <w:numPr>
          <w:ilvl w:val="0"/>
          <w:numId w:val="16"/>
        </w:numPr>
        <w:tabs>
          <w:tab w:val="left" w:pos="38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C55">
        <w:rPr>
          <w:rFonts w:ascii="Times New Roman" w:hAnsi="Times New Roman" w:cs="Times New Roman"/>
          <w:sz w:val="28"/>
          <w:szCs w:val="28"/>
        </w:rPr>
        <w:t>Калугин М.А.  После уроков: кроссворды, викторины, головоломки. Яр</w:t>
      </w:r>
      <w:r>
        <w:rPr>
          <w:rFonts w:ascii="Times New Roman" w:hAnsi="Times New Roman" w:cs="Times New Roman"/>
          <w:sz w:val="28"/>
          <w:szCs w:val="28"/>
        </w:rPr>
        <w:t>ославль: Академия развития, 2010</w:t>
      </w:r>
      <w:r w:rsidRPr="00880C55">
        <w:rPr>
          <w:rFonts w:ascii="Times New Roman" w:hAnsi="Times New Roman" w:cs="Times New Roman"/>
          <w:sz w:val="28"/>
          <w:szCs w:val="28"/>
        </w:rPr>
        <w:t>. – 270с.: ил.</w:t>
      </w:r>
    </w:p>
    <w:p w:rsidR="001A2CFF" w:rsidRPr="00880C55" w:rsidRDefault="001A2CFF" w:rsidP="005D5F17">
      <w:pPr>
        <w:pStyle w:val="af9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80C55">
        <w:rPr>
          <w:rFonts w:ascii="Times New Roman" w:hAnsi="Times New Roman" w:cs="Times New Roman"/>
          <w:sz w:val="28"/>
          <w:szCs w:val="28"/>
        </w:rPr>
        <w:t>Кордемский</w:t>
      </w:r>
      <w:proofErr w:type="spellEnd"/>
      <w:r w:rsidRPr="00880C55">
        <w:rPr>
          <w:rFonts w:ascii="Times New Roman" w:hAnsi="Times New Roman" w:cs="Times New Roman"/>
          <w:sz w:val="28"/>
          <w:szCs w:val="28"/>
        </w:rPr>
        <w:t xml:space="preserve">, А.А. Удивительный </w:t>
      </w:r>
      <w:r>
        <w:rPr>
          <w:rFonts w:ascii="Times New Roman" w:hAnsi="Times New Roman" w:cs="Times New Roman"/>
          <w:sz w:val="28"/>
          <w:szCs w:val="28"/>
        </w:rPr>
        <w:t>мир чисел. М.: Просвещение, 2012</w:t>
      </w:r>
      <w:r w:rsidRPr="00880C55">
        <w:rPr>
          <w:rFonts w:ascii="Times New Roman" w:hAnsi="Times New Roman" w:cs="Times New Roman"/>
          <w:sz w:val="28"/>
          <w:szCs w:val="28"/>
        </w:rPr>
        <w:t>. – 96с.</w:t>
      </w:r>
    </w:p>
    <w:p w:rsidR="001A2CFF" w:rsidRPr="00880C55" w:rsidRDefault="001A2CFF" w:rsidP="005D5F17">
      <w:pPr>
        <w:pStyle w:val="af9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C55">
        <w:rPr>
          <w:rFonts w:ascii="Times New Roman" w:hAnsi="Times New Roman" w:cs="Times New Roman"/>
          <w:sz w:val="28"/>
          <w:szCs w:val="28"/>
        </w:rPr>
        <w:t>Мочалов Л.П. 400 игр, головоломок и фокусов.</w:t>
      </w:r>
      <w:r>
        <w:rPr>
          <w:rFonts w:ascii="Times New Roman" w:hAnsi="Times New Roman" w:cs="Times New Roman"/>
          <w:sz w:val="28"/>
          <w:szCs w:val="28"/>
        </w:rPr>
        <w:t xml:space="preserve"> – М.: НТЦ Университетский, 2009</w:t>
      </w:r>
      <w:r w:rsidRPr="00880C55">
        <w:rPr>
          <w:rFonts w:ascii="Times New Roman" w:hAnsi="Times New Roman" w:cs="Times New Roman"/>
          <w:sz w:val="28"/>
          <w:szCs w:val="28"/>
        </w:rPr>
        <w:t>. – 125с.: ил.</w:t>
      </w:r>
    </w:p>
    <w:p w:rsidR="001A2CFF" w:rsidRPr="00880C55" w:rsidRDefault="001A2CFF" w:rsidP="005D5F17">
      <w:pPr>
        <w:pStyle w:val="af9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C55">
        <w:rPr>
          <w:rFonts w:ascii="Times New Roman" w:hAnsi="Times New Roman" w:cs="Times New Roman"/>
          <w:iCs/>
          <w:color w:val="000000"/>
          <w:sz w:val="28"/>
          <w:szCs w:val="28"/>
        </w:rPr>
        <w:t>Рыбников К.А.</w:t>
      </w:r>
      <w:r w:rsidRPr="00880C55">
        <w:rPr>
          <w:rFonts w:ascii="Times New Roman" w:hAnsi="Times New Roman" w:cs="Times New Roman"/>
          <w:color w:val="000000"/>
          <w:sz w:val="28"/>
          <w:szCs w:val="28"/>
        </w:rPr>
        <w:t xml:space="preserve"> История математики (в 2-х томах</w:t>
      </w:r>
      <w:proofErr w:type="gramStart"/>
      <w:r w:rsidRPr="00880C55">
        <w:rPr>
          <w:rFonts w:ascii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880C55">
        <w:rPr>
          <w:rFonts w:ascii="Times New Roman" w:hAnsi="Times New Roman" w:cs="Times New Roman"/>
          <w:color w:val="000000"/>
          <w:sz w:val="28"/>
          <w:szCs w:val="28"/>
        </w:rPr>
        <w:t>. М.: Изд-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Моск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Университета. Т.1, 2008</w:t>
      </w:r>
      <w:r w:rsidRPr="00880C5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80C55">
        <w:rPr>
          <w:rFonts w:ascii="Times New Roman" w:hAnsi="Times New Roman" w:cs="Times New Roman"/>
          <w:sz w:val="28"/>
          <w:szCs w:val="28"/>
        </w:rPr>
        <w:t>–</w:t>
      </w:r>
      <w:r w:rsidRPr="00880C55">
        <w:rPr>
          <w:rFonts w:ascii="Times New Roman" w:hAnsi="Times New Roman" w:cs="Times New Roman"/>
          <w:color w:val="000000"/>
          <w:sz w:val="28"/>
          <w:szCs w:val="28"/>
        </w:rPr>
        <w:t xml:space="preserve">191с. </w:t>
      </w:r>
    </w:p>
    <w:p w:rsidR="001A2CFF" w:rsidRPr="00880C55" w:rsidRDefault="001A2CFF" w:rsidP="005D5F17">
      <w:pPr>
        <w:pStyle w:val="af9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C55">
        <w:rPr>
          <w:rFonts w:ascii="Times New Roman" w:hAnsi="Times New Roman" w:cs="Times New Roman"/>
          <w:sz w:val="28"/>
          <w:szCs w:val="28"/>
        </w:rPr>
        <w:t xml:space="preserve">Сафонова В.Ю. Задачи по математике для внеклассной работы </w:t>
      </w:r>
      <w:r>
        <w:rPr>
          <w:rFonts w:ascii="Times New Roman" w:hAnsi="Times New Roman" w:cs="Times New Roman"/>
          <w:sz w:val="28"/>
          <w:szCs w:val="28"/>
        </w:rPr>
        <w:t xml:space="preserve">в 5-6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..  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Мирос</w:t>
      </w:r>
      <w:proofErr w:type="spellEnd"/>
      <w:r>
        <w:rPr>
          <w:rFonts w:ascii="Times New Roman" w:hAnsi="Times New Roman" w:cs="Times New Roman"/>
          <w:sz w:val="28"/>
          <w:szCs w:val="28"/>
        </w:rPr>
        <w:t>, 2008</w:t>
      </w:r>
      <w:r w:rsidRPr="00880C55">
        <w:rPr>
          <w:rFonts w:ascii="Times New Roman" w:hAnsi="Times New Roman" w:cs="Times New Roman"/>
          <w:sz w:val="28"/>
          <w:szCs w:val="28"/>
        </w:rPr>
        <w:t>. – 143с.</w:t>
      </w:r>
    </w:p>
    <w:p w:rsidR="001A2CFF" w:rsidRPr="00880C55" w:rsidRDefault="001A2CFF" w:rsidP="005D5F17">
      <w:pPr>
        <w:pStyle w:val="af9"/>
        <w:numPr>
          <w:ilvl w:val="0"/>
          <w:numId w:val="16"/>
        </w:numPr>
        <w:tabs>
          <w:tab w:val="left" w:pos="38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C55">
        <w:rPr>
          <w:rFonts w:ascii="Times New Roman" w:hAnsi="Times New Roman" w:cs="Times New Roman"/>
          <w:sz w:val="28"/>
          <w:szCs w:val="28"/>
        </w:rPr>
        <w:t xml:space="preserve">Тихомиров В.М. Великие математики прошлого и их </w:t>
      </w:r>
      <w:r>
        <w:rPr>
          <w:rFonts w:ascii="Times New Roman" w:hAnsi="Times New Roman" w:cs="Times New Roman"/>
          <w:sz w:val="28"/>
          <w:szCs w:val="28"/>
        </w:rPr>
        <w:t>великие теоремы. М.: МЦНМО, 2010</w:t>
      </w:r>
      <w:r w:rsidRPr="00880C55">
        <w:rPr>
          <w:rFonts w:ascii="Times New Roman" w:hAnsi="Times New Roman" w:cs="Times New Roman"/>
          <w:sz w:val="28"/>
          <w:szCs w:val="28"/>
        </w:rPr>
        <w:t>. — 16 с.: ил.</w:t>
      </w:r>
    </w:p>
    <w:p w:rsidR="001A2CFF" w:rsidRPr="00880C55" w:rsidRDefault="001A2CFF" w:rsidP="005D5F17">
      <w:pPr>
        <w:pStyle w:val="af9"/>
        <w:numPr>
          <w:ilvl w:val="0"/>
          <w:numId w:val="16"/>
        </w:numPr>
        <w:tabs>
          <w:tab w:val="left" w:pos="38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0C55">
        <w:rPr>
          <w:rFonts w:ascii="Times New Roman" w:hAnsi="Times New Roman" w:cs="Times New Roman"/>
          <w:sz w:val="28"/>
          <w:szCs w:val="28"/>
        </w:rPr>
        <w:t>Шарыгин</w:t>
      </w:r>
      <w:proofErr w:type="spellEnd"/>
      <w:r w:rsidRPr="00880C55">
        <w:rPr>
          <w:rFonts w:ascii="Times New Roman" w:hAnsi="Times New Roman" w:cs="Times New Roman"/>
          <w:sz w:val="28"/>
          <w:szCs w:val="28"/>
        </w:rPr>
        <w:t xml:space="preserve"> И.Ф., </w:t>
      </w:r>
      <w:proofErr w:type="spellStart"/>
      <w:r w:rsidRPr="00880C55">
        <w:rPr>
          <w:rFonts w:ascii="Times New Roman" w:hAnsi="Times New Roman" w:cs="Times New Roman"/>
          <w:sz w:val="28"/>
          <w:szCs w:val="28"/>
        </w:rPr>
        <w:t>Шевкин</w:t>
      </w:r>
      <w:proofErr w:type="spellEnd"/>
      <w:r w:rsidRPr="00880C55">
        <w:rPr>
          <w:rFonts w:ascii="Times New Roman" w:hAnsi="Times New Roman" w:cs="Times New Roman"/>
          <w:sz w:val="28"/>
          <w:szCs w:val="28"/>
        </w:rPr>
        <w:t xml:space="preserve"> А.В. Задачи на смекалку. М.: Просвещение</w:t>
      </w:r>
      <w:r>
        <w:rPr>
          <w:rFonts w:ascii="Times New Roman" w:hAnsi="Times New Roman" w:cs="Times New Roman"/>
          <w:sz w:val="28"/>
          <w:szCs w:val="28"/>
        </w:rPr>
        <w:t>, 2009</w:t>
      </w:r>
      <w:r w:rsidRPr="00880C55">
        <w:rPr>
          <w:rFonts w:ascii="Times New Roman" w:hAnsi="Times New Roman" w:cs="Times New Roman"/>
          <w:sz w:val="28"/>
          <w:szCs w:val="28"/>
        </w:rPr>
        <w:t>. – 124с.</w:t>
      </w:r>
    </w:p>
    <w:p w:rsidR="001A2CFF" w:rsidRDefault="001A2CFF" w:rsidP="005D5F17">
      <w:pPr>
        <w:pStyle w:val="af9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80C55">
        <w:rPr>
          <w:rFonts w:ascii="Times New Roman" w:hAnsi="Times New Roman" w:cs="Times New Roman"/>
          <w:sz w:val="28"/>
          <w:szCs w:val="28"/>
        </w:rPr>
        <w:t>Шевнин</w:t>
      </w:r>
      <w:proofErr w:type="spellEnd"/>
      <w:r w:rsidRPr="00880C55">
        <w:rPr>
          <w:rFonts w:ascii="Times New Roman" w:hAnsi="Times New Roman" w:cs="Times New Roman"/>
          <w:sz w:val="28"/>
          <w:szCs w:val="28"/>
        </w:rPr>
        <w:t xml:space="preserve"> Л.Г. Школьная олимпиада по матем</w:t>
      </w:r>
      <w:r>
        <w:rPr>
          <w:rFonts w:ascii="Times New Roman" w:hAnsi="Times New Roman" w:cs="Times New Roman"/>
          <w:sz w:val="28"/>
          <w:szCs w:val="28"/>
        </w:rPr>
        <w:t>атике. – М.: Русское слово, 2009</w:t>
      </w:r>
      <w:r w:rsidRPr="00880C55">
        <w:rPr>
          <w:rFonts w:ascii="Times New Roman" w:hAnsi="Times New Roman" w:cs="Times New Roman"/>
          <w:sz w:val="28"/>
          <w:szCs w:val="28"/>
        </w:rPr>
        <w:t>. – 79с.</w:t>
      </w:r>
    </w:p>
    <w:p w:rsidR="004A549B" w:rsidRPr="004A549B" w:rsidRDefault="004A549B" w:rsidP="004A549B">
      <w:pPr>
        <w:pStyle w:val="af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549B">
        <w:rPr>
          <w:rFonts w:ascii="Times New Roman" w:hAnsi="Times New Roman" w:cs="Times New Roman"/>
          <w:sz w:val="28"/>
          <w:szCs w:val="28"/>
        </w:rPr>
        <w:t xml:space="preserve">Волина В. Праздник числа (Занимательная математика для детей): Книга для учителей и родителей. – М.: Знание, 1994.  </w:t>
      </w:r>
    </w:p>
    <w:p w:rsidR="00841EE4" w:rsidRDefault="004A549B" w:rsidP="00841EE4">
      <w:pPr>
        <w:pStyle w:val="af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549B">
        <w:rPr>
          <w:rFonts w:ascii="Times New Roman" w:hAnsi="Times New Roman" w:cs="Times New Roman"/>
          <w:sz w:val="28"/>
          <w:szCs w:val="28"/>
        </w:rPr>
        <w:t>Б.П. Никитин «Ступеньки творчества или развивающие игры», М., «Просвещение», 1990</w:t>
      </w:r>
    </w:p>
    <w:p w:rsidR="004A549B" w:rsidRPr="00841EE4" w:rsidRDefault="004A549B" w:rsidP="00841EE4">
      <w:pPr>
        <w:pStyle w:val="af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41EE4">
        <w:rPr>
          <w:rFonts w:ascii="Times New Roman" w:hAnsi="Times New Roman" w:cs="Times New Roman"/>
          <w:sz w:val="28"/>
          <w:szCs w:val="28"/>
        </w:rPr>
        <w:t xml:space="preserve">Мартин </w:t>
      </w:r>
      <w:proofErr w:type="spellStart"/>
      <w:r w:rsidRPr="00841EE4">
        <w:rPr>
          <w:rFonts w:ascii="Times New Roman" w:hAnsi="Times New Roman" w:cs="Times New Roman"/>
          <w:sz w:val="28"/>
          <w:szCs w:val="28"/>
        </w:rPr>
        <w:t>Гарднер</w:t>
      </w:r>
      <w:proofErr w:type="spellEnd"/>
      <w:r w:rsidRPr="00841EE4">
        <w:rPr>
          <w:rFonts w:ascii="Times New Roman" w:hAnsi="Times New Roman" w:cs="Times New Roman"/>
          <w:sz w:val="28"/>
          <w:szCs w:val="28"/>
        </w:rPr>
        <w:t>. Математические головоломки и развлечения. - Мир, 1999</w:t>
      </w:r>
    </w:p>
    <w:p w:rsidR="004A549B" w:rsidRPr="000D08CE" w:rsidRDefault="004A549B" w:rsidP="00841EE4">
      <w:pPr>
        <w:spacing w:line="360" w:lineRule="auto"/>
        <w:ind w:left="284"/>
        <w:rPr>
          <w:b/>
          <w:sz w:val="28"/>
          <w:szCs w:val="28"/>
        </w:rPr>
      </w:pPr>
      <w:r w:rsidRPr="000D08CE">
        <w:rPr>
          <w:b/>
          <w:sz w:val="28"/>
          <w:szCs w:val="28"/>
        </w:rPr>
        <w:t>Интернет-ресурсы</w:t>
      </w:r>
      <w:r w:rsidR="00841EE4" w:rsidRPr="000D08CE">
        <w:rPr>
          <w:b/>
          <w:sz w:val="28"/>
          <w:szCs w:val="28"/>
        </w:rPr>
        <w:t>:</w:t>
      </w:r>
    </w:p>
    <w:p w:rsidR="004A549B" w:rsidRPr="004A549B" w:rsidRDefault="004A549B" w:rsidP="004A549B">
      <w:pPr>
        <w:pStyle w:val="af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549B">
        <w:rPr>
          <w:rFonts w:ascii="Times New Roman" w:hAnsi="Times New Roman" w:cs="Times New Roman"/>
          <w:sz w:val="28"/>
          <w:szCs w:val="28"/>
        </w:rPr>
        <w:lastRenderedPageBreak/>
        <w:t>http://www.mathematic-na.ru/5class/mat_5_32.php - интерактивный учебник.</w:t>
      </w:r>
    </w:p>
    <w:p w:rsidR="004A549B" w:rsidRPr="004A549B" w:rsidRDefault="004A549B" w:rsidP="004A549B">
      <w:pPr>
        <w:pStyle w:val="af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549B">
        <w:rPr>
          <w:rFonts w:ascii="Times New Roman" w:hAnsi="Times New Roman" w:cs="Times New Roman"/>
          <w:sz w:val="28"/>
          <w:szCs w:val="28"/>
        </w:rPr>
        <w:t>http://komdm.ucoz.ru/index/0-11 - устные задачи на движение.</w:t>
      </w:r>
    </w:p>
    <w:p w:rsidR="004A549B" w:rsidRPr="004A549B" w:rsidRDefault="004A549B" w:rsidP="004A549B">
      <w:pPr>
        <w:pStyle w:val="af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549B">
        <w:rPr>
          <w:rFonts w:ascii="Times New Roman" w:hAnsi="Times New Roman" w:cs="Times New Roman"/>
          <w:sz w:val="28"/>
          <w:szCs w:val="28"/>
        </w:rPr>
        <w:t>http://www.vneuroka.ru/mathematics.php - образовательные проекты портала «Вне урока»: Математика. Математический мир.</w:t>
      </w:r>
    </w:p>
    <w:p w:rsidR="004A549B" w:rsidRPr="004A549B" w:rsidRDefault="004A549B" w:rsidP="004A549B">
      <w:pPr>
        <w:pStyle w:val="af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549B">
        <w:rPr>
          <w:rFonts w:ascii="Times New Roman" w:hAnsi="Times New Roman" w:cs="Times New Roman"/>
          <w:sz w:val="28"/>
          <w:szCs w:val="28"/>
        </w:rPr>
        <w:t>http://mathkang.ru/ – российская страница международного математического конкурса «Кенгуру».</w:t>
      </w:r>
    </w:p>
    <w:p w:rsidR="004A549B" w:rsidRPr="004A549B" w:rsidRDefault="004A549B" w:rsidP="004A549B">
      <w:pPr>
        <w:pStyle w:val="af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549B">
        <w:rPr>
          <w:rFonts w:ascii="Times New Roman" w:hAnsi="Times New Roman" w:cs="Times New Roman"/>
          <w:sz w:val="28"/>
          <w:szCs w:val="28"/>
        </w:rPr>
        <w:t>http://4stupeni.ru/stady - клуб учителей начальной школы. 4 ступени.</w:t>
      </w:r>
    </w:p>
    <w:p w:rsidR="004A549B" w:rsidRPr="004A549B" w:rsidRDefault="004A549B" w:rsidP="004A549B">
      <w:pPr>
        <w:pStyle w:val="af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549B">
        <w:rPr>
          <w:rFonts w:ascii="Times New Roman" w:hAnsi="Times New Roman" w:cs="Times New Roman"/>
          <w:sz w:val="28"/>
          <w:szCs w:val="28"/>
        </w:rPr>
        <w:t>http://puzzle-ru/blogspot.com -головоломки, загадки, задачи и задачки, фокусы, ребусы.</w:t>
      </w:r>
    </w:p>
    <w:p w:rsidR="004A549B" w:rsidRPr="004A549B" w:rsidRDefault="004A549B" w:rsidP="004A549B">
      <w:pPr>
        <w:pStyle w:val="af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549B">
        <w:rPr>
          <w:rFonts w:ascii="Times New Roman" w:hAnsi="Times New Roman" w:cs="Times New Roman"/>
          <w:sz w:val="28"/>
          <w:szCs w:val="28"/>
        </w:rPr>
        <w:t>http://www.develop-kinder.com –«Сократ» - развивающие игры и конкурсы</w:t>
      </w:r>
    </w:p>
    <w:p w:rsidR="004A549B" w:rsidRPr="00841EE4" w:rsidRDefault="004A549B" w:rsidP="00841EE4">
      <w:pPr>
        <w:spacing w:line="360" w:lineRule="auto"/>
        <w:ind w:left="284"/>
        <w:rPr>
          <w:sz w:val="28"/>
          <w:szCs w:val="28"/>
        </w:rPr>
      </w:pPr>
      <w:r w:rsidRPr="00841EE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2172" w:rsidRDefault="00C82172" w:rsidP="00C82172">
      <w:pPr>
        <w:spacing w:line="360" w:lineRule="auto"/>
        <w:rPr>
          <w:sz w:val="28"/>
          <w:szCs w:val="28"/>
        </w:rPr>
      </w:pPr>
    </w:p>
    <w:p w:rsidR="00C82172" w:rsidRDefault="00C82172" w:rsidP="00C82172">
      <w:pPr>
        <w:spacing w:line="360" w:lineRule="auto"/>
        <w:rPr>
          <w:sz w:val="28"/>
          <w:szCs w:val="28"/>
        </w:rPr>
      </w:pPr>
    </w:p>
    <w:p w:rsidR="00C82172" w:rsidRDefault="00C82172" w:rsidP="00C82172">
      <w:pPr>
        <w:spacing w:line="360" w:lineRule="auto"/>
        <w:rPr>
          <w:sz w:val="28"/>
          <w:szCs w:val="28"/>
        </w:rPr>
      </w:pPr>
    </w:p>
    <w:p w:rsidR="00C82172" w:rsidRDefault="00C82172" w:rsidP="00C82172">
      <w:pPr>
        <w:spacing w:line="360" w:lineRule="auto"/>
        <w:rPr>
          <w:sz w:val="28"/>
          <w:szCs w:val="28"/>
        </w:rPr>
      </w:pPr>
    </w:p>
    <w:p w:rsidR="00C82172" w:rsidRDefault="00C82172" w:rsidP="00C82172">
      <w:pPr>
        <w:spacing w:line="360" w:lineRule="auto"/>
        <w:rPr>
          <w:sz w:val="28"/>
          <w:szCs w:val="28"/>
        </w:rPr>
      </w:pPr>
    </w:p>
    <w:p w:rsidR="00C82172" w:rsidRDefault="00C82172" w:rsidP="00C82172">
      <w:pPr>
        <w:spacing w:line="360" w:lineRule="auto"/>
        <w:rPr>
          <w:sz w:val="28"/>
          <w:szCs w:val="28"/>
        </w:rPr>
      </w:pPr>
    </w:p>
    <w:p w:rsidR="00490934" w:rsidRDefault="00490934" w:rsidP="00490934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</w:rPr>
      </w:pPr>
    </w:p>
    <w:p w:rsidR="00490934" w:rsidRDefault="00490934" w:rsidP="00490934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</w:rPr>
      </w:pPr>
    </w:p>
    <w:p w:rsidR="00490934" w:rsidRDefault="00490934" w:rsidP="00490934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</w:rPr>
      </w:pPr>
    </w:p>
    <w:p w:rsidR="00490934" w:rsidRDefault="00490934" w:rsidP="00490934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</w:rPr>
      </w:pPr>
    </w:p>
    <w:p w:rsidR="00490934" w:rsidRDefault="00490934" w:rsidP="00490934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</w:rPr>
      </w:pPr>
    </w:p>
    <w:p w:rsidR="00490934" w:rsidRDefault="00490934" w:rsidP="00490934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</w:rPr>
      </w:pPr>
    </w:p>
    <w:p w:rsidR="00490934" w:rsidRDefault="00490934" w:rsidP="00490934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</w:rPr>
      </w:pPr>
    </w:p>
    <w:p w:rsidR="00490934" w:rsidRDefault="00490934" w:rsidP="00490934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</w:rPr>
      </w:pPr>
    </w:p>
    <w:p w:rsidR="00490934" w:rsidRDefault="00490934" w:rsidP="00490934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</w:rPr>
      </w:pPr>
    </w:p>
    <w:p w:rsidR="00490934" w:rsidRDefault="00490934" w:rsidP="00490934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</w:rPr>
      </w:pPr>
    </w:p>
    <w:p w:rsidR="00490934" w:rsidRDefault="00490934" w:rsidP="00490934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</w:rPr>
      </w:pPr>
    </w:p>
    <w:p w:rsidR="00490934" w:rsidRPr="00AB0AF9" w:rsidRDefault="00490934" w:rsidP="00AB0AF9">
      <w:pPr>
        <w:tabs>
          <w:tab w:val="left" w:pos="1555"/>
        </w:tabs>
        <w:autoSpaceDE w:val="0"/>
        <w:autoSpaceDN w:val="0"/>
        <w:adjustRightInd w:val="0"/>
        <w:spacing w:line="370" w:lineRule="exact"/>
        <w:ind w:right="-427" w:firstLine="562"/>
        <w:jc w:val="center"/>
        <w:rPr>
          <w:rFonts w:eastAsiaTheme="minorEastAsia"/>
          <w:b/>
          <w:iCs/>
        </w:rPr>
      </w:pPr>
      <w:r w:rsidRPr="00AB0AF9">
        <w:rPr>
          <w:rFonts w:eastAsiaTheme="minorEastAsia"/>
          <w:b/>
        </w:rPr>
        <w:lastRenderedPageBreak/>
        <w:t>К</w:t>
      </w:r>
      <w:r w:rsidR="00AB0AF9" w:rsidRPr="00AB0AF9">
        <w:rPr>
          <w:rFonts w:eastAsiaTheme="minorEastAsia"/>
          <w:b/>
        </w:rPr>
        <w:t>алендарно-тематическое планирование</w:t>
      </w:r>
    </w:p>
    <w:p w:rsidR="00490934" w:rsidRPr="00490934" w:rsidRDefault="00490934" w:rsidP="00490934">
      <w:pPr>
        <w:widowControl w:val="0"/>
        <w:autoSpaceDE w:val="0"/>
        <w:ind w:right="-427"/>
        <w:jc w:val="center"/>
        <w:rPr>
          <w:color w:val="FF0000"/>
        </w:rPr>
      </w:pPr>
      <w:r w:rsidRPr="00490934">
        <w:rPr>
          <w:color w:val="FF0000"/>
        </w:rPr>
        <w:t xml:space="preserve"> </w:t>
      </w:r>
    </w:p>
    <w:tbl>
      <w:tblPr>
        <w:tblStyle w:val="a4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3544"/>
        <w:gridCol w:w="769"/>
        <w:gridCol w:w="1499"/>
        <w:gridCol w:w="99"/>
        <w:gridCol w:w="893"/>
        <w:gridCol w:w="142"/>
        <w:gridCol w:w="1345"/>
      </w:tblGrid>
      <w:tr w:rsidR="00490934" w:rsidRPr="00490934" w:rsidTr="003E7D4D">
        <w:tc>
          <w:tcPr>
            <w:tcW w:w="851" w:type="dxa"/>
          </w:tcPr>
          <w:p w:rsidR="00490934" w:rsidRPr="00FE69ED" w:rsidRDefault="00490934" w:rsidP="00957A4F">
            <w:pPr>
              <w:widowControl w:val="0"/>
              <w:autoSpaceDE w:val="0"/>
              <w:ind w:right="-427"/>
              <w:jc w:val="center"/>
            </w:pPr>
            <w:r w:rsidRPr="00FE69ED">
              <w:t>№</w:t>
            </w:r>
          </w:p>
        </w:tc>
        <w:tc>
          <w:tcPr>
            <w:tcW w:w="992" w:type="dxa"/>
          </w:tcPr>
          <w:p w:rsidR="00490934" w:rsidRPr="00FE69ED" w:rsidRDefault="00490934" w:rsidP="00957A4F">
            <w:pPr>
              <w:widowControl w:val="0"/>
              <w:autoSpaceDE w:val="0"/>
              <w:ind w:right="34"/>
              <w:jc w:val="center"/>
            </w:pPr>
            <w:r w:rsidRPr="00FE69ED">
              <w:t>Дата, время</w:t>
            </w:r>
          </w:p>
        </w:tc>
        <w:tc>
          <w:tcPr>
            <w:tcW w:w="3544" w:type="dxa"/>
          </w:tcPr>
          <w:p w:rsidR="00490934" w:rsidRPr="00FE69ED" w:rsidRDefault="00490934" w:rsidP="00957A4F">
            <w:pPr>
              <w:widowControl w:val="0"/>
              <w:autoSpaceDE w:val="0"/>
              <w:ind w:right="-427"/>
              <w:jc w:val="center"/>
            </w:pPr>
            <w:r w:rsidRPr="00FE69ED">
              <w:t>Тема занятия</w:t>
            </w:r>
          </w:p>
        </w:tc>
        <w:tc>
          <w:tcPr>
            <w:tcW w:w="769" w:type="dxa"/>
          </w:tcPr>
          <w:p w:rsidR="00490934" w:rsidRPr="00FE69ED" w:rsidRDefault="00490934" w:rsidP="00957A4F">
            <w:pPr>
              <w:widowControl w:val="0"/>
              <w:autoSpaceDE w:val="0"/>
              <w:ind w:right="33"/>
              <w:jc w:val="center"/>
            </w:pPr>
            <w:r w:rsidRPr="00FE69ED">
              <w:t>Кол-во часов</w:t>
            </w:r>
          </w:p>
        </w:tc>
        <w:tc>
          <w:tcPr>
            <w:tcW w:w="1598" w:type="dxa"/>
            <w:gridSpan w:val="2"/>
          </w:tcPr>
          <w:p w:rsidR="00490934" w:rsidRPr="00FE69ED" w:rsidRDefault="00490934" w:rsidP="00957A4F">
            <w:pPr>
              <w:widowControl w:val="0"/>
              <w:autoSpaceDE w:val="0"/>
              <w:ind w:right="34"/>
              <w:jc w:val="center"/>
            </w:pPr>
            <w:r w:rsidRPr="00FE69ED">
              <w:t>Форма занятия</w:t>
            </w:r>
          </w:p>
        </w:tc>
        <w:tc>
          <w:tcPr>
            <w:tcW w:w="893" w:type="dxa"/>
          </w:tcPr>
          <w:p w:rsidR="00490934" w:rsidRPr="00FE69ED" w:rsidRDefault="00490934" w:rsidP="00957A4F">
            <w:pPr>
              <w:widowControl w:val="0"/>
              <w:autoSpaceDE w:val="0"/>
              <w:jc w:val="center"/>
            </w:pPr>
            <w:r w:rsidRPr="00FE69ED">
              <w:t>Форма контроля</w:t>
            </w:r>
          </w:p>
        </w:tc>
        <w:tc>
          <w:tcPr>
            <w:tcW w:w="1487" w:type="dxa"/>
            <w:gridSpan w:val="2"/>
          </w:tcPr>
          <w:p w:rsidR="00490934" w:rsidRPr="00FE69ED" w:rsidRDefault="00490934" w:rsidP="00957A4F">
            <w:pPr>
              <w:widowControl w:val="0"/>
              <w:autoSpaceDE w:val="0"/>
              <w:jc w:val="center"/>
            </w:pPr>
            <w:r w:rsidRPr="00FE69ED">
              <w:t>Место проведения</w:t>
            </w:r>
          </w:p>
        </w:tc>
      </w:tr>
      <w:tr w:rsidR="00490934" w:rsidRPr="00490934" w:rsidTr="003E7D4D">
        <w:tc>
          <w:tcPr>
            <w:tcW w:w="10134" w:type="dxa"/>
            <w:gridSpan w:val="9"/>
          </w:tcPr>
          <w:p w:rsidR="00490934" w:rsidRPr="00E361B8" w:rsidRDefault="00FE69ED" w:rsidP="00FE69ED">
            <w:pPr>
              <w:widowControl w:val="0"/>
              <w:autoSpaceDE w:val="0"/>
              <w:ind w:right="-427"/>
              <w:jc w:val="center"/>
              <w:rPr>
                <w:b/>
              </w:rPr>
            </w:pPr>
            <w:r w:rsidRPr="00E361B8">
              <w:rPr>
                <w:b/>
              </w:rPr>
              <w:t>Модуль 1 «Из истории математики. Великие математики».</w:t>
            </w:r>
          </w:p>
        </w:tc>
      </w:tr>
      <w:tr w:rsidR="00FC2499" w:rsidRPr="00490934" w:rsidTr="003E7D4D">
        <w:tc>
          <w:tcPr>
            <w:tcW w:w="851" w:type="dxa"/>
          </w:tcPr>
          <w:p w:rsidR="00FC2499" w:rsidRPr="00AB0AF9" w:rsidRDefault="00D20911" w:rsidP="00D20911">
            <w:pPr>
              <w:widowControl w:val="0"/>
              <w:autoSpaceDE w:val="0"/>
              <w:ind w:right="-427"/>
            </w:pPr>
            <w:r w:rsidRPr="00AB0AF9">
              <w:t xml:space="preserve">    </w:t>
            </w:r>
            <w:r w:rsidR="00FC2499" w:rsidRPr="00AB0AF9">
              <w:t>1</w:t>
            </w:r>
          </w:p>
        </w:tc>
        <w:tc>
          <w:tcPr>
            <w:tcW w:w="992" w:type="dxa"/>
          </w:tcPr>
          <w:p w:rsidR="00FC2499" w:rsidRPr="00490934" w:rsidRDefault="00FC2499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FC2499" w:rsidRPr="00490934" w:rsidRDefault="00FC2499" w:rsidP="007B2553">
            <w:pPr>
              <w:widowControl w:val="0"/>
              <w:autoSpaceDE w:val="0"/>
              <w:ind w:right="176"/>
              <w:jc w:val="both"/>
              <w:rPr>
                <w:color w:val="FF0000"/>
              </w:rPr>
            </w:pPr>
            <w:r w:rsidRPr="00341DED">
              <w:rPr>
                <w:lang w:bidi="he-IL"/>
              </w:rPr>
              <w:t>Когда появилась математика, и что стало причиной ее возникновения?</w:t>
            </w:r>
          </w:p>
        </w:tc>
        <w:tc>
          <w:tcPr>
            <w:tcW w:w="769" w:type="dxa"/>
          </w:tcPr>
          <w:p w:rsidR="00FC2499" w:rsidRPr="003B54AD" w:rsidRDefault="00FC2499" w:rsidP="00FC2499">
            <w:pPr>
              <w:suppressAutoHyphens/>
              <w:snapToGrid w:val="0"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499" w:type="dxa"/>
          </w:tcPr>
          <w:p w:rsidR="00FC2499" w:rsidRDefault="00FC2499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FC2499" w:rsidRPr="003B54AD" w:rsidRDefault="00FC2499" w:rsidP="006778CD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34" w:type="dxa"/>
            <w:gridSpan w:val="3"/>
          </w:tcPr>
          <w:p w:rsidR="00FC2499" w:rsidRPr="00A45B3D" w:rsidRDefault="00FC2499" w:rsidP="00FC2499">
            <w:pPr>
              <w:widowControl w:val="0"/>
              <w:autoSpaceDE w:val="0"/>
              <w:ind w:right="-427"/>
            </w:pPr>
            <w:r w:rsidRPr="00A45B3D">
              <w:rPr>
                <w:lang w:eastAsia="ar-SA"/>
              </w:rPr>
              <w:t>опрос</w:t>
            </w:r>
          </w:p>
        </w:tc>
        <w:tc>
          <w:tcPr>
            <w:tcW w:w="1345" w:type="dxa"/>
          </w:tcPr>
          <w:p w:rsidR="003E7D4D" w:rsidRPr="003E7D4D" w:rsidRDefault="003E7D4D" w:rsidP="003E7D4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FC2499" w:rsidRPr="00490934" w:rsidRDefault="003E7D4D" w:rsidP="003E7D4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FC2499" w:rsidRPr="00490934" w:rsidTr="003E7D4D">
        <w:tc>
          <w:tcPr>
            <w:tcW w:w="851" w:type="dxa"/>
          </w:tcPr>
          <w:p w:rsidR="00FC2499" w:rsidRPr="00AB0AF9" w:rsidRDefault="00D20911" w:rsidP="00D20911">
            <w:pPr>
              <w:widowControl w:val="0"/>
              <w:autoSpaceDE w:val="0"/>
              <w:ind w:right="-427"/>
            </w:pPr>
            <w:r w:rsidRPr="00AB0AF9">
              <w:t xml:space="preserve">     </w:t>
            </w:r>
            <w:r w:rsidR="00FC2499" w:rsidRPr="00AB0AF9">
              <w:t>2</w:t>
            </w:r>
          </w:p>
        </w:tc>
        <w:tc>
          <w:tcPr>
            <w:tcW w:w="992" w:type="dxa"/>
          </w:tcPr>
          <w:p w:rsidR="00FC2499" w:rsidRPr="00490934" w:rsidRDefault="00FC2499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FC2499" w:rsidRDefault="00FC2499" w:rsidP="007B2553">
            <w:r w:rsidRPr="00341DED">
              <w:rPr>
                <w:lang w:bidi="he-IL"/>
              </w:rPr>
              <w:t>Что дала математика людям? Зачем ее изучать</w:t>
            </w:r>
            <w:r w:rsidRPr="00341DED">
              <w:t>.</w:t>
            </w:r>
          </w:p>
          <w:p w:rsidR="00FC2499" w:rsidRPr="00490934" w:rsidRDefault="00FC2499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769" w:type="dxa"/>
          </w:tcPr>
          <w:p w:rsidR="00FC2499" w:rsidRPr="00A36089" w:rsidRDefault="00FC2499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  <w:p w:rsidR="00FC2499" w:rsidRPr="00A36089" w:rsidRDefault="00FC2499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499" w:type="dxa"/>
          </w:tcPr>
          <w:p w:rsidR="00FC2499" w:rsidRPr="003B54AD" w:rsidRDefault="00FC2499" w:rsidP="006778CD">
            <w:pPr>
              <w:suppressAutoHyphens/>
              <w:snapToGrid w:val="0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1134" w:type="dxa"/>
            <w:gridSpan w:val="3"/>
          </w:tcPr>
          <w:p w:rsidR="00FC2499" w:rsidRPr="00A45B3D" w:rsidRDefault="00A45B3D" w:rsidP="00A45B3D">
            <w:pPr>
              <w:widowControl w:val="0"/>
              <w:autoSpaceDE w:val="0"/>
              <w:ind w:right="-427"/>
            </w:pPr>
            <w:r w:rsidRPr="00A45B3D">
              <w:t>тест</w:t>
            </w:r>
          </w:p>
        </w:tc>
        <w:tc>
          <w:tcPr>
            <w:tcW w:w="1345" w:type="dxa"/>
          </w:tcPr>
          <w:p w:rsidR="003E7D4D" w:rsidRPr="003E7D4D" w:rsidRDefault="003E7D4D" w:rsidP="003E7D4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FC2499" w:rsidRPr="00490934" w:rsidRDefault="003E7D4D" w:rsidP="003E7D4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FC2499" w:rsidRPr="00490934" w:rsidTr="003E7D4D">
        <w:tc>
          <w:tcPr>
            <w:tcW w:w="851" w:type="dxa"/>
          </w:tcPr>
          <w:p w:rsidR="00FC2499" w:rsidRPr="00AB0AF9" w:rsidRDefault="00D20911" w:rsidP="00D20911">
            <w:pPr>
              <w:widowControl w:val="0"/>
              <w:autoSpaceDE w:val="0"/>
              <w:ind w:right="-427"/>
            </w:pPr>
            <w:r w:rsidRPr="00AB0AF9">
              <w:t xml:space="preserve">     </w:t>
            </w:r>
            <w:r w:rsidR="00FC2499" w:rsidRPr="00AB0AF9">
              <w:t>3</w:t>
            </w:r>
          </w:p>
        </w:tc>
        <w:tc>
          <w:tcPr>
            <w:tcW w:w="992" w:type="dxa"/>
          </w:tcPr>
          <w:p w:rsidR="00FC2499" w:rsidRPr="00490934" w:rsidRDefault="00FC2499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FC2499" w:rsidRDefault="00FC2499" w:rsidP="007B2553">
            <w:r w:rsidRPr="00BD75BF">
              <w:t>Счет у первобытных людей.</w:t>
            </w:r>
          </w:p>
          <w:p w:rsidR="00FC2499" w:rsidRPr="00490934" w:rsidRDefault="00FC2499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769" w:type="dxa"/>
          </w:tcPr>
          <w:p w:rsidR="00FC2499" w:rsidRPr="00A36089" w:rsidRDefault="00FC2499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FC2499" w:rsidRPr="003B54AD" w:rsidRDefault="00FC2499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  <w:tc>
          <w:tcPr>
            <w:tcW w:w="1134" w:type="dxa"/>
            <w:gridSpan w:val="3"/>
          </w:tcPr>
          <w:p w:rsidR="00FC2499" w:rsidRPr="00A45B3D" w:rsidRDefault="005B5828" w:rsidP="00A45B3D">
            <w:pPr>
              <w:widowControl w:val="0"/>
              <w:autoSpaceDE w:val="0"/>
              <w:ind w:right="-427"/>
            </w:pPr>
            <w:r>
              <w:t>опро</w:t>
            </w:r>
            <w:r w:rsidR="00A45B3D">
              <w:t>с</w:t>
            </w:r>
            <w:r w:rsidR="00FC2499" w:rsidRPr="00A45B3D">
              <w:t xml:space="preserve"> </w:t>
            </w:r>
          </w:p>
        </w:tc>
        <w:tc>
          <w:tcPr>
            <w:tcW w:w="1345" w:type="dxa"/>
          </w:tcPr>
          <w:p w:rsidR="00FC2499" w:rsidRPr="003E7D4D" w:rsidRDefault="003E7D4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Каб</w:t>
            </w:r>
            <w:proofErr w:type="spellEnd"/>
            <w:r w:rsidRPr="003E7D4D">
              <w:t>.</w:t>
            </w:r>
          </w:p>
          <w:p w:rsidR="003E7D4D" w:rsidRPr="003E7D4D" w:rsidRDefault="003E7D4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Информа</w:t>
            </w:r>
            <w:proofErr w:type="spellEnd"/>
          </w:p>
          <w:p w:rsidR="003E7D4D" w:rsidRPr="00490934" w:rsidRDefault="003E7D4D" w:rsidP="003E7D4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>тики</w:t>
            </w:r>
          </w:p>
        </w:tc>
      </w:tr>
      <w:tr w:rsidR="00FC2499" w:rsidRPr="00490934" w:rsidTr="003E7D4D">
        <w:trPr>
          <w:trHeight w:val="579"/>
        </w:trPr>
        <w:tc>
          <w:tcPr>
            <w:tcW w:w="851" w:type="dxa"/>
          </w:tcPr>
          <w:p w:rsidR="00FC2499" w:rsidRPr="00AB0AF9" w:rsidRDefault="00D20911" w:rsidP="00D20911">
            <w:pPr>
              <w:widowControl w:val="0"/>
              <w:autoSpaceDE w:val="0"/>
              <w:ind w:right="-427"/>
            </w:pPr>
            <w:r w:rsidRPr="00AB0AF9">
              <w:t xml:space="preserve">     </w:t>
            </w:r>
            <w:r w:rsidR="00FC2499" w:rsidRPr="00AB0AF9">
              <w:t>4</w:t>
            </w:r>
          </w:p>
        </w:tc>
        <w:tc>
          <w:tcPr>
            <w:tcW w:w="992" w:type="dxa"/>
          </w:tcPr>
          <w:p w:rsidR="00FC2499" w:rsidRPr="00490934" w:rsidRDefault="00FC2499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FC2499" w:rsidRPr="00341DED" w:rsidRDefault="00FC2499" w:rsidP="006778CD">
            <w:r w:rsidRPr="00341DED">
              <w:t>Единичная система записи чисел</w:t>
            </w:r>
          </w:p>
        </w:tc>
        <w:tc>
          <w:tcPr>
            <w:tcW w:w="769" w:type="dxa"/>
          </w:tcPr>
          <w:p w:rsidR="00FC2499" w:rsidRPr="00A36089" w:rsidRDefault="00FC2499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FC2499" w:rsidRPr="003B54AD" w:rsidRDefault="00FC2499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  <w:tc>
          <w:tcPr>
            <w:tcW w:w="1134" w:type="dxa"/>
            <w:gridSpan w:val="3"/>
          </w:tcPr>
          <w:p w:rsidR="00FC2499" w:rsidRPr="00A45B3D" w:rsidRDefault="005B5828" w:rsidP="005B5828">
            <w:pPr>
              <w:widowControl w:val="0"/>
              <w:autoSpaceDE w:val="0"/>
              <w:ind w:right="-427"/>
            </w:pPr>
            <w:r>
              <w:t>кроссворд</w:t>
            </w:r>
          </w:p>
        </w:tc>
        <w:tc>
          <w:tcPr>
            <w:tcW w:w="1345" w:type="dxa"/>
          </w:tcPr>
          <w:p w:rsidR="003E7D4D" w:rsidRPr="003E7D4D" w:rsidRDefault="003E7D4D" w:rsidP="003E7D4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FC2499" w:rsidRPr="00490934" w:rsidRDefault="003E7D4D" w:rsidP="003E7D4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3E7D4D" w:rsidRPr="00490934" w:rsidTr="003E7D4D">
        <w:tc>
          <w:tcPr>
            <w:tcW w:w="851" w:type="dxa"/>
          </w:tcPr>
          <w:p w:rsidR="003E7D4D" w:rsidRPr="00AB0AF9" w:rsidRDefault="003E7D4D" w:rsidP="00D20911">
            <w:pPr>
              <w:widowControl w:val="0"/>
              <w:autoSpaceDE w:val="0"/>
              <w:ind w:right="-427"/>
            </w:pPr>
            <w:r w:rsidRPr="00AB0AF9">
              <w:t xml:space="preserve">      5</w:t>
            </w:r>
          </w:p>
        </w:tc>
        <w:tc>
          <w:tcPr>
            <w:tcW w:w="992" w:type="dxa"/>
          </w:tcPr>
          <w:p w:rsidR="003E7D4D" w:rsidRPr="00490934" w:rsidRDefault="003E7D4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3E7D4D" w:rsidRPr="00341DED" w:rsidRDefault="003E7D4D" w:rsidP="006778CD">
            <w:r w:rsidRPr="00341DED">
              <w:t xml:space="preserve"> Цифры у разных народов</w:t>
            </w:r>
          </w:p>
        </w:tc>
        <w:tc>
          <w:tcPr>
            <w:tcW w:w="769" w:type="dxa"/>
          </w:tcPr>
          <w:p w:rsidR="003E7D4D" w:rsidRPr="00A36089" w:rsidRDefault="003E7D4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3E7D4D" w:rsidRPr="003B54AD" w:rsidRDefault="003E7D4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1134" w:type="dxa"/>
            <w:gridSpan w:val="3"/>
          </w:tcPr>
          <w:p w:rsidR="003E7D4D" w:rsidRPr="00A45B3D" w:rsidRDefault="005B5828" w:rsidP="005B5828">
            <w:pPr>
              <w:widowControl w:val="0"/>
              <w:autoSpaceDE w:val="0"/>
              <w:ind w:right="-427"/>
            </w:pPr>
            <w:proofErr w:type="spellStart"/>
            <w:r>
              <w:t>Сам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345" w:type="dxa"/>
          </w:tcPr>
          <w:p w:rsidR="003E7D4D" w:rsidRPr="003E7D4D" w:rsidRDefault="003E7D4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3E7D4D" w:rsidRPr="00490934" w:rsidRDefault="003E7D4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3E7D4D" w:rsidRPr="00490934" w:rsidTr="003E7D4D">
        <w:tc>
          <w:tcPr>
            <w:tcW w:w="851" w:type="dxa"/>
          </w:tcPr>
          <w:p w:rsidR="003E7D4D" w:rsidRPr="00AB0AF9" w:rsidRDefault="003E7D4D" w:rsidP="00D20911">
            <w:pPr>
              <w:widowControl w:val="0"/>
              <w:autoSpaceDE w:val="0"/>
              <w:ind w:right="-427"/>
            </w:pPr>
            <w:r w:rsidRPr="00AB0AF9">
              <w:t xml:space="preserve">     6</w:t>
            </w:r>
          </w:p>
        </w:tc>
        <w:tc>
          <w:tcPr>
            <w:tcW w:w="992" w:type="dxa"/>
          </w:tcPr>
          <w:p w:rsidR="003E7D4D" w:rsidRPr="00490934" w:rsidRDefault="003E7D4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3E7D4D" w:rsidRPr="00341DED" w:rsidRDefault="003E7D4D" w:rsidP="006778CD">
            <w:r w:rsidRPr="00341DED">
              <w:t>Практическое задание:</w:t>
            </w:r>
            <w:r>
              <w:t xml:space="preserve"> </w:t>
            </w:r>
            <w:r w:rsidRPr="00341DED">
              <w:t>запись чисел различными способами</w:t>
            </w:r>
          </w:p>
        </w:tc>
        <w:tc>
          <w:tcPr>
            <w:tcW w:w="769" w:type="dxa"/>
          </w:tcPr>
          <w:p w:rsidR="003E7D4D" w:rsidRPr="00A36089" w:rsidRDefault="003E7D4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3E7D4D" w:rsidRPr="003B54AD" w:rsidRDefault="003E7D4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конкурс</w:t>
            </w:r>
          </w:p>
        </w:tc>
        <w:tc>
          <w:tcPr>
            <w:tcW w:w="1134" w:type="dxa"/>
            <w:gridSpan w:val="3"/>
          </w:tcPr>
          <w:p w:rsidR="003E7D4D" w:rsidRPr="00A45B3D" w:rsidRDefault="005B5828" w:rsidP="005B5828">
            <w:pPr>
              <w:widowControl w:val="0"/>
              <w:autoSpaceDE w:val="0"/>
              <w:ind w:right="-427"/>
            </w:pPr>
            <w:r>
              <w:t>тест</w:t>
            </w:r>
          </w:p>
        </w:tc>
        <w:tc>
          <w:tcPr>
            <w:tcW w:w="1345" w:type="dxa"/>
          </w:tcPr>
          <w:p w:rsidR="003E7D4D" w:rsidRPr="003E7D4D" w:rsidRDefault="003E7D4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3E7D4D" w:rsidRPr="00490934" w:rsidRDefault="003E7D4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3E7D4D" w:rsidRPr="00490934" w:rsidTr="003E7D4D">
        <w:tc>
          <w:tcPr>
            <w:tcW w:w="851" w:type="dxa"/>
          </w:tcPr>
          <w:p w:rsidR="003E7D4D" w:rsidRPr="00AB0AF9" w:rsidRDefault="003E7D4D" w:rsidP="00D20911">
            <w:pPr>
              <w:widowControl w:val="0"/>
              <w:autoSpaceDE w:val="0"/>
              <w:ind w:right="-427"/>
            </w:pPr>
            <w:r w:rsidRPr="00AB0AF9">
              <w:t xml:space="preserve">    7</w:t>
            </w:r>
          </w:p>
        </w:tc>
        <w:tc>
          <w:tcPr>
            <w:tcW w:w="992" w:type="dxa"/>
          </w:tcPr>
          <w:p w:rsidR="003E7D4D" w:rsidRPr="00490934" w:rsidRDefault="003E7D4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3E7D4D" w:rsidRPr="00341DED" w:rsidRDefault="003E7D4D" w:rsidP="006778CD">
            <w:r w:rsidRPr="00341DED">
              <w:t>Метрическая система мер</w:t>
            </w:r>
          </w:p>
          <w:p w:rsidR="003E7D4D" w:rsidRPr="00341DED" w:rsidRDefault="003E7D4D" w:rsidP="006778CD">
            <w:r w:rsidRPr="00341DED">
              <w:t xml:space="preserve"> </w:t>
            </w:r>
          </w:p>
        </w:tc>
        <w:tc>
          <w:tcPr>
            <w:tcW w:w="769" w:type="dxa"/>
          </w:tcPr>
          <w:p w:rsidR="003E7D4D" w:rsidRPr="00A36089" w:rsidRDefault="003E7D4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3E7D4D" w:rsidRPr="003B54AD" w:rsidRDefault="00A45B3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>Сам-</w:t>
            </w:r>
            <w:proofErr w:type="spellStart"/>
            <w:r>
              <w:rPr>
                <w:rFonts w:eastAsia="Calibri"/>
                <w:lang w:eastAsia="en-US"/>
              </w:rPr>
              <w:t>ная</w:t>
            </w:r>
            <w:proofErr w:type="spellEnd"/>
            <w:r>
              <w:rPr>
                <w:rFonts w:eastAsia="Calibri"/>
                <w:lang w:eastAsia="en-US"/>
              </w:rPr>
              <w:t xml:space="preserve"> работа</w:t>
            </w:r>
          </w:p>
        </w:tc>
        <w:tc>
          <w:tcPr>
            <w:tcW w:w="1134" w:type="dxa"/>
            <w:gridSpan w:val="3"/>
          </w:tcPr>
          <w:p w:rsidR="003E7D4D" w:rsidRPr="00A45B3D" w:rsidRDefault="005B5828" w:rsidP="005B5828">
            <w:pPr>
              <w:widowControl w:val="0"/>
              <w:autoSpaceDE w:val="0"/>
              <w:ind w:right="-427"/>
            </w:pPr>
            <w:r>
              <w:t>тест</w:t>
            </w:r>
          </w:p>
        </w:tc>
        <w:tc>
          <w:tcPr>
            <w:tcW w:w="1345" w:type="dxa"/>
          </w:tcPr>
          <w:p w:rsidR="003E7D4D" w:rsidRPr="003E7D4D" w:rsidRDefault="003E7D4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3E7D4D" w:rsidRPr="00490934" w:rsidRDefault="003E7D4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3E7D4D" w:rsidRPr="00490934" w:rsidTr="003E7D4D">
        <w:tc>
          <w:tcPr>
            <w:tcW w:w="851" w:type="dxa"/>
          </w:tcPr>
          <w:p w:rsidR="003E7D4D" w:rsidRPr="00AB0AF9" w:rsidRDefault="003E7D4D" w:rsidP="00D20911">
            <w:pPr>
              <w:widowControl w:val="0"/>
              <w:autoSpaceDE w:val="0"/>
              <w:ind w:right="-427"/>
            </w:pPr>
            <w:r w:rsidRPr="00AB0AF9">
              <w:t xml:space="preserve">    8</w:t>
            </w:r>
          </w:p>
        </w:tc>
        <w:tc>
          <w:tcPr>
            <w:tcW w:w="992" w:type="dxa"/>
          </w:tcPr>
          <w:p w:rsidR="003E7D4D" w:rsidRPr="00490934" w:rsidRDefault="003E7D4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3E7D4D" w:rsidRPr="00341DED" w:rsidRDefault="003E7D4D" w:rsidP="006778CD">
            <w:r w:rsidRPr="00341DED">
              <w:t>Решение олимпиадных задач</w:t>
            </w:r>
          </w:p>
        </w:tc>
        <w:tc>
          <w:tcPr>
            <w:tcW w:w="769" w:type="dxa"/>
          </w:tcPr>
          <w:p w:rsidR="003E7D4D" w:rsidRPr="00A36089" w:rsidRDefault="003E7D4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3E7D4D" w:rsidRPr="003B54AD" w:rsidRDefault="003E7D4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1134" w:type="dxa"/>
            <w:gridSpan w:val="3"/>
          </w:tcPr>
          <w:p w:rsidR="003E7D4D" w:rsidRPr="00A45B3D" w:rsidRDefault="005B5828" w:rsidP="005B5828">
            <w:pPr>
              <w:widowControl w:val="0"/>
              <w:autoSpaceDE w:val="0"/>
              <w:ind w:right="-427"/>
            </w:pPr>
            <w:proofErr w:type="spellStart"/>
            <w:r>
              <w:t>Сам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345" w:type="dxa"/>
          </w:tcPr>
          <w:p w:rsidR="003E7D4D" w:rsidRPr="003E7D4D" w:rsidRDefault="003E7D4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3E7D4D" w:rsidRPr="00490934" w:rsidRDefault="003E7D4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3E7D4D" w:rsidRPr="00490934" w:rsidTr="003E7D4D">
        <w:tc>
          <w:tcPr>
            <w:tcW w:w="851" w:type="dxa"/>
          </w:tcPr>
          <w:p w:rsidR="003E7D4D" w:rsidRPr="00AB0AF9" w:rsidRDefault="003E7D4D" w:rsidP="00D20911">
            <w:pPr>
              <w:widowControl w:val="0"/>
              <w:autoSpaceDE w:val="0"/>
              <w:ind w:right="-427"/>
            </w:pPr>
            <w:r w:rsidRPr="00AB0AF9">
              <w:t xml:space="preserve">    9</w:t>
            </w:r>
          </w:p>
        </w:tc>
        <w:tc>
          <w:tcPr>
            <w:tcW w:w="992" w:type="dxa"/>
          </w:tcPr>
          <w:p w:rsidR="003E7D4D" w:rsidRPr="00490934" w:rsidRDefault="003E7D4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3E7D4D" w:rsidRPr="00341DED" w:rsidRDefault="003E7D4D" w:rsidP="006778CD">
            <w:pPr>
              <w:rPr>
                <w:lang w:bidi="he-IL"/>
              </w:rPr>
            </w:pPr>
            <w:r w:rsidRPr="00341DED">
              <w:t>Старые русские меры</w:t>
            </w:r>
            <w:r w:rsidRPr="00341DED">
              <w:rPr>
                <w:lang w:bidi="he-IL"/>
              </w:rPr>
              <w:t xml:space="preserve"> </w:t>
            </w:r>
          </w:p>
          <w:p w:rsidR="003E7D4D" w:rsidRPr="00341DED" w:rsidRDefault="003E7D4D" w:rsidP="006778CD"/>
        </w:tc>
        <w:tc>
          <w:tcPr>
            <w:tcW w:w="769" w:type="dxa"/>
          </w:tcPr>
          <w:p w:rsidR="003E7D4D" w:rsidRPr="00A36089" w:rsidRDefault="003E7D4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3E7D4D" w:rsidRPr="003B54AD" w:rsidRDefault="003E7D4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1134" w:type="dxa"/>
            <w:gridSpan w:val="3"/>
          </w:tcPr>
          <w:p w:rsidR="003E7D4D" w:rsidRPr="00A45B3D" w:rsidRDefault="005B5828" w:rsidP="005B5828">
            <w:pPr>
              <w:widowControl w:val="0"/>
              <w:autoSpaceDE w:val="0"/>
              <w:ind w:right="-427"/>
            </w:pPr>
            <w:r>
              <w:t>беседа</w:t>
            </w:r>
          </w:p>
        </w:tc>
        <w:tc>
          <w:tcPr>
            <w:tcW w:w="1345" w:type="dxa"/>
          </w:tcPr>
          <w:p w:rsidR="003E7D4D" w:rsidRPr="003E7D4D" w:rsidRDefault="003E7D4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3E7D4D" w:rsidRPr="00490934" w:rsidRDefault="003E7D4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3E7D4D" w:rsidRPr="00490934" w:rsidTr="003E7D4D">
        <w:tc>
          <w:tcPr>
            <w:tcW w:w="851" w:type="dxa"/>
          </w:tcPr>
          <w:p w:rsidR="003E7D4D" w:rsidRPr="00AB0AF9" w:rsidRDefault="003E7D4D" w:rsidP="00D20911">
            <w:pPr>
              <w:widowControl w:val="0"/>
              <w:autoSpaceDE w:val="0"/>
              <w:ind w:right="-427"/>
            </w:pPr>
            <w:r w:rsidRPr="00AB0AF9">
              <w:t xml:space="preserve">   10</w:t>
            </w:r>
          </w:p>
        </w:tc>
        <w:tc>
          <w:tcPr>
            <w:tcW w:w="992" w:type="dxa"/>
          </w:tcPr>
          <w:p w:rsidR="003E7D4D" w:rsidRPr="00490934" w:rsidRDefault="003E7D4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3E7D4D" w:rsidRPr="00341DED" w:rsidRDefault="003E7D4D" w:rsidP="006778CD">
            <w:r w:rsidRPr="00341DED">
              <w:rPr>
                <w:lang w:bidi="he-IL"/>
              </w:rPr>
              <w:t>Решение задач</w:t>
            </w:r>
          </w:p>
        </w:tc>
        <w:tc>
          <w:tcPr>
            <w:tcW w:w="769" w:type="dxa"/>
          </w:tcPr>
          <w:p w:rsidR="003E7D4D" w:rsidRPr="00A36089" w:rsidRDefault="003E7D4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36089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3E7D4D" w:rsidRPr="003B54AD" w:rsidRDefault="003E7D4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  <w:tc>
          <w:tcPr>
            <w:tcW w:w="1134" w:type="dxa"/>
            <w:gridSpan w:val="3"/>
          </w:tcPr>
          <w:p w:rsidR="003E7D4D" w:rsidRPr="005B5828" w:rsidRDefault="005B5828" w:rsidP="005B5828">
            <w:pPr>
              <w:widowControl w:val="0"/>
              <w:autoSpaceDE w:val="0"/>
              <w:ind w:right="-427"/>
            </w:pPr>
            <w:proofErr w:type="spellStart"/>
            <w:r w:rsidRPr="005B5828">
              <w:t>Сам</w:t>
            </w:r>
            <w:proofErr w:type="gramStart"/>
            <w:r w:rsidRPr="005B5828">
              <w:t>.р</w:t>
            </w:r>
            <w:proofErr w:type="gramEnd"/>
            <w:r w:rsidRPr="005B5828">
              <w:t>аб</w:t>
            </w:r>
            <w:proofErr w:type="spellEnd"/>
            <w:r w:rsidRPr="005B5828">
              <w:t>.</w:t>
            </w:r>
          </w:p>
        </w:tc>
        <w:tc>
          <w:tcPr>
            <w:tcW w:w="1345" w:type="dxa"/>
          </w:tcPr>
          <w:p w:rsidR="003E7D4D" w:rsidRPr="003E7D4D" w:rsidRDefault="003E7D4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3E7D4D" w:rsidRPr="00490934" w:rsidRDefault="003E7D4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3E7D4D" w:rsidRPr="00490934" w:rsidTr="003E7D4D">
        <w:tc>
          <w:tcPr>
            <w:tcW w:w="851" w:type="dxa"/>
          </w:tcPr>
          <w:p w:rsidR="003E7D4D" w:rsidRPr="00AB0AF9" w:rsidRDefault="003E7D4D" w:rsidP="00D20911">
            <w:pPr>
              <w:widowControl w:val="0"/>
              <w:autoSpaceDE w:val="0"/>
              <w:ind w:right="-427"/>
            </w:pPr>
            <w:r w:rsidRPr="00AB0AF9">
              <w:t>11-12</w:t>
            </w:r>
          </w:p>
        </w:tc>
        <w:tc>
          <w:tcPr>
            <w:tcW w:w="992" w:type="dxa"/>
          </w:tcPr>
          <w:p w:rsidR="003E7D4D" w:rsidRPr="00490934" w:rsidRDefault="003E7D4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3E7D4D" w:rsidRPr="00341DED" w:rsidRDefault="003E7D4D" w:rsidP="006778CD">
            <w:r w:rsidRPr="00341DED">
              <w:rPr>
                <w:lang w:bidi="he-IL"/>
              </w:rPr>
              <w:t>Конкурс знатоков</w:t>
            </w:r>
          </w:p>
        </w:tc>
        <w:tc>
          <w:tcPr>
            <w:tcW w:w="769" w:type="dxa"/>
          </w:tcPr>
          <w:p w:rsidR="003E7D4D" w:rsidRPr="00767611" w:rsidRDefault="003E7D4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767611">
              <w:rPr>
                <w:b/>
                <w:lang w:eastAsia="ar-SA"/>
              </w:rPr>
              <w:t>2</w:t>
            </w:r>
          </w:p>
        </w:tc>
        <w:tc>
          <w:tcPr>
            <w:tcW w:w="1499" w:type="dxa"/>
          </w:tcPr>
          <w:p w:rsidR="003E7D4D" w:rsidRPr="003B54AD" w:rsidRDefault="003E7D4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1134" w:type="dxa"/>
            <w:gridSpan w:val="3"/>
          </w:tcPr>
          <w:p w:rsidR="003E7D4D" w:rsidRPr="005B5828" w:rsidRDefault="005B5828" w:rsidP="005B5828">
            <w:pPr>
              <w:widowControl w:val="0"/>
              <w:autoSpaceDE w:val="0"/>
              <w:ind w:right="-427"/>
            </w:pPr>
            <w:r>
              <w:t>викторина</w:t>
            </w:r>
          </w:p>
        </w:tc>
        <w:tc>
          <w:tcPr>
            <w:tcW w:w="1345" w:type="dxa"/>
          </w:tcPr>
          <w:p w:rsidR="003E7D4D" w:rsidRPr="003E7D4D" w:rsidRDefault="003E7D4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3E7D4D" w:rsidRPr="00490934" w:rsidRDefault="003E7D4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3E7D4D" w:rsidRPr="00490934" w:rsidTr="003E7D4D">
        <w:tc>
          <w:tcPr>
            <w:tcW w:w="851" w:type="dxa"/>
          </w:tcPr>
          <w:p w:rsidR="003E7D4D" w:rsidRPr="00AB0AF9" w:rsidRDefault="003E7D4D" w:rsidP="00D20911">
            <w:pPr>
              <w:widowControl w:val="0"/>
              <w:autoSpaceDE w:val="0"/>
              <w:ind w:right="-427"/>
            </w:pPr>
            <w:r w:rsidRPr="00AB0AF9">
              <w:t xml:space="preserve">    13</w:t>
            </w:r>
          </w:p>
        </w:tc>
        <w:tc>
          <w:tcPr>
            <w:tcW w:w="992" w:type="dxa"/>
          </w:tcPr>
          <w:p w:rsidR="003E7D4D" w:rsidRPr="00490934" w:rsidRDefault="003E7D4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3E7D4D" w:rsidRDefault="003E7D4D" w:rsidP="006778CD">
            <w:pPr>
              <w:rPr>
                <w:lang w:bidi="he-IL"/>
              </w:rPr>
            </w:pPr>
            <w:r>
              <w:rPr>
                <w:lang w:eastAsia="ar-SA"/>
              </w:rPr>
              <w:t xml:space="preserve"> </w:t>
            </w:r>
            <w:r w:rsidRPr="00BD75BF">
              <w:rPr>
                <w:lang w:bidi="he-IL"/>
              </w:rPr>
              <w:t>Пифагор и его школа.</w:t>
            </w:r>
          </w:p>
          <w:p w:rsidR="003E7D4D" w:rsidRPr="003B54AD" w:rsidRDefault="003E7D4D" w:rsidP="006778CD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69" w:type="dxa"/>
          </w:tcPr>
          <w:p w:rsidR="003E7D4D" w:rsidRPr="000A0A66" w:rsidRDefault="003E7D4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3E7D4D" w:rsidRPr="003B54AD" w:rsidRDefault="003E7D4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</w:t>
            </w:r>
            <w:r w:rsidR="005B5828">
              <w:rPr>
                <w:lang w:eastAsia="ar-SA"/>
              </w:rPr>
              <w:t>ирование</w:t>
            </w:r>
          </w:p>
        </w:tc>
        <w:tc>
          <w:tcPr>
            <w:tcW w:w="1134" w:type="dxa"/>
            <w:gridSpan w:val="3"/>
          </w:tcPr>
          <w:p w:rsidR="003E7D4D" w:rsidRPr="005B5828" w:rsidRDefault="005B5828" w:rsidP="005B5828">
            <w:pPr>
              <w:widowControl w:val="0"/>
              <w:autoSpaceDE w:val="0"/>
              <w:ind w:right="-427"/>
            </w:pPr>
            <w:r>
              <w:t>беседа</w:t>
            </w:r>
          </w:p>
        </w:tc>
        <w:tc>
          <w:tcPr>
            <w:tcW w:w="1345" w:type="dxa"/>
          </w:tcPr>
          <w:p w:rsidR="003E7D4D" w:rsidRPr="003E7D4D" w:rsidRDefault="003E7D4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3E7D4D" w:rsidRPr="00490934" w:rsidRDefault="003E7D4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A45B3D" w:rsidRPr="00490934" w:rsidTr="003E7D4D">
        <w:tc>
          <w:tcPr>
            <w:tcW w:w="851" w:type="dxa"/>
          </w:tcPr>
          <w:p w:rsidR="00A45B3D" w:rsidRPr="00AB0AF9" w:rsidRDefault="00A45B3D" w:rsidP="00D20911">
            <w:pPr>
              <w:widowControl w:val="0"/>
              <w:autoSpaceDE w:val="0"/>
              <w:ind w:right="-427"/>
            </w:pPr>
            <w:r w:rsidRPr="00AB0AF9">
              <w:t xml:space="preserve">    14</w:t>
            </w:r>
          </w:p>
        </w:tc>
        <w:tc>
          <w:tcPr>
            <w:tcW w:w="992" w:type="dxa"/>
          </w:tcPr>
          <w:p w:rsidR="00A45B3D" w:rsidRPr="00490934" w:rsidRDefault="00A45B3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A45B3D" w:rsidRPr="003B54AD" w:rsidRDefault="00A45B3D" w:rsidP="006778CD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Pr="00BD75BF">
              <w:rPr>
                <w:lang w:bidi="he-IL"/>
              </w:rPr>
              <w:t>Решение задач</w:t>
            </w:r>
          </w:p>
        </w:tc>
        <w:tc>
          <w:tcPr>
            <w:tcW w:w="769" w:type="dxa"/>
          </w:tcPr>
          <w:p w:rsidR="00A45B3D" w:rsidRPr="000A0A66" w:rsidRDefault="00A45B3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A45B3D" w:rsidRPr="00AB6F88" w:rsidRDefault="00A45B3D" w:rsidP="00AB6F88">
            <w:pPr>
              <w:widowControl w:val="0"/>
              <w:autoSpaceDE w:val="0"/>
              <w:ind w:right="-427"/>
            </w:pPr>
            <w:proofErr w:type="spellStart"/>
            <w:r w:rsidRPr="00AB6F88">
              <w:t>Сам</w:t>
            </w:r>
            <w:proofErr w:type="gramStart"/>
            <w:r w:rsidRPr="00AB6F88">
              <w:t>.р</w:t>
            </w:r>
            <w:proofErr w:type="gramEnd"/>
            <w:r w:rsidRPr="00AB6F88">
              <w:t>абота</w:t>
            </w:r>
            <w:proofErr w:type="spellEnd"/>
          </w:p>
        </w:tc>
        <w:tc>
          <w:tcPr>
            <w:tcW w:w="1134" w:type="dxa"/>
            <w:gridSpan w:val="3"/>
          </w:tcPr>
          <w:p w:rsidR="00A45B3D" w:rsidRPr="005B5828" w:rsidRDefault="005B5828" w:rsidP="005B5828">
            <w:pPr>
              <w:widowControl w:val="0"/>
              <w:autoSpaceDE w:val="0"/>
              <w:ind w:right="-427"/>
            </w:pPr>
            <w:proofErr w:type="spellStart"/>
            <w:r>
              <w:t>Сам</w:t>
            </w:r>
            <w:proofErr w:type="gramStart"/>
            <w:r>
              <w:t>.з</w:t>
            </w:r>
            <w:proofErr w:type="gramEnd"/>
            <w:r>
              <w:t>ад</w:t>
            </w:r>
            <w:proofErr w:type="spellEnd"/>
            <w:r>
              <w:t>.</w:t>
            </w:r>
          </w:p>
        </w:tc>
        <w:tc>
          <w:tcPr>
            <w:tcW w:w="1345" w:type="dxa"/>
          </w:tcPr>
          <w:p w:rsidR="00A45B3D" w:rsidRPr="003E7D4D" w:rsidRDefault="00A45B3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A45B3D" w:rsidRPr="00490934" w:rsidRDefault="00A45B3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A45B3D" w:rsidRPr="00490934" w:rsidTr="003E7D4D">
        <w:tc>
          <w:tcPr>
            <w:tcW w:w="851" w:type="dxa"/>
          </w:tcPr>
          <w:p w:rsidR="00A45B3D" w:rsidRPr="00AB0AF9" w:rsidRDefault="00A45B3D" w:rsidP="00D20911">
            <w:pPr>
              <w:widowControl w:val="0"/>
              <w:autoSpaceDE w:val="0"/>
              <w:ind w:right="-427"/>
            </w:pPr>
            <w:r w:rsidRPr="00AB0AF9">
              <w:t xml:space="preserve">    15</w:t>
            </w:r>
          </w:p>
        </w:tc>
        <w:tc>
          <w:tcPr>
            <w:tcW w:w="992" w:type="dxa"/>
          </w:tcPr>
          <w:p w:rsidR="00A45B3D" w:rsidRPr="00490934" w:rsidRDefault="00A45B3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A45B3D" w:rsidRDefault="00A45B3D" w:rsidP="006778CD">
            <w:pPr>
              <w:rPr>
                <w:lang w:bidi="he-IL"/>
              </w:rPr>
            </w:pPr>
            <w:r>
              <w:rPr>
                <w:lang w:eastAsia="ar-SA"/>
              </w:rPr>
              <w:t xml:space="preserve"> </w:t>
            </w:r>
            <w:r w:rsidRPr="00BD75BF">
              <w:rPr>
                <w:lang w:bidi="he-IL"/>
              </w:rPr>
              <w:t>Архимед.</w:t>
            </w:r>
          </w:p>
          <w:p w:rsidR="00A45B3D" w:rsidRDefault="00A45B3D" w:rsidP="006778CD">
            <w:pPr>
              <w:suppressAutoHyphens/>
              <w:rPr>
                <w:lang w:eastAsia="ar-SA"/>
              </w:rPr>
            </w:pPr>
          </w:p>
        </w:tc>
        <w:tc>
          <w:tcPr>
            <w:tcW w:w="769" w:type="dxa"/>
          </w:tcPr>
          <w:p w:rsidR="00A45B3D" w:rsidRPr="000A0A66" w:rsidRDefault="00A45B3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A45B3D" w:rsidRPr="003B54AD" w:rsidRDefault="00A45B3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0A0A66">
              <w:rPr>
                <w:lang w:eastAsia="ar-SA"/>
              </w:rPr>
              <w:t>лекция</w:t>
            </w:r>
          </w:p>
        </w:tc>
        <w:tc>
          <w:tcPr>
            <w:tcW w:w="1134" w:type="dxa"/>
            <w:gridSpan w:val="3"/>
          </w:tcPr>
          <w:p w:rsidR="00A45B3D" w:rsidRPr="005B5828" w:rsidRDefault="005B5828" w:rsidP="005B5828">
            <w:pPr>
              <w:widowControl w:val="0"/>
              <w:autoSpaceDE w:val="0"/>
              <w:ind w:right="-427"/>
            </w:pPr>
            <w:r>
              <w:t>опрос</w:t>
            </w:r>
          </w:p>
        </w:tc>
        <w:tc>
          <w:tcPr>
            <w:tcW w:w="1345" w:type="dxa"/>
          </w:tcPr>
          <w:p w:rsidR="00A45B3D" w:rsidRPr="003E7D4D" w:rsidRDefault="00A45B3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A45B3D" w:rsidRPr="00490934" w:rsidRDefault="00A45B3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A45B3D" w:rsidRPr="00490934" w:rsidTr="003E7D4D">
        <w:tc>
          <w:tcPr>
            <w:tcW w:w="851" w:type="dxa"/>
          </w:tcPr>
          <w:p w:rsidR="00A45B3D" w:rsidRPr="00AB0AF9" w:rsidRDefault="00A45B3D" w:rsidP="00D20911">
            <w:pPr>
              <w:widowControl w:val="0"/>
              <w:autoSpaceDE w:val="0"/>
              <w:ind w:right="-427"/>
            </w:pPr>
            <w:r w:rsidRPr="00AB0AF9">
              <w:t xml:space="preserve">   16</w:t>
            </w:r>
          </w:p>
        </w:tc>
        <w:tc>
          <w:tcPr>
            <w:tcW w:w="992" w:type="dxa"/>
          </w:tcPr>
          <w:p w:rsidR="00A45B3D" w:rsidRPr="00490934" w:rsidRDefault="00A45B3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A45B3D" w:rsidRDefault="00A45B3D" w:rsidP="006778CD">
            <w:pPr>
              <w:suppressAutoHyphens/>
              <w:ind w:firstLine="34"/>
              <w:rPr>
                <w:lang w:eastAsia="ar-SA"/>
              </w:rPr>
            </w:pPr>
            <w:r w:rsidRPr="00BD75BF">
              <w:rPr>
                <w:lang w:bidi="he-IL"/>
              </w:rPr>
              <w:t>Изобретения и приспособления Архимеда.</w:t>
            </w:r>
          </w:p>
        </w:tc>
        <w:tc>
          <w:tcPr>
            <w:tcW w:w="769" w:type="dxa"/>
          </w:tcPr>
          <w:p w:rsidR="00A45B3D" w:rsidRPr="000A0A66" w:rsidRDefault="00A45B3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A45B3D" w:rsidRPr="003B54AD" w:rsidRDefault="00A45B3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  <w:tc>
          <w:tcPr>
            <w:tcW w:w="1134" w:type="dxa"/>
            <w:gridSpan w:val="3"/>
          </w:tcPr>
          <w:p w:rsidR="00A45B3D" w:rsidRPr="005B5828" w:rsidRDefault="005B5828" w:rsidP="005B5828">
            <w:pPr>
              <w:widowControl w:val="0"/>
              <w:autoSpaceDE w:val="0"/>
              <w:ind w:right="-427"/>
            </w:pPr>
            <w:r>
              <w:t>тест</w:t>
            </w:r>
          </w:p>
        </w:tc>
        <w:tc>
          <w:tcPr>
            <w:tcW w:w="1345" w:type="dxa"/>
          </w:tcPr>
          <w:p w:rsidR="00A45B3D" w:rsidRPr="003E7D4D" w:rsidRDefault="00A45B3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Каб</w:t>
            </w:r>
            <w:proofErr w:type="spellEnd"/>
            <w:r w:rsidRPr="003E7D4D">
              <w:t>.</w:t>
            </w:r>
          </w:p>
          <w:p w:rsidR="00A45B3D" w:rsidRPr="003E7D4D" w:rsidRDefault="00A45B3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Информа</w:t>
            </w:r>
            <w:proofErr w:type="spellEnd"/>
          </w:p>
          <w:p w:rsidR="00A45B3D" w:rsidRPr="00490934" w:rsidRDefault="00A45B3D" w:rsidP="003E7D4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>тики</w:t>
            </w:r>
          </w:p>
        </w:tc>
      </w:tr>
      <w:tr w:rsidR="00A45B3D" w:rsidRPr="00490934" w:rsidTr="003E7D4D">
        <w:tc>
          <w:tcPr>
            <w:tcW w:w="851" w:type="dxa"/>
          </w:tcPr>
          <w:p w:rsidR="00A45B3D" w:rsidRPr="00AB0AF9" w:rsidRDefault="00A45B3D" w:rsidP="00D20911">
            <w:pPr>
              <w:widowControl w:val="0"/>
              <w:autoSpaceDE w:val="0"/>
              <w:ind w:right="-427"/>
            </w:pPr>
            <w:r w:rsidRPr="00AB0AF9">
              <w:t xml:space="preserve">    17</w:t>
            </w:r>
          </w:p>
        </w:tc>
        <w:tc>
          <w:tcPr>
            <w:tcW w:w="992" w:type="dxa"/>
          </w:tcPr>
          <w:p w:rsidR="00A45B3D" w:rsidRPr="00490934" w:rsidRDefault="00A45B3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A45B3D" w:rsidRDefault="00A45B3D" w:rsidP="006778CD">
            <w:r w:rsidRPr="00BD75BF">
              <w:t>Задачи на переливание жидкостей.</w:t>
            </w:r>
          </w:p>
          <w:p w:rsidR="00A45B3D" w:rsidRDefault="00A45B3D" w:rsidP="006778CD">
            <w:pPr>
              <w:rPr>
                <w:lang w:eastAsia="ar-SA"/>
              </w:rPr>
            </w:pPr>
          </w:p>
        </w:tc>
        <w:tc>
          <w:tcPr>
            <w:tcW w:w="769" w:type="dxa"/>
          </w:tcPr>
          <w:p w:rsidR="00A45B3D" w:rsidRPr="000A0A66" w:rsidRDefault="00A45B3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A45B3D" w:rsidRPr="003B54AD" w:rsidRDefault="00A45B3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</w:t>
            </w:r>
            <w:r w:rsidRPr="004F17A8">
              <w:rPr>
                <w:rFonts w:eastAsia="Calibri"/>
                <w:lang w:eastAsia="en-US"/>
              </w:rPr>
              <w:lastRenderedPageBreak/>
              <w:t>решенных задач.</w:t>
            </w:r>
          </w:p>
        </w:tc>
        <w:tc>
          <w:tcPr>
            <w:tcW w:w="1134" w:type="dxa"/>
            <w:gridSpan w:val="3"/>
          </w:tcPr>
          <w:p w:rsidR="00A45B3D" w:rsidRPr="005B5828" w:rsidRDefault="005B5828" w:rsidP="005B5828">
            <w:pPr>
              <w:widowControl w:val="0"/>
              <w:autoSpaceDE w:val="0"/>
              <w:ind w:right="-427"/>
            </w:pPr>
            <w:proofErr w:type="spellStart"/>
            <w:r>
              <w:lastRenderedPageBreak/>
              <w:t>Сам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345" w:type="dxa"/>
          </w:tcPr>
          <w:p w:rsidR="00A45B3D" w:rsidRPr="003E7D4D" w:rsidRDefault="00A45B3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A45B3D" w:rsidRPr="00490934" w:rsidRDefault="00A45B3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A45B3D" w:rsidRPr="00490934" w:rsidTr="003E7D4D">
        <w:tc>
          <w:tcPr>
            <w:tcW w:w="851" w:type="dxa"/>
          </w:tcPr>
          <w:p w:rsidR="00A45B3D" w:rsidRPr="00AB0AF9" w:rsidRDefault="00A45B3D" w:rsidP="00D20911">
            <w:pPr>
              <w:widowControl w:val="0"/>
              <w:autoSpaceDE w:val="0"/>
              <w:ind w:right="-427"/>
            </w:pPr>
            <w:r w:rsidRPr="00AB0AF9">
              <w:lastRenderedPageBreak/>
              <w:t xml:space="preserve">    18</w:t>
            </w:r>
          </w:p>
        </w:tc>
        <w:tc>
          <w:tcPr>
            <w:tcW w:w="992" w:type="dxa"/>
          </w:tcPr>
          <w:p w:rsidR="00A45B3D" w:rsidRPr="00490934" w:rsidRDefault="00A45B3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A45B3D" w:rsidRPr="00BD75BF" w:rsidRDefault="00A45B3D" w:rsidP="006778CD">
            <w:r w:rsidRPr="00BD75BF">
              <w:rPr>
                <w:lang w:bidi="he-IL"/>
              </w:rPr>
              <w:t>Решение задач</w:t>
            </w:r>
          </w:p>
          <w:p w:rsidR="00A45B3D" w:rsidRPr="00BD75BF" w:rsidRDefault="00A45B3D" w:rsidP="006778CD"/>
        </w:tc>
        <w:tc>
          <w:tcPr>
            <w:tcW w:w="769" w:type="dxa"/>
          </w:tcPr>
          <w:p w:rsidR="00A45B3D" w:rsidRPr="000A0A66" w:rsidRDefault="00A45B3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A45B3D" w:rsidRPr="003B54AD" w:rsidRDefault="00A45B3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</w:t>
            </w:r>
            <w:r w:rsidR="005B5828">
              <w:rPr>
                <w:lang w:eastAsia="ar-SA"/>
              </w:rPr>
              <w:t>ирование</w:t>
            </w:r>
          </w:p>
        </w:tc>
        <w:tc>
          <w:tcPr>
            <w:tcW w:w="1134" w:type="dxa"/>
            <w:gridSpan w:val="3"/>
          </w:tcPr>
          <w:p w:rsidR="00A45B3D" w:rsidRPr="005B5828" w:rsidRDefault="005B5828" w:rsidP="005B5828">
            <w:pPr>
              <w:widowControl w:val="0"/>
              <w:autoSpaceDE w:val="0"/>
              <w:ind w:right="-427"/>
            </w:pPr>
            <w:r w:rsidRPr="005B5828">
              <w:t>тест</w:t>
            </w:r>
          </w:p>
        </w:tc>
        <w:tc>
          <w:tcPr>
            <w:tcW w:w="1345" w:type="dxa"/>
          </w:tcPr>
          <w:p w:rsidR="00A45B3D" w:rsidRPr="003E7D4D" w:rsidRDefault="00A45B3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A45B3D" w:rsidRPr="00490934" w:rsidRDefault="00A45B3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A45B3D" w:rsidRPr="00490934" w:rsidTr="003E7D4D">
        <w:tc>
          <w:tcPr>
            <w:tcW w:w="851" w:type="dxa"/>
          </w:tcPr>
          <w:p w:rsidR="00A45B3D" w:rsidRPr="00AB0AF9" w:rsidRDefault="00A45B3D" w:rsidP="00D20911">
            <w:pPr>
              <w:widowControl w:val="0"/>
              <w:autoSpaceDE w:val="0"/>
              <w:ind w:right="-427"/>
            </w:pPr>
            <w:r w:rsidRPr="00AB0AF9">
              <w:t xml:space="preserve">   19</w:t>
            </w:r>
          </w:p>
        </w:tc>
        <w:tc>
          <w:tcPr>
            <w:tcW w:w="992" w:type="dxa"/>
          </w:tcPr>
          <w:p w:rsidR="00A45B3D" w:rsidRPr="00490934" w:rsidRDefault="00A45B3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A45B3D" w:rsidRDefault="00A45B3D" w:rsidP="006778CD">
            <w:r w:rsidRPr="00BD75BF">
              <w:rPr>
                <w:lang w:bidi="he-IL"/>
              </w:rPr>
              <w:t>.</w:t>
            </w:r>
            <w:r w:rsidRPr="00BD75BF">
              <w:t xml:space="preserve"> </w:t>
            </w:r>
            <w:proofErr w:type="spellStart"/>
            <w:r w:rsidRPr="00BD75BF">
              <w:t>Л.Ф.Магницкий</w:t>
            </w:r>
            <w:proofErr w:type="spellEnd"/>
            <w:r w:rsidRPr="00BD75BF">
              <w:t xml:space="preserve"> и его  «Арифметика»</w:t>
            </w:r>
          </w:p>
        </w:tc>
        <w:tc>
          <w:tcPr>
            <w:tcW w:w="769" w:type="dxa"/>
          </w:tcPr>
          <w:p w:rsidR="00A45B3D" w:rsidRPr="000A0A66" w:rsidRDefault="00A45B3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A45B3D" w:rsidRPr="003B54AD" w:rsidRDefault="00A45B3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</w:tc>
        <w:tc>
          <w:tcPr>
            <w:tcW w:w="1134" w:type="dxa"/>
            <w:gridSpan w:val="3"/>
          </w:tcPr>
          <w:p w:rsidR="00A45B3D" w:rsidRPr="00AB6F88" w:rsidRDefault="00A45B3D" w:rsidP="00AB6F88">
            <w:pPr>
              <w:widowControl w:val="0"/>
              <w:autoSpaceDE w:val="0"/>
              <w:ind w:right="-427"/>
            </w:pPr>
            <w:r w:rsidRPr="00AB6F88">
              <w:t>опрос</w:t>
            </w:r>
          </w:p>
        </w:tc>
        <w:tc>
          <w:tcPr>
            <w:tcW w:w="1345" w:type="dxa"/>
          </w:tcPr>
          <w:p w:rsidR="00A45B3D" w:rsidRPr="003E7D4D" w:rsidRDefault="00A45B3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A45B3D" w:rsidRPr="00490934" w:rsidRDefault="00A45B3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A45B3D" w:rsidRPr="00490934" w:rsidTr="003E7D4D">
        <w:tc>
          <w:tcPr>
            <w:tcW w:w="851" w:type="dxa"/>
          </w:tcPr>
          <w:p w:rsidR="00A45B3D" w:rsidRPr="00AB0AF9" w:rsidRDefault="00A45B3D" w:rsidP="00D20911">
            <w:pPr>
              <w:widowControl w:val="0"/>
              <w:autoSpaceDE w:val="0"/>
              <w:ind w:right="-427"/>
            </w:pPr>
            <w:r w:rsidRPr="00AB0AF9">
              <w:t xml:space="preserve">   20</w:t>
            </w:r>
          </w:p>
        </w:tc>
        <w:tc>
          <w:tcPr>
            <w:tcW w:w="992" w:type="dxa"/>
          </w:tcPr>
          <w:p w:rsidR="00A45B3D" w:rsidRPr="00490934" w:rsidRDefault="00A45B3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A45B3D" w:rsidRPr="00BD75BF" w:rsidRDefault="00A45B3D" w:rsidP="006778CD">
            <w:pPr>
              <w:suppressAutoHyphens/>
              <w:ind w:firstLine="34"/>
              <w:rPr>
                <w:lang w:bidi="he-IL"/>
              </w:rPr>
            </w:pPr>
            <w:r w:rsidRPr="00BD75BF">
              <w:t>Решение задач из книги «Арифметика»</w:t>
            </w:r>
          </w:p>
        </w:tc>
        <w:tc>
          <w:tcPr>
            <w:tcW w:w="769" w:type="dxa"/>
          </w:tcPr>
          <w:p w:rsidR="00A45B3D" w:rsidRPr="000A0A66" w:rsidRDefault="00A45B3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A45B3D" w:rsidRPr="003B54AD" w:rsidRDefault="00A45B3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1134" w:type="dxa"/>
            <w:gridSpan w:val="3"/>
          </w:tcPr>
          <w:p w:rsidR="00A45B3D" w:rsidRPr="005B5828" w:rsidRDefault="005B5828" w:rsidP="005B5828">
            <w:pPr>
              <w:widowControl w:val="0"/>
              <w:autoSpaceDE w:val="0"/>
              <w:ind w:right="-427"/>
            </w:pPr>
            <w:proofErr w:type="spellStart"/>
            <w:r>
              <w:t>сам</w:t>
            </w:r>
            <w:proofErr w:type="gramStart"/>
            <w:r w:rsidRPr="005B5828">
              <w:t>.р</w:t>
            </w:r>
            <w:proofErr w:type="gramEnd"/>
            <w:r w:rsidRPr="005B5828">
              <w:t>аб</w:t>
            </w:r>
            <w:proofErr w:type="spellEnd"/>
            <w:r w:rsidRPr="005B5828">
              <w:t>.</w:t>
            </w:r>
          </w:p>
        </w:tc>
        <w:tc>
          <w:tcPr>
            <w:tcW w:w="1345" w:type="dxa"/>
          </w:tcPr>
          <w:p w:rsidR="00A45B3D" w:rsidRPr="003E7D4D" w:rsidRDefault="00A45B3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A45B3D" w:rsidRPr="00490934" w:rsidRDefault="00A45B3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A45B3D" w:rsidRPr="00490934" w:rsidTr="003E7D4D">
        <w:tc>
          <w:tcPr>
            <w:tcW w:w="851" w:type="dxa"/>
          </w:tcPr>
          <w:p w:rsidR="00A45B3D" w:rsidRPr="00AB0AF9" w:rsidRDefault="00A45B3D" w:rsidP="00D20911">
            <w:pPr>
              <w:widowControl w:val="0"/>
              <w:autoSpaceDE w:val="0"/>
              <w:ind w:right="-427"/>
            </w:pPr>
            <w:r w:rsidRPr="00AB0AF9">
              <w:t>21-22</w:t>
            </w:r>
          </w:p>
        </w:tc>
        <w:tc>
          <w:tcPr>
            <w:tcW w:w="992" w:type="dxa"/>
          </w:tcPr>
          <w:p w:rsidR="00A45B3D" w:rsidRPr="00490934" w:rsidRDefault="00A45B3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A45B3D" w:rsidRPr="00BD75BF" w:rsidRDefault="00A45B3D" w:rsidP="006778CD">
            <w:r w:rsidRPr="00BD75BF">
              <w:t>Доклады о великих математиках</w:t>
            </w:r>
            <w:r>
              <w:t xml:space="preserve"> </w:t>
            </w:r>
          </w:p>
        </w:tc>
        <w:tc>
          <w:tcPr>
            <w:tcW w:w="769" w:type="dxa"/>
          </w:tcPr>
          <w:p w:rsidR="00A45B3D" w:rsidRPr="000A0A66" w:rsidRDefault="00A45B3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2</w:t>
            </w:r>
          </w:p>
        </w:tc>
        <w:tc>
          <w:tcPr>
            <w:tcW w:w="1499" w:type="dxa"/>
          </w:tcPr>
          <w:p w:rsidR="00A45B3D" w:rsidRDefault="00A45B3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  <w:p w:rsidR="00A45B3D" w:rsidRPr="003B54AD" w:rsidRDefault="00A45B3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0A0A66">
              <w:rPr>
                <w:lang w:eastAsia="ar-SA"/>
              </w:rPr>
              <w:t>лекция</w:t>
            </w:r>
          </w:p>
        </w:tc>
        <w:tc>
          <w:tcPr>
            <w:tcW w:w="1134" w:type="dxa"/>
            <w:gridSpan w:val="3"/>
          </w:tcPr>
          <w:p w:rsidR="00A45B3D" w:rsidRPr="006778CD" w:rsidRDefault="005B5828" w:rsidP="006778CD">
            <w:pPr>
              <w:widowControl w:val="0"/>
              <w:autoSpaceDE w:val="0"/>
              <w:ind w:right="-427"/>
            </w:pPr>
            <w:r w:rsidRPr="006778CD">
              <w:t>опрос</w:t>
            </w:r>
          </w:p>
        </w:tc>
        <w:tc>
          <w:tcPr>
            <w:tcW w:w="1345" w:type="dxa"/>
          </w:tcPr>
          <w:p w:rsidR="00A45B3D" w:rsidRPr="003E7D4D" w:rsidRDefault="00A45B3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Каб</w:t>
            </w:r>
            <w:proofErr w:type="spellEnd"/>
            <w:r w:rsidRPr="003E7D4D">
              <w:t>.</w:t>
            </w:r>
          </w:p>
          <w:p w:rsidR="00A45B3D" w:rsidRPr="003E7D4D" w:rsidRDefault="00A45B3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Информа</w:t>
            </w:r>
            <w:proofErr w:type="spellEnd"/>
          </w:p>
          <w:p w:rsidR="00A45B3D" w:rsidRPr="00490934" w:rsidRDefault="00A45B3D" w:rsidP="003E7D4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>тики</w:t>
            </w:r>
          </w:p>
        </w:tc>
      </w:tr>
      <w:tr w:rsidR="00A45B3D" w:rsidRPr="00490934" w:rsidTr="003E7D4D">
        <w:tc>
          <w:tcPr>
            <w:tcW w:w="851" w:type="dxa"/>
          </w:tcPr>
          <w:p w:rsidR="00A45B3D" w:rsidRPr="00AB0AF9" w:rsidRDefault="00A45B3D" w:rsidP="00D20911">
            <w:pPr>
              <w:widowControl w:val="0"/>
              <w:autoSpaceDE w:val="0"/>
              <w:ind w:right="-427"/>
            </w:pPr>
            <w:r w:rsidRPr="00AB0AF9">
              <w:t>23-24</w:t>
            </w:r>
          </w:p>
        </w:tc>
        <w:tc>
          <w:tcPr>
            <w:tcW w:w="992" w:type="dxa"/>
          </w:tcPr>
          <w:p w:rsidR="00A45B3D" w:rsidRPr="00490934" w:rsidRDefault="00A45B3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A45B3D" w:rsidRPr="00BD75BF" w:rsidRDefault="00A45B3D" w:rsidP="006778CD">
            <w:pPr>
              <w:suppressAutoHyphens/>
              <w:ind w:firstLine="34"/>
              <w:rPr>
                <w:lang w:bidi="he-IL"/>
              </w:rPr>
            </w:pPr>
            <w:r w:rsidRPr="00BD75BF">
              <w:t>Математический КВН на тему «Великие математики».</w:t>
            </w:r>
          </w:p>
        </w:tc>
        <w:tc>
          <w:tcPr>
            <w:tcW w:w="769" w:type="dxa"/>
          </w:tcPr>
          <w:p w:rsidR="00A45B3D" w:rsidRPr="000A0A66" w:rsidRDefault="00A45B3D" w:rsidP="00FC2499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0A0A66">
              <w:rPr>
                <w:b/>
                <w:lang w:eastAsia="ar-SA"/>
              </w:rPr>
              <w:t>2</w:t>
            </w:r>
          </w:p>
        </w:tc>
        <w:tc>
          <w:tcPr>
            <w:tcW w:w="1499" w:type="dxa"/>
          </w:tcPr>
          <w:p w:rsidR="00A45B3D" w:rsidRPr="003B54AD" w:rsidRDefault="00A45B3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конкурс</w:t>
            </w:r>
          </w:p>
        </w:tc>
        <w:tc>
          <w:tcPr>
            <w:tcW w:w="1134" w:type="dxa"/>
            <w:gridSpan w:val="3"/>
          </w:tcPr>
          <w:p w:rsidR="00A45B3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>
              <w:rPr>
                <w:lang w:eastAsia="ar-SA"/>
              </w:rPr>
              <w:t>конкурс</w:t>
            </w:r>
          </w:p>
        </w:tc>
        <w:tc>
          <w:tcPr>
            <w:tcW w:w="1345" w:type="dxa"/>
          </w:tcPr>
          <w:p w:rsidR="00A45B3D" w:rsidRPr="003E7D4D" w:rsidRDefault="00A45B3D" w:rsidP="00A45B3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A45B3D" w:rsidRPr="00490934" w:rsidRDefault="00A45B3D" w:rsidP="00A45B3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A45B3D" w:rsidRPr="00490934" w:rsidTr="003E7D4D">
        <w:tc>
          <w:tcPr>
            <w:tcW w:w="10134" w:type="dxa"/>
            <w:gridSpan w:val="9"/>
          </w:tcPr>
          <w:p w:rsidR="00A45B3D" w:rsidRPr="00AB0AF9" w:rsidRDefault="00A45B3D" w:rsidP="0022640A">
            <w:pPr>
              <w:widowControl w:val="0"/>
              <w:autoSpaceDE w:val="0"/>
              <w:ind w:right="-427"/>
              <w:jc w:val="center"/>
              <w:rPr>
                <w:b/>
              </w:rPr>
            </w:pPr>
            <w:r w:rsidRPr="00AB0AF9">
              <w:rPr>
                <w:b/>
              </w:rPr>
              <w:t>Модуль 2  «</w:t>
            </w:r>
            <w:r w:rsidRPr="00AB0AF9">
              <w:rPr>
                <w:b/>
                <w:lang w:eastAsia="ar-SA"/>
              </w:rPr>
              <w:t>Числа и цифры</w:t>
            </w:r>
            <w:r w:rsidRPr="00AB0AF9">
              <w:rPr>
                <w:b/>
              </w:rPr>
              <w:t xml:space="preserve"> »</w:t>
            </w:r>
          </w:p>
        </w:tc>
      </w:tr>
      <w:tr w:rsidR="00A45B3D" w:rsidRPr="00490934" w:rsidTr="006778CD">
        <w:tc>
          <w:tcPr>
            <w:tcW w:w="851" w:type="dxa"/>
          </w:tcPr>
          <w:p w:rsidR="00A45B3D" w:rsidRPr="00AB0AF9" w:rsidRDefault="00A45B3D" w:rsidP="00D20911">
            <w:pPr>
              <w:widowControl w:val="0"/>
              <w:autoSpaceDE w:val="0"/>
              <w:ind w:right="-427"/>
            </w:pPr>
            <w:r w:rsidRPr="00AB0AF9">
              <w:t xml:space="preserve">    25</w:t>
            </w:r>
          </w:p>
        </w:tc>
        <w:tc>
          <w:tcPr>
            <w:tcW w:w="992" w:type="dxa"/>
          </w:tcPr>
          <w:p w:rsidR="00A45B3D" w:rsidRPr="00490934" w:rsidRDefault="00A45B3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A45B3D" w:rsidRPr="003B54AD" w:rsidRDefault="00A45B3D" w:rsidP="006778CD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Открытие нуля.</w:t>
            </w:r>
          </w:p>
        </w:tc>
        <w:tc>
          <w:tcPr>
            <w:tcW w:w="769" w:type="dxa"/>
          </w:tcPr>
          <w:p w:rsidR="00A45B3D" w:rsidRPr="00AA6261" w:rsidRDefault="00A45B3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A45B3D" w:rsidRPr="003B54AD" w:rsidRDefault="00A45B3D" w:rsidP="00C866DC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</w:tc>
        <w:tc>
          <w:tcPr>
            <w:tcW w:w="1134" w:type="dxa"/>
            <w:gridSpan w:val="3"/>
          </w:tcPr>
          <w:p w:rsidR="00A45B3D" w:rsidRPr="00C866DC" w:rsidRDefault="00A45B3D" w:rsidP="003E7D4D">
            <w:pPr>
              <w:widowControl w:val="0"/>
              <w:autoSpaceDE w:val="0"/>
              <w:ind w:right="-427"/>
            </w:pPr>
            <w:r w:rsidRPr="00C866DC">
              <w:t>опрос</w:t>
            </w:r>
          </w:p>
        </w:tc>
        <w:tc>
          <w:tcPr>
            <w:tcW w:w="1345" w:type="dxa"/>
          </w:tcPr>
          <w:p w:rsidR="00A45B3D" w:rsidRPr="003E7D4D" w:rsidRDefault="00A45B3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A45B3D" w:rsidRPr="00490934" w:rsidRDefault="00A45B3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A45B3D" w:rsidRPr="00490934" w:rsidTr="006778CD">
        <w:tc>
          <w:tcPr>
            <w:tcW w:w="851" w:type="dxa"/>
          </w:tcPr>
          <w:p w:rsidR="00A45B3D" w:rsidRPr="00AB0AF9" w:rsidRDefault="00A45B3D" w:rsidP="00D20911">
            <w:pPr>
              <w:widowControl w:val="0"/>
              <w:autoSpaceDE w:val="0"/>
              <w:ind w:right="-427"/>
            </w:pPr>
            <w:r w:rsidRPr="00AB0AF9">
              <w:t xml:space="preserve">   26</w:t>
            </w:r>
          </w:p>
        </w:tc>
        <w:tc>
          <w:tcPr>
            <w:tcW w:w="992" w:type="dxa"/>
          </w:tcPr>
          <w:p w:rsidR="00A45B3D" w:rsidRPr="00490934" w:rsidRDefault="00A45B3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A45B3D" w:rsidRPr="003B54AD" w:rsidRDefault="00A45B3D" w:rsidP="006778CD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Решение примеров и задач.</w:t>
            </w:r>
          </w:p>
        </w:tc>
        <w:tc>
          <w:tcPr>
            <w:tcW w:w="769" w:type="dxa"/>
          </w:tcPr>
          <w:p w:rsidR="00A45B3D" w:rsidRPr="00AA6261" w:rsidRDefault="00A45B3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A45B3D" w:rsidRPr="003B54AD" w:rsidRDefault="00A45B3D" w:rsidP="006778CD">
            <w:pPr>
              <w:suppressAutoHyphens/>
              <w:snapToGrid w:val="0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1134" w:type="dxa"/>
            <w:gridSpan w:val="3"/>
          </w:tcPr>
          <w:p w:rsidR="00A45B3D" w:rsidRPr="006778CD" w:rsidRDefault="006778CD" w:rsidP="006778CD">
            <w:pPr>
              <w:widowControl w:val="0"/>
              <w:autoSpaceDE w:val="0"/>
              <w:ind w:right="-427"/>
            </w:pPr>
            <w:proofErr w:type="spellStart"/>
            <w:r w:rsidRPr="006778CD">
              <w:t>Сам</w:t>
            </w:r>
            <w:proofErr w:type="gramStart"/>
            <w:r w:rsidRPr="006778CD">
              <w:t>.р</w:t>
            </w:r>
            <w:proofErr w:type="gramEnd"/>
            <w:r w:rsidRPr="006778CD">
              <w:t>аб</w:t>
            </w:r>
            <w:proofErr w:type="spellEnd"/>
            <w:r w:rsidRPr="006778CD">
              <w:t>.</w:t>
            </w:r>
          </w:p>
        </w:tc>
        <w:tc>
          <w:tcPr>
            <w:tcW w:w="1345" w:type="dxa"/>
          </w:tcPr>
          <w:p w:rsidR="00A45B3D" w:rsidRPr="003E7D4D" w:rsidRDefault="00A45B3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A45B3D" w:rsidRPr="00490934" w:rsidRDefault="00A45B3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D20911">
            <w:pPr>
              <w:widowControl w:val="0"/>
              <w:autoSpaceDE w:val="0"/>
              <w:ind w:right="-427"/>
            </w:pPr>
            <w:r w:rsidRPr="00AB0AF9">
              <w:t xml:space="preserve">    27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 xml:space="preserve"> Практикум «Подумай и реши».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</w:t>
            </w:r>
          </w:p>
        </w:tc>
        <w:tc>
          <w:tcPr>
            <w:tcW w:w="1134" w:type="dxa"/>
            <w:gridSpan w:val="3"/>
          </w:tcPr>
          <w:p w:rsidR="006778CD" w:rsidRPr="00C866DC" w:rsidRDefault="006778CD" w:rsidP="006778CD">
            <w:pPr>
              <w:widowControl w:val="0"/>
              <w:autoSpaceDE w:val="0"/>
              <w:ind w:right="-427"/>
            </w:pPr>
            <w:r w:rsidRPr="00C866DC">
              <w:t>опрос</w:t>
            </w:r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D20911">
            <w:pPr>
              <w:widowControl w:val="0"/>
              <w:autoSpaceDE w:val="0"/>
              <w:ind w:right="-427"/>
            </w:pPr>
            <w:r w:rsidRPr="00AB0AF9">
              <w:t xml:space="preserve">   28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 xml:space="preserve">Число </w:t>
            </w:r>
            <w:proofErr w:type="spellStart"/>
            <w:r>
              <w:rPr>
                <w:lang w:eastAsia="ar-SA"/>
              </w:rPr>
              <w:t>Шахерезады</w:t>
            </w:r>
            <w:proofErr w:type="spellEnd"/>
            <w:r>
              <w:rPr>
                <w:lang w:eastAsia="ar-SA"/>
              </w:rPr>
              <w:t>.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  <w:tc>
          <w:tcPr>
            <w:tcW w:w="1134" w:type="dxa"/>
            <w:gridSpan w:val="3"/>
          </w:tcPr>
          <w:p w:rsidR="006274CC" w:rsidRDefault="006274CC" w:rsidP="006778CD">
            <w:pPr>
              <w:widowControl w:val="0"/>
              <w:autoSpaceDE w:val="0"/>
              <w:ind w:right="-427"/>
            </w:pPr>
            <w:proofErr w:type="spellStart"/>
            <w:r w:rsidRPr="006778CD">
              <w:t>Н</w:t>
            </w:r>
            <w:r w:rsidR="006778CD" w:rsidRPr="006778CD">
              <w:t>аблю</w:t>
            </w:r>
            <w:proofErr w:type="spellEnd"/>
            <w:r>
              <w:t>-</w:t>
            </w:r>
          </w:p>
          <w:p w:rsidR="006778CD" w:rsidRPr="006778CD" w:rsidRDefault="006778CD" w:rsidP="006778CD">
            <w:pPr>
              <w:widowControl w:val="0"/>
              <w:autoSpaceDE w:val="0"/>
              <w:ind w:right="-427"/>
            </w:pPr>
            <w:proofErr w:type="spellStart"/>
            <w:r w:rsidRPr="006778CD">
              <w:t>дение</w:t>
            </w:r>
            <w:proofErr w:type="spellEnd"/>
          </w:p>
        </w:tc>
        <w:tc>
          <w:tcPr>
            <w:tcW w:w="1345" w:type="dxa"/>
          </w:tcPr>
          <w:p w:rsidR="006778CD" w:rsidRPr="003E7D4D" w:rsidRDefault="006778C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Каб</w:t>
            </w:r>
            <w:proofErr w:type="spellEnd"/>
            <w:r w:rsidRPr="003E7D4D">
              <w:t>.</w:t>
            </w:r>
          </w:p>
          <w:p w:rsidR="006778CD" w:rsidRPr="003E7D4D" w:rsidRDefault="006778C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Информа</w:t>
            </w:r>
            <w:proofErr w:type="spellEnd"/>
          </w:p>
          <w:p w:rsidR="006778CD" w:rsidRPr="00490934" w:rsidRDefault="006778CD" w:rsidP="003E7D4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  <w:r w:rsidRPr="003E7D4D">
              <w:t>тики</w:t>
            </w:r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D20911">
            <w:pPr>
              <w:widowControl w:val="0"/>
              <w:autoSpaceDE w:val="0"/>
              <w:ind w:right="-427"/>
            </w:pPr>
            <w:r w:rsidRPr="00AB0AF9">
              <w:t xml:space="preserve">   29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Математический палиндром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  <w:tc>
          <w:tcPr>
            <w:tcW w:w="1134" w:type="dxa"/>
            <w:gridSpan w:val="3"/>
          </w:tcPr>
          <w:p w:rsidR="006778CD" w:rsidRPr="006274CC" w:rsidRDefault="006274CC" w:rsidP="006274CC">
            <w:pPr>
              <w:widowControl w:val="0"/>
              <w:autoSpaceDE w:val="0"/>
              <w:ind w:right="-427"/>
            </w:pPr>
            <w:proofErr w:type="spellStart"/>
            <w:r w:rsidRPr="006274CC">
              <w:t>Пр</w:t>
            </w:r>
            <w:proofErr w:type="gramStart"/>
            <w:r w:rsidRPr="006274CC">
              <w:t>.р</w:t>
            </w:r>
            <w:proofErr w:type="gramEnd"/>
            <w:r w:rsidRPr="006274CC">
              <w:t>аб</w:t>
            </w:r>
            <w:proofErr w:type="spellEnd"/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D20911">
            <w:pPr>
              <w:widowControl w:val="0"/>
              <w:autoSpaceDE w:val="0"/>
              <w:ind w:right="-427"/>
            </w:pPr>
            <w:r w:rsidRPr="00AB0AF9">
              <w:t xml:space="preserve">   30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Практикум «Подумай и реши».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</w:t>
            </w:r>
          </w:p>
        </w:tc>
        <w:tc>
          <w:tcPr>
            <w:tcW w:w="1134" w:type="dxa"/>
            <w:gridSpan w:val="3"/>
          </w:tcPr>
          <w:p w:rsidR="006778CD" w:rsidRPr="006274CC" w:rsidRDefault="006274CC" w:rsidP="006274CC">
            <w:pPr>
              <w:widowControl w:val="0"/>
              <w:autoSpaceDE w:val="0"/>
              <w:ind w:right="-427"/>
            </w:pPr>
            <w:proofErr w:type="spellStart"/>
            <w:r>
              <w:t>Пр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 xml:space="preserve">   31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Делится или не делится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778C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опрос</w:t>
            </w:r>
          </w:p>
        </w:tc>
        <w:tc>
          <w:tcPr>
            <w:tcW w:w="1134" w:type="dxa"/>
            <w:gridSpan w:val="3"/>
          </w:tcPr>
          <w:p w:rsidR="006778CD" w:rsidRPr="006274CC" w:rsidRDefault="006778CD" w:rsidP="00AB6F88">
            <w:pPr>
              <w:widowControl w:val="0"/>
              <w:autoSpaceDE w:val="0"/>
              <w:ind w:right="-427"/>
            </w:pPr>
            <w:r w:rsidRPr="006274CC">
              <w:rPr>
                <w:lang w:eastAsia="ar-SA"/>
              </w:rPr>
              <w:t>опрос</w:t>
            </w:r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 xml:space="preserve">  32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Решение задач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1134" w:type="dxa"/>
            <w:gridSpan w:val="3"/>
          </w:tcPr>
          <w:p w:rsidR="006778CD" w:rsidRPr="006274CC" w:rsidRDefault="006274CC" w:rsidP="006274CC">
            <w:pPr>
              <w:widowControl w:val="0"/>
              <w:autoSpaceDE w:val="0"/>
              <w:ind w:right="-427"/>
            </w:pPr>
            <w:proofErr w:type="spellStart"/>
            <w:r>
              <w:t>Сам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 xml:space="preserve">  33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Практикум «Подумай и реши».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778C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</w:t>
            </w:r>
          </w:p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1134" w:type="dxa"/>
            <w:gridSpan w:val="3"/>
          </w:tcPr>
          <w:p w:rsidR="006778CD" w:rsidRPr="006274CC" w:rsidRDefault="006274CC" w:rsidP="006274CC">
            <w:pPr>
              <w:widowControl w:val="0"/>
              <w:autoSpaceDE w:val="0"/>
              <w:ind w:right="-427"/>
            </w:pPr>
            <w:proofErr w:type="spellStart"/>
            <w:r w:rsidRPr="006274CC">
              <w:t>Сам</w:t>
            </w:r>
            <w:proofErr w:type="gramStart"/>
            <w:r w:rsidRPr="006274CC">
              <w:t>.р</w:t>
            </w:r>
            <w:proofErr w:type="gramEnd"/>
            <w:r w:rsidRPr="006274CC">
              <w:t>аб</w:t>
            </w:r>
            <w:proofErr w:type="spellEnd"/>
            <w:r w:rsidRPr="006274CC">
              <w:t>.</w:t>
            </w:r>
          </w:p>
        </w:tc>
        <w:tc>
          <w:tcPr>
            <w:tcW w:w="1345" w:type="dxa"/>
          </w:tcPr>
          <w:p w:rsidR="006778CD" w:rsidRPr="006274CC" w:rsidRDefault="006778CD" w:rsidP="006778CD">
            <w:pPr>
              <w:widowControl w:val="0"/>
              <w:autoSpaceDE w:val="0"/>
              <w:ind w:right="-427"/>
            </w:pPr>
            <w:r w:rsidRPr="006274CC">
              <w:t>Кабинет</w:t>
            </w:r>
          </w:p>
          <w:p w:rsidR="006778CD" w:rsidRPr="006274CC" w:rsidRDefault="006778CD" w:rsidP="006778CD">
            <w:pPr>
              <w:widowControl w:val="0"/>
              <w:autoSpaceDE w:val="0"/>
              <w:ind w:right="-427"/>
            </w:pPr>
            <w:r w:rsidRPr="006274CC">
              <w:t xml:space="preserve"> </w:t>
            </w:r>
            <w:proofErr w:type="gramStart"/>
            <w:r w:rsidRPr="006274CC">
              <w:t>мат-</w:t>
            </w:r>
            <w:proofErr w:type="spellStart"/>
            <w:r w:rsidRPr="006274CC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 xml:space="preserve">  34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Признак делимости на 11.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778C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опрос</w:t>
            </w:r>
          </w:p>
        </w:tc>
        <w:tc>
          <w:tcPr>
            <w:tcW w:w="1134" w:type="dxa"/>
            <w:gridSpan w:val="3"/>
          </w:tcPr>
          <w:p w:rsidR="006778CD" w:rsidRPr="00490934" w:rsidRDefault="006778CD" w:rsidP="00AB6F88">
            <w:pPr>
              <w:widowControl w:val="0"/>
              <w:autoSpaceDE w:val="0"/>
              <w:ind w:right="-427"/>
              <w:rPr>
                <w:color w:val="FF0000"/>
              </w:rPr>
            </w:pPr>
            <w:r>
              <w:rPr>
                <w:lang w:eastAsia="ar-SA"/>
              </w:rPr>
              <w:t>опрос</w:t>
            </w:r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>35-36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r w:rsidRPr="00BD75BF">
              <w:t>Решение олимпиадных заданий.</w:t>
            </w:r>
          </w:p>
          <w:p w:rsidR="006778CD" w:rsidRDefault="006778CD" w:rsidP="006778CD">
            <w:r>
              <w:t xml:space="preserve"> </w:t>
            </w:r>
          </w:p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1134" w:type="dxa"/>
            <w:gridSpan w:val="3"/>
          </w:tcPr>
          <w:p w:rsidR="006778CD" w:rsidRPr="006274CC" w:rsidRDefault="006274CC" w:rsidP="006274CC">
            <w:pPr>
              <w:widowControl w:val="0"/>
              <w:autoSpaceDE w:val="0"/>
              <w:ind w:right="-427"/>
            </w:pPr>
            <w:r w:rsidRPr="006274CC">
              <w:t>зачёт</w:t>
            </w:r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 xml:space="preserve">   37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Pr="00BD75BF" w:rsidRDefault="006778CD" w:rsidP="006778CD">
            <w:r w:rsidRPr="00BD75BF">
              <w:t>Числа счастливые и несчастливые.</w:t>
            </w:r>
          </w:p>
          <w:p w:rsidR="006778CD" w:rsidRDefault="006778CD" w:rsidP="006778CD">
            <w:r w:rsidRPr="00BD75BF">
              <w:t xml:space="preserve"> </w:t>
            </w:r>
            <w:r>
              <w:t xml:space="preserve"> </w:t>
            </w:r>
          </w:p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lastRenderedPageBreak/>
              <w:t>1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  <w:tc>
          <w:tcPr>
            <w:tcW w:w="1134" w:type="dxa"/>
            <w:gridSpan w:val="3"/>
          </w:tcPr>
          <w:p w:rsidR="006778CD" w:rsidRPr="00C866DC" w:rsidRDefault="006778CD" w:rsidP="006778CD">
            <w:pPr>
              <w:widowControl w:val="0"/>
              <w:autoSpaceDE w:val="0"/>
              <w:ind w:right="-427"/>
            </w:pPr>
            <w:r w:rsidRPr="00C866DC">
              <w:t>опрос</w:t>
            </w:r>
          </w:p>
        </w:tc>
        <w:tc>
          <w:tcPr>
            <w:tcW w:w="1345" w:type="dxa"/>
          </w:tcPr>
          <w:p w:rsidR="006778CD" w:rsidRPr="003E7D4D" w:rsidRDefault="006778C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Каб</w:t>
            </w:r>
            <w:proofErr w:type="spellEnd"/>
            <w:r w:rsidRPr="003E7D4D">
              <w:t>.</w:t>
            </w:r>
          </w:p>
          <w:p w:rsidR="006778CD" w:rsidRPr="003E7D4D" w:rsidRDefault="006778C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Информа</w:t>
            </w:r>
            <w:proofErr w:type="spellEnd"/>
          </w:p>
          <w:p w:rsidR="006778CD" w:rsidRPr="00490934" w:rsidRDefault="006778CD" w:rsidP="003E7D4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  <w:r w:rsidRPr="003E7D4D">
              <w:lastRenderedPageBreak/>
              <w:t>тики</w:t>
            </w:r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lastRenderedPageBreak/>
              <w:t>38-39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roofErr w:type="spellStart"/>
            <w:r w:rsidRPr="00BD75BF">
              <w:t>Пр</w:t>
            </w:r>
            <w:proofErr w:type="gramStart"/>
            <w:r w:rsidRPr="00BD75BF">
              <w:t>.р</w:t>
            </w:r>
            <w:proofErr w:type="gramEnd"/>
            <w:r w:rsidRPr="00BD75BF">
              <w:t>абота</w:t>
            </w:r>
            <w:proofErr w:type="spellEnd"/>
            <w:r w:rsidRPr="00BD75BF">
              <w:t>: составление своих счастливых чисел по ФИО.</w:t>
            </w:r>
          </w:p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1134" w:type="dxa"/>
            <w:gridSpan w:val="3"/>
          </w:tcPr>
          <w:p w:rsidR="006778CD" w:rsidRPr="006274CC" w:rsidRDefault="006274CC" w:rsidP="006274CC">
            <w:pPr>
              <w:widowControl w:val="0"/>
              <w:autoSpaceDE w:val="0"/>
              <w:ind w:right="-427"/>
            </w:pPr>
            <w:proofErr w:type="spellStart"/>
            <w:r w:rsidRPr="006274CC">
              <w:t>Пр</w:t>
            </w:r>
            <w:proofErr w:type="gramStart"/>
            <w:r w:rsidRPr="006274CC">
              <w:t>.р</w:t>
            </w:r>
            <w:proofErr w:type="gramEnd"/>
            <w:r w:rsidRPr="006274CC">
              <w:t>аб</w:t>
            </w:r>
            <w:proofErr w:type="spellEnd"/>
          </w:p>
        </w:tc>
        <w:tc>
          <w:tcPr>
            <w:tcW w:w="1345" w:type="dxa"/>
          </w:tcPr>
          <w:p w:rsidR="006778CD" w:rsidRPr="003E7D4D" w:rsidRDefault="006778CD" w:rsidP="00A45B3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A45B3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>40-41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Арифметические ребусы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  <w:tc>
          <w:tcPr>
            <w:tcW w:w="1134" w:type="dxa"/>
            <w:gridSpan w:val="3"/>
          </w:tcPr>
          <w:p w:rsidR="006778CD" w:rsidRPr="006274CC" w:rsidRDefault="006274CC" w:rsidP="006274CC">
            <w:pPr>
              <w:widowControl w:val="0"/>
              <w:autoSpaceDE w:val="0"/>
              <w:ind w:right="-427"/>
            </w:pPr>
            <w:r>
              <w:t>конкурс</w:t>
            </w:r>
          </w:p>
        </w:tc>
        <w:tc>
          <w:tcPr>
            <w:tcW w:w="1345" w:type="dxa"/>
          </w:tcPr>
          <w:p w:rsidR="006778CD" w:rsidRPr="003E7D4D" w:rsidRDefault="006778C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Каб</w:t>
            </w:r>
            <w:proofErr w:type="spellEnd"/>
            <w:r w:rsidRPr="003E7D4D">
              <w:t>.</w:t>
            </w:r>
          </w:p>
          <w:p w:rsidR="006778CD" w:rsidRPr="003E7D4D" w:rsidRDefault="006778CD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Информа</w:t>
            </w:r>
            <w:proofErr w:type="spellEnd"/>
          </w:p>
          <w:p w:rsidR="006778CD" w:rsidRPr="00490934" w:rsidRDefault="006778CD" w:rsidP="003E7D4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  <w:r w:rsidRPr="003E7D4D">
              <w:t>тики</w:t>
            </w:r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 xml:space="preserve">   42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Составление ребусов.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  <w:tc>
          <w:tcPr>
            <w:tcW w:w="1134" w:type="dxa"/>
            <w:gridSpan w:val="3"/>
          </w:tcPr>
          <w:p w:rsidR="006778CD" w:rsidRPr="006274CC" w:rsidRDefault="006274CC" w:rsidP="006274CC">
            <w:pPr>
              <w:widowControl w:val="0"/>
              <w:autoSpaceDE w:val="0"/>
              <w:ind w:right="-427"/>
            </w:pPr>
            <w:proofErr w:type="spellStart"/>
            <w:r>
              <w:t>Пр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 xml:space="preserve">   43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r w:rsidRPr="00BD75BF">
              <w:t>Как появились десятичные дроби?</w:t>
            </w:r>
          </w:p>
          <w:p w:rsidR="006778CD" w:rsidRDefault="006778CD" w:rsidP="006778CD"/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778C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опрос</w:t>
            </w:r>
          </w:p>
        </w:tc>
        <w:tc>
          <w:tcPr>
            <w:tcW w:w="1134" w:type="dxa"/>
            <w:gridSpan w:val="3"/>
          </w:tcPr>
          <w:p w:rsidR="006778CD" w:rsidRPr="00490934" w:rsidRDefault="006778CD" w:rsidP="00AB6F88">
            <w:pPr>
              <w:widowControl w:val="0"/>
              <w:autoSpaceDE w:val="0"/>
              <w:ind w:right="-427"/>
              <w:rPr>
                <w:color w:val="FF0000"/>
              </w:rPr>
            </w:pPr>
            <w:r>
              <w:rPr>
                <w:lang w:eastAsia="ar-SA"/>
              </w:rPr>
              <w:t>опрос</w:t>
            </w:r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>44-46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 w:rsidRPr="00BD75BF">
              <w:t>Правила деления и умножения десятичных дробей.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3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1134" w:type="dxa"/>
            <w:gridSpan w:val="3"/>
          </w:tcPr>
          <w:p w:rsidR="006778CD" w:rsidRPr="00C866DC" w:rsidRDefault="006778CD" w:rsidP="006778CD">
            <w:pPr>
              <w:widowControl w:val="0"/>
              <w:autoSpaceDE w:val="0"/>
              <w:ind w:right="-427"/>
            </w:pPr>
            <w:r w:rsidRPr="00C866DC">
              <w:t>опрос</w:t>
            </w:r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>47-48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Игра «Цифры в буквах»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  <w:tc>
          <w:tcPr>
            <w:tcW w:w="1134" w:type="dxa"/>
            <w:gridSpan w:val="3"/>
          </w:tcPr>
          <w:p w:rsidR="006778CD" w:rsidRPr="006274CC" w:rsidRDefault="006274CC" w:rsidP="006274CC">
            <w:pPr>
              <w:widowControl w:val="0"/>
              <w:autoSpaceDE w:val="0"/>
              <w:ind w:right="-427"/>
            </w:pPr>
            <w:r w:rsidRPr="006274CC">
              <w:t>викторина</w:t>
            </w:r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778CD" w:rsidRPr="00490934" w:rsidTr="006778CD">
        <w:tc>
          <w:tcPr>
            <w:tcW w:w="851" w:type="dxa"/>
          </w:tcPr>
          <w:p w:rsidR="006778CD" w:rsidRPr="00AB0AF9" w:rsidRDefault="006778CD" w:rsidP="0022640A">
            <w:pPr>
              <w:widowControl w:val="0"/>
              <w:autoSpaceDE w:val="0"/>
              <w:ind w:right="-427"/>
            </w:pPr>
            <w:r w:rsidRPr="00AB0AF9">
              <w:t xml:space="preserve">   49</w:t>
            </w:r>
          </w:p>
        </w:tc>
        <w:tc>
          <w:tcPr>
            <w:tcW w:w="992" w:type="dxa"/>
          </w:tcPr>
          <w:p w:rsidR="006778CD" w:rsidRPr="00490934" w:rsidRDefault="006778CD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778CD" w:rsidRDefault="006778CD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Практикум «Подумай и реши».</w:t>
            </w:r>
          </w:p>
        </w:tc>
        <w:tc>
          <w:tcPr>
            <w:tcW w:w="769" w:type="dxa"/>
          </w:tcPr>
          <w:p w:rsidR="006778CD" w:rsidRPr="00AA6261" w:rsidRDefault="006778CD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778CD" w:rsidRPr="003B54AD" w:rsidRDefault="006778CD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1134" w:type="dxa"/>
            <w:gridSpan w:val="3"/>
          </w:tcPr>
          <w:p w:rsidR="006778CD" w:rsidRPr="006274CC" w:rsidRDefault="006274CC" w:rsidP="006274CC">
            <w:pPr>
              <w:widowControl w:val="0"/>
              <w:autoSpaceDE w:val="0"/>
              <w:ind w:right="-427"/>
            </w:pPr>
            <w:proofErr w:type="spellStart"/>
            <w:r>
              <w:t>Пр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345" w:type="dxa"/>
          </w:tcPr>
          <w:p w:rsidR="006778CD" w:rsidRPr="003E7D4D" w:rsidRDefault="006778CD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778CD" w:rsidRPr="00490934" w:rsidRDefault="006778CD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6778CD">
        <w:tc>
          <w:tcPr>
            <w:tcW w:w="851" w:type="dxa"/>
          </w:tcPr>
          <w:p w:rsidR="006274CC" w:rsidRPr="00AB0AF9" w:rsidRDefault="006274CC" w:rsidP="0022640A">
            <w:pPr>
              <w:widowControl w:val="0"/>
              <w:autoSpaceDE w:val="0"/>
              <w:ind w:right="-427"/>
            </w:pPr>
            <w:r w:rsidRPr="00AB0AF9">
              <w:t xml:space="preserve">  50</w:t>
            </w:r>
          </w:p>
        </w:tc>
        <w:tc>
          <w:tcPr>
            <w:tcW w:w="992" w:type="dxa"/>
          </w:tcPr>
          <w:p w:rsidR="006274CC" w:rsidRPr="00490934" w:rsidRDefault="006274CC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Default="006274CC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Сбор материалов для газеты</w:t>
            </w:r>
          </w:p>
        </w:tc>
        <w:tc>
          <w:tcPr>
            <w:tcW w:w="769" w:type="dxa"/>
          </w:tcPr>
          <w:p w:rsidR="006274CC" w:rsidRPr="00AA6261" w:rsidRDefault="006274CC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1</w:t>
            </w:r>
          </w:p>
        </w:tc>
        <w:tc>
          <w:tcPr>
            <w:tcW w:w="1499" w:type="dxa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1134" w:type="dxa"/>
            <w:gridSpan w:val="3"/>
          </w:tcPr>
          <w:p w:rsidR="006274CC" w:rsidRPr="003B54AD" w:rsidRDefault="006274CC" w:rsidP="00B70724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</w:t>
            </w:r>
            <w:proofErr w:type="spellEnd"/>
            <w:r>
              <w:rPr>
                <w:lang w:eastAsia="ar-SA"/>
              </w:rPr>
              <w:t>.</w:t>
            </w:r>
          </w:p>
        </w:tc>
        <w:tc>
          <w:tcPr>
            <w:tcW w:w="1345" w:type="dxa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6778CD">
        <w:tc>
          <w:tcPr>
            <w:tcW w:w="851" w:type="dxa"/>
          </w:tcPr>
          <w:p w:rsidR="006274CC" w:rsidRPr="00AB0AF9" w:rsidRDefault="006274CC" w:rsidP="0022640A">
            <w:pPr>
              <w:widowControl w:val="0"/>
              <w:autoSpaceDE w:val="0"/>
              <w:ind w:right="-427"/>
            </w:pPr>
            <w:r w:rsidRPr="00AB0AF9">
              <w:t>51-52</w:t>
            </w:r>
          </w:p>
        </w:tc>
        <w:tc>
          <w:tcPr>
            <w:tcW w:w="992" w:type="dxa"/>
          </w:tcPr>
          <w:p w:rsidR="006274CC" w:rsidRPr="00490934" w:rsidRDefault="006274CC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Default="006274CC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eastAsia="ar-SA"/>
              </w:rPr>
              <w:t>Математическая газета «Цифры и числа».</w:t>
            </w:r>
          </w:p>
        </w:tc>
        <w:tc>
          <w:tcPr>
            <w:tcW w:w="769" w:type="dxa"/>
          </w:tcPr>
          <w:p w:rsidR="006274CC" w:rsidRPr="00AA6261" w:rsidRDefault="006274CC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AA6261">
              <w:rPr>
                <w:b/>
                <w:lang w:eastAsia="ar-SA"/>
              </w:rPr>
              <w:t>2</w:t>
            </w:r>
          </w:p>
        </w:tc>
        <w:tc>
          <w:tcPr>
            <w:tcW w:w="1499" w:type="dxa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1134" w:type="dxa"/>
            <w:gridSpan w:val="3"/>
          </w:tcPr>
          <w:p w:rsidR="006274CC" w:rsidRPr="003B54AD" w:rsidRDefault="006274CC" w:rsidP="00B70724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</w:t>
            </w:r>
            <w:proofErr w:type="spellEnd"/>
            <w:r>
              <w:rPr>
                <w:lang w:eastAsia="ar-SA"/>
              </w:rPr>
              <w:t>.</w:t>
            </w:r>
          </w:p>
        </w:tc>
        <w:tc>
          <w:tcPr>
            <w:tcW w:w="1345" w:type="dxa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10134" w:type="dxa"/>
            <w:gridSpan w:val="9"/>
          </w:tcPr>
          <w:p w:rsidR="006274CC" w:rsidRPr="00AB0AF9" w:rsidRDefault="006274CC" w:rsidP="00957A4F">
            <w:pPr>
              <w:widowControl w:val="0"/>
              <w:autoSpaceDE w:val="0"/>
              <w:ind w:right="-427"/>
              <w:jc w:val="center"/>
              <w:rPr>
                <w:b/>
              </w:rPr>
            </w:pPr>
            <w:r w:rsidRPr="00AB0AF9">
              <w:rPr>
                <w:b/>
              </w:rPr>
              <w:t>Модуль 3  «Задачи на смекалку»</w:t>
            </w:r>
          </w:p>
        </w:tc>
      </w:tr>
      <w:tr w:rsidR="006274CC" w:rsidRPr="00490934" w:rsidTr="003E7D4D">
        <w:tc>
          <w:tcPr>
            <w:tcW w:w="851" w:type="dxa"/>
          </w:tcPr>
          <w:p w:rsidR="006274CC" w:rsidRPr="00AB0AF9" w:rsidRDefault="006274CC" w:rsidP="00AF3D19">
            <w:pPr>
              <w:widowControl w:val="0"/>
              <w:autoSpaceDE w:val="0"/>
              <w:ind w:right="-427"/>
            </w:pPr>
            <w:r w:rsidRPr="00AB0AF9">
              <w:t xml:space="preserve">  53</w:t>
            </w:r>
          </w:p>
        </w:tc>
        <w:tc>
          <w:tcPr>
            <w:tcW w:w="992" w:type="dxa"/>
          </w:tcPr>
          <w:p w:rsidR="006274CC" w:rsidRPr="00490934" w:rsidRDefault="006274CC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Default="006274CC" w:rsidP="006778CD">
            <w:pPr>
              <w:rPr>
                <w:lang w:bidi="he-IL"/>
              </w:rPr>
            </w:pPr>
            <w:r>
              <w:rPr>
                <w:lang w:eastAsia="ar-SA"/>
              </w:rPr>
              <w:t xml:space="preserve"> </w:t>
            </w:r>
            <w:r w:rsidRPr="00BD75BF">
              <w:rPr>
                <w:lang w:bidi="he-IL"/>
              </w:rPr>
              <w:t>Магические квадраты</w:t>
            </w:r>
          </w:p>
          <w:p w:rsidR="006274CC" w:rsidRPr="003B54AD" w:rsidRDefault="006274CC" w:rsidP="006778CD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69" w:type="dxa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98" w:type="dxa"/>
            <w:gridSpan w:val="2"/>
          </w:tcPr>
          <w:p w:rsidR="006274CC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6274CC" w:rsidRPr="003B54AD" w:rsidRDefault="006274CC" w:rsidP="006778CD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93" w:type="dxa"/>
          </w:tcPr>
          <w:p w:rsidR="006274CC" w:rsidRPr="00C866DC" w:rsidRDefault="006274CC" w:rsidP="006778CD">
            <w:pPr>
              <w:widowControl w:val="0"/>
              <w:autoSpaceDE w:val="0"/>
              <w:ind w:right="-427"/>
            </w:pPr>
            <w:r w:rsidRPr="00C866DC">
              <w:t>опрос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851" w:type="dxa"/>
            <w:shd w:val="clear" w:color="auto" w:fill="auto"/>
          </w:tcPr>
          <w:p w:rsidR="006274CC" w:rsidRPr="00AB0AF9" w:rsidRDefault="006274CC" w:rsidP="00AF3D19">
            <w:pPr>
              <w:widowControl w:val="0"/>
              <w:autoSpaceDE w:val="0"/>
              <w:ind w:right="-427"/>
            </w:pPr>
            <w:r w:rsidRPr="00AB0AF9">
              <w:t xml:space="preserve">  54</w:t>
            </w:r>
          </w:p>
        </w:tc>
        <w:tc>
          <w:tcPr>
            <w:tcW w:w="992" w:type="dxa"/>
          </w:tcPr>
          <w:p w:rsidR="006274CC" w:rsidRPr="00490934" w:rsidRDefault="006274CC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Pr="003B54AD" w:rsidRDefault="006274CC" w:rsidP="006778CD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Pr="00BD75BF">
              <w:rPr>
                <w:lang w:bidi="he-IL"/>
              </w:rPr>
              <w:t>Заполнение магических квадратов.</w:t>
            </w:r>
          </w:p>
        </w:tc>
        <w:tc>
          <w:tcPr>
            <w:tcW w:w="769" w:type="dxa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98" w:type="dxa"/>
            <w:gridSpan w:val="2"/>
          </w:tcPr>
          <w:p w:rsidR="006274CC" w:rsidRPr="003B54AD" w:rsidRDefault="006274CC" w:rsidP="006778CD">
            <w:pPr>
              <w:suppressAutoHyphens/>
              <w:snapToGrid w:val="0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893" w:type="dxa"/>
          </w:tcPr>
          <w:p w:rsidR="006274CC" w:rsidRPr="006274CC" w:rsidRDefault="006274CC" w:rsidP="006274CC">
            <w:pPr>
              <w:widowControl w:val="0"/>
              <w:autoSpaceDE w:val="0"/>
              <w:ind w:right="-427"/>
            </w:pPr>
            <w:r w:rsidRPr="006274CC">
              <w:t>зачёт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851" w:type="dxa"/>
            <w:shd w:val="clear" w:color="auto" w:fill="auto"/>
          </w:tcPr>
          <w:p w:rsidR="006274CC" w:rsidRPr="00AB0AF9" w:rsidRDefault="006274CC" w:rsidP="00AF3D19">
            <w:pPr>
              <w:widowControl w:val="0"/>
              <w:autoSpaceDE w:val="0"/>
              <w:ind w:right="-427"/>
            </w:pPr>
            <w:r w:rsidRPr="00AB0AF9">
              <w:t xml:space="preserve">  55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Default="006274CC" w:rsidP="006778CD">
            <w:r>
              <w:rPr>
                <w:lang w:eastAsia="ar-SA"/>
              </w:rPr>
              <w:t xml:space="preserve"> </w:t>
            </w:r>
            <w:r w:rsidRPr="00BD75BF">
              <w:t>Содержание и секреты математических фокусов.</w:t>
            </w:r>
          </w:p>
          <w:p w:rsidR="006274CC" w:rsidRDefault="006274CC" w:rsidP="006778CD">
            <w:pPr>
              <w:suppressAutoHyphens/>
              <w:rPr>
                <w:lang w:eastAsia="ar-SA"/>
              </w:rPr>
            </w:pPr>
          </w:p>
        </w:tc>
        <w:tc>
          <w:tcPr>
            <w:tcW w:w="769" w:type="dxa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98" w:type="dxa"/>
            <w:gridSpan w:val="2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  <w:tc>
          <w:tcPr>
            <w:tcW w:w="893" w:type="dxa"/>
          </w:tcPr>
          <w:p w:rsidR="006274CC" w:rsidRPr="006274CC" w:rsidRDefault="006274CC" w:rsidP="006274CC">
            <w:pPr>
              <w:widowControl w:val="0"/>
              <w:autoSpaceDE w:val="0"/>
              <w:ind w:right="-427"/>
            </w:pPr>
            <w:r>
              <w:t>опрос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Каб</w:t>
            </w:r>
            <w:proofErr w:type="spellEnd"/>
            <w:r w:rsidRPr="003E7D4D">
              <w:t>.</w:t>
            </w:r>
          </w:p>
          <w:p w:rsidR="006274CC" w:rsidRPr="003E7D4D" w:rsidRDefault="006274CC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Информа</w:t>
            </w:r>
            <w:proofErr w:type="spellEnd"/>
          </w:p>
          <w:p w:rsidR="006274CC" w:rsidRPr="00490934" w:rsidRDefault="006274CC" w:rsidP="003E7D4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  <w:r w:rsidRPr="003E7D4D">
              <w:t>тики</w:t>
            </w:r>
          </w:p>
        </w:tc>
      </w:tr>
      <w:tr w:rsidR="006274CC" w:rsidRPr="00490934" w:rsidTr="003E7D4D">
        <w:tc>
          <w:tcPr>
            <w:tcW w:w="851" w:type="dxa"/>
            <w:shd w:val="clear" w:color="auto" w:fill="auto"/>
          </w:tcPr>
          <w:p w:rsidR="006274CC" w:rsidRPr="00AB0AF9" w:rsidRDefault="006274CC" w:rsidP="00AF3D19">
            <w:pPr>
              <w:widowControl w:val="0"/>
              <w:autoSpaceDE w:val="0"/>
              <w:ind w:right="-427"/>
            </w:pPr>
            <w:r w:rsidRPr="00AB0AF9">
              <w:t xml:space="preserve">   56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Default="006274CC" w:rsidP="006778CD">
            <w:pPr>
              <w:suppressAutoHyphens/>
              <w:ind w:firstLine="34"/>
              <w:rPr>
                <w:lang w:eastAsia="ar-SA"/>
              </w:rPr>
            </w:pPr>
            <w:r w:rsidRPr="00BD75BF">
              <w:t>Математические фокусы</w:t>
            </w:r>
          </w:p>
        </w:tc>
        <w:tc>
          <w:tcPr>
            <w:tcW w:w="769" w:type="dxa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98" w:type="dxa"/>
            <w:gridSpan w:val="2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  <w:tc>
          <w:tcPr>
            <w:tcW w:w="893" w:type="dxa"/>
          </w:tcPr>
          <w:p w:rsidR="006274CC" w:rsidRDefault="006274CC" w:rsidP="006274CC">
            <w:pPr>
              <w:widowControl w:val="0"/>
              <w:autoSpaceDE w:val="0"/>
              <w:ind w:right="-427"/>
            </w:pPr>
            <w:proofErr w:type="spellStart"/>
            <w:r>
              <w:t>Наблю</w:t>
            </w:r>
            <w:proofErr w:type="spellEnd"/>
            <w:r>
              <w:t>-</w:t>
            </w:r>
          </w:p>
          <w:p w:rsidR="006274CC" w:rsidRPr="006274CC" w:rsidRDefault="006274CC" w:rsidP="006274CC">
            <w:pPr>
              <w:widowControl w:val="0"/>
              <w:autoSpaceDE w:val="0"/>
              <w:ind w:right="-427"/>
            </w:pPr>
            <w:proofErr w:type="spellStart"/>
            <w:r>
              <w:t>дение</w:t>
            </w:r>
            <w:proofErr w:type="spellEnd"/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851" w:type="dxa"/>
            <w:shd w:val="clear" w:color="auto" w:fill="auto"/>
          </w:tcPr>
          <w:p w:rsidR="006274CC" w:rsidRPr="00AB0AF9" w:rsidRDefault="006274CC" w:rsidP="00AF3D19">
            <w:pPr>
              <w:widowControl w:val="0"/>
              <w:autoSpaceDE w:val="0"/>
              <w:ind w:right="-427"/>
            </w:pPr>
            <w:r w:rsidRPr="00AB0AF9">
              <w:t>57-58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Default="006274CC" w:rsidP="006778CD">
            <w:pPr>
              <w:rPr>
                <w:lang w:bidi="he-IL"/>
              </w:rPr>
            </w:pPr>
            <w:r w:rsidRPr="00BD75BF">
              <w:rPr>
                <w:lang w:bidi="he-IL"/>
              </w:rPr>
              <w:t>Решение занимательных задач в стихах</w:t>
            </w:r>
          </w:p>
          <w:p w:rsidR="006274CC" w:rsidRDefault="006274CC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bidi="he-IL"/>
              </w:rPr>
              <w:t xml:space="preserve"> </w:t>
            </w:r>
          </w:p>
        </w:tc>
        <w:tc>
          <w:tcPr>
            <w:tcW w:w="769" w:type="dxa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893" w:type="dxa"/>
          </w:tcPr>
          <w:p w:rsidR="006274CC" w:rsidRPr="006274CC" w:rsidRDefault="006274CC" w:rsidP="006274CC">
            <w:pPr>
              <w:widowControl w:val="0"/>
              <w:autoSpaceDE w:val="0"/>
              <w:ind w:right="-427"/>
            </w:pPr>
            <w:proofErr w:type="spellStart"/>
            <w:r>
              <w:t>Сам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851" w:type="dxa"/>
            <w:shd w:val="clear" w:color="auto" w:fill="auto"/>
          </w:tcPr>
          <w:p w:rsidR="006274CC" w:rsidRPr="00AB0AF9" w:rsidRDefault="006274CC" w:rsidP="00AF3D19">
            <w:pPr>
              <w:widowControl w:val="0"/>
              <w:autoSpaceDE w:val="0"/>
              <w:ind w:right="-427"/>
            </w:pPr>
            <w:r w:rsidRPr="00AB0AF9">
              <w:t>59-60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Default="006274CC" w:rsidP="006778CD">
            <w:pPr>
              <w:rPr>
                <w:lang w:bidi="he-IL"/>
              </w:rPr>
            </w:pPr>
            <w:r w:rsidRPr="00BD75BF">
              <w:rPr>
                <w:lang w:bidi="he-IL"/>
              </w:rPr>
              <w:t>Отгадывание ребусов</w:t>
            </w:r>
          </w:p>
          <w:p w:rsidR="006274CC" w:rsidRDefault="006274CC" w:rsidP="006778CD">
            <w:pPr>
              <w:rPr>
                <w:lang w:bidi="he-IL"/>
              </w:rPr>
            </w:pPr>
          </w:p>
          <w:p w:rsidR="006274CC" w:rsidRDefault="006274CC" w:rsidP="006778CD">
            <w:pPr>
              <w:suppressAutoHyphens/>
              <w:ind w:firstLine="34"/>
              <w:rPr>
                <w:lang w:eastAsia="ar-SA"/>
              </w:rPr>
            </w:pPr>
            <w:r>
              <w:rPr>
                <w:lang w:bidi="he-IL"/>
              </w:rPr>
              <w:t xml:space="preserve"> </w:t>
            </w:r>
          </w:p>
        </w:tc>
        <w:tc>
          <w:tcPr>
            <w:tcW w:w="769" w:type="dxa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конкурс</w:t>
            </w:r>
          </w:p>
        </w:tc>
        <w:tc>
          <w:tcPr>
            <w:tcW w:w="893" w:type="dxa"/>
          </w:tcPr>
          <w:p w:rsidR="006274CC" w:rsidRPr="006274CC" w:rsidRDefault="006274CC" w:rsidP="006274CC">
            <w:pPr>
              <w:widowControl w:val="0"/>
              <w:autoSpaceDE w:val="0"/>
              <w:ind w:right="-427"/>
            </w:pPr>
            <w:proofErr w:type="gramStart"/>
            <w:r>
              <w:t>К-с</w:t>
            </w:r>
            <w:proofErr w:type="gramEnd"/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851" w:type="dxa"/>
            <w:shd w:val="clear" w:color="auto" w:fill="auto"/>
          </w:tcPr>
          <w:p w:rsidR="006274CC" w:rsidRPr="00AB0AF9" w:rsidRDefault="006274CC" w:rsidP="00AF3D19">
            <w:pPr>
              <w:widowControl w:val="0"/>
              <w:autoSpaceDE w:val="0"/>
              <w:ind w:right="-427"/>
            </w:pPr>
            <w:r w:rsidRPr="00AB0AF9">
              <w:t>61-62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Default="006274CC" w:rsidP="006778CD">
            <w:r>
              <w:t>Решение олимпиадных задач.</w:t>
            </w:r>
          </w:p>
          <w:p w:rsidR="006274CC" w:rsidRPr="00BD75BF" w:rsidRDefault="006274CC" w:rsidP="006778CD">
            <w:pPr>
              <w:rPr>
                <w:lang w:bidi="he-IL"/>
              </w:rPr>
            </w:pPr>
          </w:p>
        </w:tc>
        <w:tc>
          <w:tcPr>
            <w:tcW w:w="769" w:type="dxa"/>
          </w:tcPr>
          <w:p w:rsidR="006274CC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893" w:type="dxa"/>
          </w:tcPr>
          <w:p w:rsidR="006274CC" w:rsidRDefault="006274CC" w:rsidP="006274CC">
            <w:pPr>
              <w:widowControl w:val="0"/>
              <w:autoSpaceDE w:val="0"/>
              <w:ind w:right="-427"/>
            </w:pPr>
            <w:r>
              <w:t>Контр.</w:t>
            </w:r>
          </w:p>
          <w:p w:rsidR="006274CC" w:rsidRPr="006274CC" w:rsidRDefault="006274CC" w:rsidP="006274CC">
            <w:pPr>
              <w:widowControl w:val="0"/>
              <w:autoSpaceDE w:val="0"/>
              <w:ind w:right="-427"/>
            </w:pPr>
            <w:r>
              <w:t>Раб.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851" w:type="dxa"/>
            <w:shd w:val="clear" w:color="auto" w:fill="auto"/>
          </w:tcPr>
          <w:p w:rsidR="006274CC" w:rsidRPr="00AB0AF9" w:rsidRDefault="006274CC" w:rsidP="00F011E5">
            <w:pPr>
              <w:widowControl w:val="0"/>
              <w:autoSpaceDE w:val="0"/>
              <w:ind w:right="-427"/>
            </w:pPr>
            <w:r w:rsidRPr="00AB0AF9">
              <w:t>63-64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Pr="00BD75BF" w:rsidRDefault="006274CC" w:rsidP="006778CD">
            <w:pPr>
              <w:rPr>
                <w:lang w:bidi="he-IL"/>
              </w:rPr>
            </w:pPr>
            <w:r>
              <w:rPr>
                <w:lang w:bidi="he-IL"/>
              </w:rPr>
              <w:t>Решение задач повышенной трудности</w:t>
            </w:r>
          </w:p>
        </w:tc>
        <w:tc>
          <w:tcPr>
            <w:tcW w:w="769" w:type="dxa"/>
          </w:tcPr>
          <w:p w:rsidR="006274CC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893" w:type="dxa"/>
          </w:tcPr>
          <w:p w:rsidR="006274CC" w:rsidRPr="006778CD" w:rsidRDefault="006274CC" w:rsidP="006274CC">
            <w:pPr>
              <w:widowControl w:val="0"/>
              <w:autoSpaceDE w:val="0"/>
              <w:ind w:right="-427"/>
            </w:pPr>
            <w:r>
              <w:t>тест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851" w:type="dxa"/>
            <w:shd w:val="clear" w:color="auto" w:fill="auto"/>
          </w:tcPr>
          <w:p w:rsidR="006274CC" w:rsidRPr="00AB0AF9" w:rsidRDefault="006274CC" w:rsidP="00F011E5">
            <w:pPr>
              <w:widowControl w:val="0"/>
              <w:autoSpaceDE w:val="0"/>
              <w:ind w:right="-427"/>
            </w:pPr>
            <w:r w:rsidRPr="00AB0AF9">
              <w:t>65-66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Pr="00BD75BF" w:rsidRDefault="006274CC" w:rsidP="006778CD">
            <w:r w:rsidRPr="00BD2F29">
              <w:t>Задачи с многовариантными решениями</w:t>
            </w:r>
          </w:p>
        </w:tc>
        <w:tc>
          <w:tcPr>
            <w:tcW w:w="769" w:type="dxa"/>
          </w:tcPr>
          <w:p w:rsidR="006274CC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lastRenderedPageBreak/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893" w:type="dxa"/>
          </w:tcPr>
          <w:p w:rsidR="006274CC" w:rsidRPr="006778CD" w:rsidRDefault="006274CC" w:rsidP="006274CC">
            <w:pPr>
              <w:widowControl w:val="0"/>
              <w:autoSpaceDE w:val="0"/>
              <w:ind w:right="-427"/>
            </w:pPr>
            <w:r>
              <w:lastRenderedPageBreak/>
              <w:t>тест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851" w:type="dxa"/>
            <w:shd w:val="clear" w:color="auto" w:fill="auto"/>
          </w:tcPr>
          <w:p w:rsidR="006274CC" w:rsidRPr="00AB0AF9" w:rsidRDefault="006274CC" w:rsidP="00F011E5">
            <w:pPr>
              <w:widowControl w:val="0"/>
              <w:autoSpaceDE w:val="0"/>
              <w:ind w:right="-427"/>
            </w:pPr>
            <w:r w:rsidRPr="00AB0AF9">
              <w:lastRenderedPageBreak/>
              <w:t>67-68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Pr="00BD75BF" w:rsidRDefault="006274CC" w:rsidP="006778CD">
            <w:pPr>
              <w:rPr>
                <w:lang w:bidi="he-IL"/>
              </w:rPr>
            </w:pPr>
            <w:r>
              <w:rPr>
                <w:lang w:bidi="he-IL"/>
              </w:rPr>
              <w:t>Игра «Поле чудес»</w:t>
            </w:r>
          </w:p>
        </w:tc>
        <w:tc>
          <w:tcPr>
            <w:tcW w:w="769" w:type="dxa"/>
          </w:tcPr>
          <w:p w:rsidR="006274CC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  <w:tc>
          <w:tcPr>
            <w:tcW w:w="893" w:type="dxa"/>
          </w:tcPr>
          <w:p w:rsidR="006274CC" w:rsidRPr="006274CC" w:rsidRDefault="006274CC" w:rsidP="006778CD">
            <w:pPr>
              <w:widowControl w:val="0"/>
              <w:autoSpaceDE w:val="0"/>
              <w:ind w:right="-427"/>
              <w:jc w:val="center"/>
            </w:pPr>
            <w:r>
              <w:t>игра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851" w:type="dxa"/>
            <w:shd w:val="clear" w:color="auto" w:fill="auto"/>
          </w:tcPr>
          <w:p w:rsidR="006274CC" w:rsidRPr="00AB0AF9" w:rsidRDefault="006274CC" w:rsidP="00F011E5">
            <w:pPr>
              <w:widowControl w:val="0"/>
              <w:autoSpaceDE w:val="0"/>
              <w:ind w:right="-427"/>
            </w:pPr>
            <w:r w:rsidRPr="00AB0AF9">
              <w:t>69-70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Default="006274CC" w:rsidP="006778CD">
            <w:pPr>
              <w:rPr>
                <w:lang w:bidi="he-IL"/>
              </w:rPr>
            </w:pPr>
            <w:r>
              <w:rPr>
                <w:lang w:bidi="he-IL"/>
              </w:rPr>
              <w:t>Решение нестандартных задач.</w:t>
            </w:r>
          </w:p>
        </w:tc>
        <w:tc>
          <w:tcPr>
            <w:tcW w:w="769" w:type="dxa"/>
          </w:tcPr>
          <w:p w:rsidR="006274CC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893" w:type="dxa"/>
          </w:tcPr>
          <w:p w:rsidR="006274CC" w:rsidRDefault="006274CC" w:rsidP="006274CC">
            <w:pPr>
              <w:widowControl w:val="0"/>
              <w:autoSpaceDE w:val="0"/>
              <w:ind w:right="-427"/>
            </w:pPr>
            <w:r>
              <w:t>Сам.</w:t>
            </w:r>
          </w:p>
          <w:p w:rsidR="006274CC" w:rsidRPr="006274CC" w:rsidRDefault="006274CC" w:rsidP="006274CC">
            <w:pPr>
              <w:widowControl w:val="0"/>
              <w:autoSpaceDE w:val="0"/>
              <w:ind w:right="-427"/>
            </w:pPr>
            <w:r>
              <w:t>раб.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851" w:type="dxa"/>
            <w:shd w:val="clear" w:color="auto" w:fill="auto"/>
          </w:tcPr>
          <w:p w:rsidR="006274CC" w:rsidRPr="00AB0AF9" w:rsidRDefault="006274CC" w:rsidP="00F011E5">
            <w:pPr>
              <w:widowControl w:val="0"/>
              <w:autoSpaceDE w:val="0"/>
              <w:ind w:right="-427"/>
            </w:pPr>
            <w:r w:rsidRPr="00AB0AF9">
              <w:t>71-72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Default="006274CC" w:rsidP="006778CD">
            <w:pPr>
              <w:rPr>
                <w:lang w:bidi="he-IL"/>
              </w:rPr>
            </w:pPr>
            <w:r>
              <w:rPr>
                <w:lang w:bidi="he-IL"/>
              </w:rPr>
              <w:t>Решение олимпиадных заданий.</w:t>
            </w:r>
          </w:p>
          <w:p w:rsidR="006274CC" w:rsidRDefault="006274CC" w:rsidP="006778CD">
            <w:pPr>
              <w:rPr>
                <w:lang w:bidi="he-IL"/>
              </w:rPr>
            </w:pPr>
          </w:p>
          <w:p w:rsidR="006274CC" w:rsidRDefault="006274CC" w:rsidP="006778CD">
            <w:pPr>
              <w:rPr>
                <w:lang w:bidi="he-IL"/>
              </w:rPr>
            </w:pPr>
          </w:p>
        </w:tc>
        <w:tc>
          <w:tcPr>
            <w:tcW w:w="769" w:type="dxa"/>
          </w:tcPr>
          <w:p w:rsidR="006274CC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3B54AD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тестирование</w:t>
            </w:r>
          </w:p>
        </w:tc>
        <w:tc>
          <w:tcPr>
            <w:tcW w:w="893" w:type="dxa"/>
          </w:tcPr>
          <w:p w:rsidR="006274CC" w:rsidRPr="006274CC" w:rsidRDefault="006274CC" w:rsidP="006778CD">
            <w:pPr>
              <w:widowControl w:val="0"/>
              <w:autoSpaceDE w:val="0"/>
              <w:ind w:right="-427"/>
              <w:jc w:val="center"/>
            </w:pPr>
            <w:r>
              <w:t>тест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A45B3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A45B3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3E7D4D">
        <w:tc>
          <w:tcPr>
            <w:tcW w:w="10134" w:type="dxa"/>
            <w:gridSpan w:val="9"/>
          </w:tcPr>
          <w:p w:rsidR="006274CC" w:rsidRPr="006778CD" w:rsidRDefault="006274CC" w:rsidP="006778CD">
            <w:pPr>
              <w:widowControl w:val="0"/>
              <w:autoSpaceDE w:val="0"/>
              <w:ind w:right="-427"/>
              <w:jc w:val="center"/>
            </w:pPr>
            <w:r w:rsidRPr="006778CD">
              <w:rPr>
                <w:b/>
              </w:rPr>
              <w:t>Модуль 4  «Геометрия. Геометрические головоломки»</w:t>
            </w:r>
          </w:p>
        </w:tc>
      </w:tr>
      <w:tr w:rsidR="006274CC" w:rsidRPr="00490934" w:rsidTr="00784C7F">
        <w:tc>
          <w:tcPr>
            <w:tcW w:w="851" w:type="dxa"/>
          </w:tcPr>
          <w:p w:rsidR="006274CC" w:rsidRPr="00AB0AF9" w:rsidRDefault="006274CC" w:rsidP="00CF1AA0">
            <w:pPr>
              <w:widowControl w:val="0"/>
              <w:autoSpaceDE w:val="0"/>
              <w:ind w:right="-427"/>
            </w:pPr>
            <w:r w:rsidRPr="00AB0AF9">
              <w:t>73-74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Pr="0086189B" w:rsidRDefault="006274CC" w:rsidP="006778CD">
            <w:pPr>
              <w:suppressAutoHyphens/>
              <w:snapToGrid w:val="0"/>
              <w:rPr>
                <w:lang w:eastAsia="ar-SA"/>
              </w:rPr>
            </w:pPr>
            <w:r w:rsidRPr="0086189B">
              <w:rPr>
                <w:lang w:eastAsia="ar-SA"/>
              </w:rPr>
              <w:t xml:space="preserve"> </w:t>
            </w:r>
            <w:r w:rsidRPr="0086189B">
              <w:t>Знакомство с Веселой Точкой</w:t>
            </w:r>
          </w:p>
        </w:tc>
        <w:tc>
          <w:tcPr>
            <w:tcW w:w="769" w:type="dxa"/>
          </w:tcPr>
          <w:p w:rsidR="006274CC" w:rsidRPr="0086189B" w:rsidRDefault="006274CC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86189B" w:rsidRDefault="006274CC" w:rsidP="006778CD">
            <w:pPr>
              <w:suppressAutoHyphens/>
              <w:snapToGrid w:val="0"/>
              <w:rPr>
                <w:lang w:eastAsia="ar-SA"/>
              </w:rPr>
            </w:pPr>
            <w:r w:rsidRPr="0086189B">
              <w:rPr>
                <w:lang w:eastAsia="ar-SA"/>
              </w:rPr>
              <w:t>презентация</w:t>
            </w:r>
          </w:p>
        </w:tc>
        <w:tc>
          <w:tcPr>
            <w:tcW w:w="893" w:type="dxa"/>
          </w:tcPr>
          <w:p w:rsidR="006274CC" w:rsidRPr="006778CD" w:rsidRDefault="006274CC" w:rsidP="006778CD">
            <w:pPr>
              <w:widowControl w:val="0"/>
              <w:autoSpaceDE w:val="0"/>
              <w:ind w:right="-427"/>
            </w:pPr>
            <w:r w:rsidRPr="006778CD">
              <w:t>опрос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Каб</w:t>
            </w:r>
            <w:proofErr w:type="spellEnd"/>
            <w:r w:rsidRPr="003E7D4D">
              <w:t>.</w:t>
            </w:r>
          </w:p>
          <w:p w:rsidR="006274CC" w:rsidRPr="003E7D4D" w:rsidRDefault="006274CC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Информа</w:t>
            </w:r>
            <w:proofErr w:type="spellEnd"/>
          </w:p>
          <w:p w:rsidR="006274CC" w:rsidRPr="00490934" w:rsidRDefault="006274CC" w:rsidP="003E7D4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  <w:r w:rsidRPr="003E7D4D">
              <w:t>тики</w:t>
            </w:r>
          </w:p>
        </w:tc>
      </w:tr>
      <w:tr w:rsidR="006274CC" w:rsidRPr="00490934" w:rsidTr="00784C7F">
        <w:tc>
          <w:tcPr>
            <w:tcW w:w="851" w:type="dxa"/>
          </w:tcPr>
          <w:p w:rsidR="006274CC" w:rsidRPr="00AB0AF9" w:rsidRDefault="006274CC" w:rsidP="00CF1AA0">
            <w:pPr>
              <w:widowControl w:val="0"/>
              <w:autoSpaceDE w:val="0"/>
              <w:ind w:right="-427"/>
            </w:pPr>
            <w:r w:rsidRPr="00AB0AF9">
              <w:t>75-76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Pr="0086189B" w:rsidRDefault="006274CC" w:rsidP="006778CD">
            <w:pPr>
              <w:suppressAutoHyphens/>
              <w:snapToGrid w:val="0"/>
              <w:rPr>
                <w:lang w:eastAsia="ar-SA"/>
              </w:rPr>
            </w:pPr>
            <w:r w:rsidRPr="0086189B">
              <w:rPr>
                <w:lang w:eastAsia="ar-SA"/>
              </w:rPr>
              <w:t xml:space="preserve"> </w:t>
            </w:r>
            <w:r w:rsidRPr="0086189B">
              <w:t>Линии. Прямая линия и ее свойства.</w:t>
            </w:r>
          </w:p>
        </w:tc>
        <w:tc>
          <w:tcPr>
            <w:tcW w:w="769" w:type="dxa"/>
          </w:tcPr>
          <w:p w:rsidR="006274CC" w:rsidRPr="0086189B" w:rsidRDefault="006274CC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86189B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Лекция</w:t>
            </w:r>
          </w:p>
          <w:p w:rsidR="006274CC" w:rsidRPr="0086189B" w:rsidRDefault="006274CC" w:rsidP="006778CD">
            <w:pPr>
              <w:suppressAutoHyphens/>
              <w:snapToGrid w:val="0"/>
              <w:rPr>
                <w:lang w:eastAsia="ar-SA"/>
              </w:rPr>
            </w:pPr>
            <w:r w:rsidRPr="0086189B">
              <w:rPr>
                <w:lang w:eastAsia="ar-SA"/>
              </w:rPr>
              <w:t>опрос</w:t>
            </w:r>
          </w:p>
        </w:tc>
        <w:tc>
          <w:tcPr>
            <w:tcW w:w="893" w:type="dxa"/>
          </w:tcPr>
          <w:p w:rsidR="006274CC" w:rsidRPr="006778CD" w:rsidRDefault="006274CC" w:rsidP="006778CD">
            <w:pPr>
              <w:widowControl w:val="0"/>
              <w:autoSpaceDE w:val="0"/>
              <w:ind w:right="-427"/>
            </w:pPr>
            <w:r w:rsidRPr="006778CD">
              <w:t>опрос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784C7F">
        <w:tc>
          <w:tcPr>
            <w:tcW w:w="851" w:type="dxa"/>
          </w:tcPr>
          <w:p w:rsidR="006274CC" w:rsidRPr="00AB0AF9" w:rsidRDefault="006274CC" w:rsidP="00CF1AA0">
            <w:pPr>
              <w:widowControl w:val="0"/>
              <w:autoSpaceDE w:val="0"/>
              <w:ind w:right="-427"/>
            </w:pPr>
            <w:r w:rsidRPr="00AB0AF9">
              <w:t>77-78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Pr="0086189B" w:rsidRDefault="006274CC" w:rsidP="006778CD">
            <w:pPr>
              <w:suppressAutoHyphens/>
              <w:ind w:firstLine="34"/>
              <w:rPr>
                <w:lang w:eastAsia="ar-SA"/>
              </w:rPr>
            </w:pPr>
            <w:r w:rsidRPr="0086189B">
              <w:rPr>
                <w:lang w:eastAsia="ar-SA"/>
              </w:rPr>
              <w:t xml:space="preserve"> </w:t>
            </w:r>
            <w:r w:rsidRPr="0086189B">
              <w:t>Кривая линия. Замкнутые и незамкнутые кривые линии</w:t>
            </w:r>
          </w:p>
        </w:tc>
        <w:tc>
          <w:tcPr>
            <w:tcW w:w="769" w:type="dxa"/>
          </w:tcPr>
          <w:p w:rsidR="006274CC" w:rsidRPr="0086189B" w:rsidRDefault="006274CC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86189B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 w:rsidRPr="0086189B">
              <w:rPr>
                <w:lang w:eastAsia="ar-SA"/>
              </w:rPr>
              <w:t>Пр</w:t>
            </w:r>
            <w:proofErr w:type="gramStart"/>
            <w:r w:rsidRPr="0086189B">
              <w:rPr>
                <w:lang w:eastAsia="ar-SA"/>
              </w:rPr>
              <w:t>.р</w:t>
            </w:r>
            <w:proofErr w:type="gramEnd"/>
            <w:r w:rsidRPr="0086189B"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893" w:type="dxa"/>
          </w:tcPr>
          <w:p w:rsidR="006274CC" w:rsidRPr="006778CD" w:rsidRDefault="004A0AE1" w:rsidP="004A0AE1">
            <w:pPr>
              <w:widowControl w:val="0"/>
              <w:autoSpaceDE w:val="0"/>
              <w:ind w:right="-427"/>
            </w:pPr>
            <w:proofErr w:type="spellStart"/>
            <w:r>
              <w:t>Пр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784C7F">
        <w:tc>
          <w:tcPr>
            <w:tcW w:w="851" w:type="dxa"/>
          </w:tcPr>
          <w:p w:rsidR="006274CC" w:rsidRPr="00AB0AF9" w:rsidRDefault="006274CC" w:rsidP="00CF1AA0">
            <w:pPr>
              <w:widowControl w:val="0"/>
              <w:autoSpaceDE w:val="0"/>
              <w:ind w:right="-427"/>
            </w:pPr>
            <w:r w:rsidRPr="00AB0AF9">
              <w:t>79-80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Pr="0086189B" w:rsidRDefault="006274CC" w:rsidP="006778CD">
            <w:pPr>
              <w:suppressAutoHyphens/>
              <w:ind w:firstLine="34"/>
              <w:rPr>
                <w:lang w:eastAsia="ar-SA"/>
              </w:rPr>
            </w:pPr>
            <w:r w:rsidRPr="0086189B">
              <w:t>Решение топологических задач.</w:t>
            </w:r>
          </w:p>
        </w:tc>
        <w:tc>
          <w:tcPr>
            <w:tcW w:w="769" w:type="dxa"/>
          </w:tcPr>
          <w:p w:rsidR="006274CC" w:rsidRPr="0086189B" w:rsidRDefault="006274CC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86189B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 w:rsidRPr="0086189B">
              <w:rPr>
                <w:rFonts w:eastAsia="Calibri"/>
                <w:lang w:eastAsia="en-US"/>
              </w:rPr>
              <w:t>сам-но</w:t>
            </w:r>
            <w:proofErr w:type="gramEnd"/>
            <w:r w:rsidRPr="0086189B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893" w:type="dxa"/>
          </w:tcPr>
          <w:p w:rsidR="006274CC" w:rsidRPr="006778CD" w:rsidRDefault="004A0AE1" w:rsidP="004A0AE1">
            <w:pPr>
              <w:widowControl w:val="0"/>
              <w:autoSpaceDE w:val="0"/>
              <w:ind w:right="-427"/>
            </w:pPr>
            <w:proofErr w:type="spellStart"/>
            <w:r>
              <w:t>Сам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6274CC" w:rsidRPr="00490934" w:rsidTr="00784C7F">
        <w:tc>
          <w:tcPr>
            <w:tcW w:w="851" w:type="dxa"/>
          </w:tcPr>
          <w:p w:rsidR="006274CC" w:rsidRPr="00AB0AF9" w:rsidRDefault="006274CC" w:rsidP="00CF1AA0">
            <w:pPr>
              <w:widowControl w:val="0"/>
              <w:autoSpaceDE w:val="0"/>
              <w:ind w:right="-427"/>
            </w:pPr>
            <w:r w:rsidRPr="00AB0AF9">
              <w:t>81-82</w:t>
            </w:r>
          </w:p>
        </w:tc>
        <w:tc>
          <w:tcPr>
            <w:tcW w:w="992" w:type="dxa"/>
          </w:tcPr>
          <w:p w:rsidR="006274CC" w:rsidRPr="00490934" w:rsidRDefault="006274CC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6274CC" w:rsidRPr="0086189B" w:rsidRDefault="006274CC" w:rsidP="006778CD">
            <w:r w:rsidRPr="0086189B">
              <w:t>Направление движения. Взаимное расположение предметов в пространстве.</w:t>
            </w:r>
          </w:p>
        </w:tc>
        <w:tc>
          <w:tcPr>
            <w:tcW w:w="769" w:type="dxa"/>
          </w:tcPr>
          <w:p w:rsidR="006274CC" w:rsidRPr="0086189B" w:rsidRDefault="006274CC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6274CC" w:rsidRPr="0086189B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lang w:eastAsia="ar-SA"/>
              </w:rPr>
              <w:t>Лекция</w:t>
            </w:r>
          </w:p>
          <w:p w:rsidR="006274CC" w:rsidRPr="0086189B" w:rsidRDefault="006274CC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893" w:type="dxa"/>
          </w:tcPr>
          <w:p w:rsidR="006274CC" w:rsidRPr="006778CD" w:rsidRDefault="006274CC" w:rsidP="00AB6F88">
            <w:pPr>
              <w:widowControl w:val="0"/>
              <w:autoSpaceDE w:val="0"/>
              <w:ind w:right="-427"/>
            </w:pPr>
            <w:r w:rsidRPr="006778CD">
              <w:rPr>
                <w:lang w:eastAsia="ar-SA"/>
              </w:rPr>
              <w:t>опрос</w:t>
            </w:r>
          </w:p>
        </w:tc>
        <w:tc>
          <w:tcPr>
            <w:tcW w:w="1487" w:type="dxa"/>
            <w:gridSpan w:val="2"/>
          </w:tcPr>
          <w:p w:rsidR="006274CC" w:rsidRPr="003E7D4D" w:rsidRDefault="006274CC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6274CC" w:rsidRPr="00490934" w:rsidRDefault="006274CC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>83-84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Pr="0086189B" w:rsidRDefault="004A0AE1" w:rsidP="006778CD">
            <w:pPr>
              <w:suppressAutoHyphens/>
              <w:ind w:firstLine="34"/>
              <w:rPr>
                <w:lang w:eastAsia="ar-SA"/>
              </w:rPr>
            </w:pPr>
            <w:r w:rsidRPr="0086189B">
              <w:t>Решение задач на развитие пространственных представлений.</w:t>
            </w:r>
          </w:p>
        </w:tc>
        <w:tc>
          <w:tcPr>
            <w:tcW w:w="769" w:type="dxa"/>
          </w:tcPr>
          <w:p w:rsidR="004A0AE1" w:rsidRPr="0086189B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4A0AE1" w:rsidRPr="0086189B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 w:rsidRPr="0086189B"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 w:rsidRPr="0086189B">
              <w:rPr>
                <w:rFonts w:eastAsia="Calibri"/>
                <w:lang w:eastAsia="en-US"/>
              </w:rPr>
              <w:t>сам-но</w:t>
            </w:r>
            <w:proofErr w:type="gramEnd"/>
            <w:r w:rsidRPr="0086189B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893" w:type="dxa"/>
          </w:tcPr>
          <w:p w:rsidR="004A0AE1" w:rsidRPr="006778CD" w:rsidRDefault="004A0AE1" w:rsidP="00B70724">
            <w:pPr>
              <w:widowControl w:val="0"/>
              <w:autoSpaceDE w:val="0"/>
              <w:ind w:right="-427"/>
            </w:pPr>
            <w:proofErr w:type="spellStart"/>
            <w:r>
              <w:t>Пр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>85-86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Pr="0086189B" w:rsidRDefault="004A0AE1" w:rsidP="006778CD">
            <w:pPr>
              <w:suppressAutoHyphens/>
              <w:ind w:firstLine="34"/>
            </w:pPr>
            <w:proofErr w:type="gramStart"/>
            <w:r w:rsidRPr="0086189B">
              <w:t xml:space="preserve">Острый, прямой и тупой углы с вершиной в любой точке на </w:t>
            </w:r>
            <w:proofErr w:type="spellStart"/>
            <w:r w:rsidRPr="0086189B">
              <w:t>Геоконте</w:t>
            </w:r>
            <w:proofErr w:type="spellEnd"/>
            <w:r w:rsidRPr="0086189B">
              <w:t>.</w:t>
            </w:r>
            <w:proofErr w:type="gramEnd"/>
          </w:p>
        </w:tc>
        <w:tc>
          <w:tcPr>
            <w:tcW w:w="769" w:type="dxa"/>
          </w:tcPr>
          <w:p w:rsidR="004A0AE1" w:rsidRPr="0086189B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86189B"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4A0AE1" w:rsidRPr="0086189B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 w:rsidRPr="0086189B">
              <w:rPr>
                <w:lang w:eastAsia="ar-SA"/>
              </w:rPr>
              <w:t>Пр</w:t>
            </w:r>
            <w:proofErr w:type="gramStart"/>
            <w:r w:rsidRPr="0086189B">
              <w:rPr>
                <w:lang w:eastAsia="ar-SA"/>
              </w:rPr>
              <w:t>.р</w:t>
            </w:r>
            <w:proofErr w:type="gramEnd"/>
            <w:r w:rsidRPr="0086189B"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893" w:type="dxa"/>
          </w:tcPr>
          <w:p w:rsidR="004A0AE1" w:rsidRPr="006778CD" w:rsidRDefault="004A0AE1" w:rsidP="00B70724">
            <w:pPr>
              <w:widowControl w:val="0"/>
              <w:autoSpaceDE w:val="0"/>
              <w:ind w:right="-427"/>
            </w:pPr>
            <w:proofErr w:type="spellStart"/>
            <w:r>
              <w:t>Сам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 xml:space="preserve">  87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Default="004A0AE1" w:rsidP="006778CD">
            <w:pPr>
              <w:rPr>
                <w:color w:val="000000"/>
                <w:lang w:eastAsia="en-US"/>
              </w:rPr>
            </w:pPr>
            <w:r>
              <w:rPr>
                <w:lang w:eastAsia="ar-SA"/>
              </w:rPr>
              <w:t xml:space="preserve"> </w:t>
            </w:r>
            <w:r w:rsidRPr="00BD75BF">
              <w:rPr>
                <w:color w:val="000000"/>
                <w:lang w:eastAsia="en-US"/>
              </w:rPr>
              <w:t>Головоломка Пифагора.</w:t>
            </w:r>
          </w:p>
          <w:p w:rsidR="004A0AE1" w:rsidRPr="00BD75BF" w:rsidRDefault="004A0AE1" w:rsidP="006778CD">
            <w:pPr>
              <w:rPr>
                <w:color w:val="000000"/>
                <w:lang w:eastAsia="en-US"/>
              </w:rPr>
            </w:pPr>
          </w:p>
          <w:p w:rsidR="004A0AE1" w:rsidRPr="003B54AD" w:rsidRDefault="004A0AE1" w:rsidP="006778CD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1</w:t>
            </w:r>
          </w:p>
        </w:tc>
        <w:tc>
          <w:tcPr>
            <w:tcW w:w="1598" w:type="dxa"/>
            <w:gridSpan w:val="2"/>
          </w:tcPr>
          <w:p w:rsidR="004A0AE1" w:rsidRPr="003B54AD" w:rsidRDefault="004A0AE1" w:rsidP="006778CD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  <w:tc>
          <w:tcPr>
            <w:tcW w:w="893" w:type="dxa"/>
          </w:tcPr>
          <w:p w:rsidR="004A0AE1" w:rsidRPr="006778CD" w:rsidRDefault="004A0AE1" w:rsidP="006778CD">
            <w:pPr>
              <w:widowControl w:val="0"/>
              <w:autoSpaceDE w:val="0"/>
              <w:ind w:right="-427"/>
            </w:pPr>
            <w:r w:rsidRPr="006778CD">
              <w:t>опрос</w:t>
            </w:r>
          </w:p>
        </w:tc>
        <w:tc>
          <w:tcPr>
            <w:tcW w:w="1487" w:type="dxa"/>
            <w:gridSpan w:val="2"/>
          </w:tcPr>
          <w:p w:rsidR="004A0AE1" w:rsidRPr="003E7D4D" w:rsidRDefault="004A0AE1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Каб</w:t>
            </w:r>
            <w:proofErr w:type="spellEnd"/>
            <w:r w:rsidRPr="003E7D4D">
              <w:t>.</w:t>
            </w:r>
          </w:p>
          <w:p w:rsidR="004A0AE1" w:rsidRPr="003E7D4D" w:rsidRDefault="004A0AE1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Информа</w:t>
            </w:r>
            <w:proofErr w:type="spellEnd"/>
          </w:p>
          <w:p w:rsidR="004A0AE1" w:rsidRPr="00490934" w:rsidRDefault="004A0AE1" w:rsidP="003E7D4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  <w:r w:rsidRPr="003E7D4D">
              <w:t>тики</w:t>
            </w:r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>88-89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Pr="003B54AD" w:rsidRDefault="004A0AE1" w:rsidP="006778CD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Pr="00BD75BF">
              <w:rPr>
                <w:color w:val="000000"/>
                <w:lang w:eastAsia="en-US"/>
              </w:rPr>
              <w:t>Изготовление головоломки Пифаг</w:t>
            </w:r>
            <w:r>
              <w:rPr>
                <w:color w:val="000000"/>
                <w:lang w:eastAsia="en-US"/>
              </w:rPr>
              <w:t>ора</w:t>
            </w: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4A0AE1" w:rsidRPr="003B54AD" w:rsidRDefault="004A0AE1" w:rsidP="006778CD">
            <w:pPr>
              <w:suppressAutoHyphens/>
              <w:snapToGrid w:val="0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893" w:type="dxa"/>
          </w:tcPr>
          <w:p w:rsidR="004A0AE1" w:rsidRPr="006778CD" w:rsidRDefault="004A0AE1" w:rsidP="004A0AE1">
            <w:pPr>
              <w:widowControl w:val="0"/>
              <w:autoSpaceDE w:val="0"/>
              <w:ind w:right="-427"/>
            </w:pPr>
            <w:proofErr w:type="spellStart"/>
            <w:r>
              <w:t>Пр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 xml:space="preserve">  90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Default="004A0AE1" w:rsidP="006778CD">
            <w:pPr>
              <w:rPr>
                <w:color w:val="000000"/>
                <w:lang w:eastAsia="en-US"/>
              </w:rPr>
            </w:pPr>
            <w:proofErr w:type="spellStart"/>
            <w:r w:rsidRPr="00BD75BF">
              <w:rPr>
                <w:color w:val="000000"/>
                <w:lang w:eastAsia="en-US"/>
              </w:rPr>
              <w:t>Колумбово</w:t>
            </w:r>
            <w:proofErr w:type="spellEnd"/>
            <w:r w:rsidRPr="00BD75BF">
              <w:rPr>
                <w:color w:val="000000"/>
                <w:lang w:eastAsia="en-US"/>
              </w:rPr>
              <w:t xml:space="preserve"> яйцо.</w:t>
            </w:r>
          </w:p>
          <w:p w:rsidR="004A0AE1" w:rsidRPr="00BD75BF" w:rsidRDefault="004A0AE1" w:rsidP="006778CD">
            <w:pPr>
              <w:rPr>
                <w:color w:val="000000"/>
                <w:lang w:eastAsia="en-US"/>
              </w:rPr>
            </w:pP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1</w:t>
            </w:r>
          </w:p>
        </w:tc>
        <w:tc>
          <w:tcPr>
            <w:tcW w:w="1598" w:type="dxa"/>
            <w:gridSpan w:val="2"/>
          </w:tcPr>
          <w:p w:rsidR="004A0AE1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Лекция</w:t>
            </w:r>
          </w:p>
          <w:p w:rsidR="004A0AE1" w:rsidRPr="003B54AD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</w:p>
        </w:tc>
        <w:tc>
          <w:tcPr>
            <w:tcW w:w="893" w:type="dxa"/>
          </w:tcPr>
          <w:p w:rsidR="004A0AE1" w:rsidRPr="006778CD" w:rsidRDefault="004A0AE1" w:rsidP="00AB6F88">
            <w:pPr>
              <w:widowControl w:val="0"/>
              <w:autoSpaceDE w:val="0"/>
              <w:ind w:right="-427"/>
            </w:pPr>
            <w:r w:rsidRPr="006778CD">
              <w:rPr>
                <w:lang w:eastAsia="ar-SA"/>
              </w:rPr>
              <w:t>опрос</w:t>
            </w:r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>91-92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Default="004A0AE1" w:rsidP="006778CD">
            <w:pPr>
              <w:suppressAutoHyphens/>
              <w:ind w:firstLine="34"/>
              <w:rPr>
                <w:lang w:eastAsia="ar-SA"/>
              </w:rPr>
            </w:pPr>
            <w:r w:rsidRPr="00BD75BF">
              <w:rPr>
                <w:color w:val="000000"/>
                <w:lang w:eastAsia="en-US"/>
              </w:rPr>
              <w:t>Изготовление головоломки из картона</w:t>
            </w: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4A0AE1" w:rsidRPr="003B54AD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893" w:type="dxa"/>
          </w:tcPr>
          <w:p w:rsidR="004A0AE1" w:rsidRPr="003B54AD" w:rsidRDefault="004A0AE1" w:rsidP="00B70724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</w:t>
            </w:r>
            <w:proofErr w:type="spellEnd"/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rPr>
          <w:trHeight w:val="77"/>
        </w:trPr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 xml:space="preserve">  93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Default="004A0AE1" w:rsidP="006778CD">
            <w:r w:rsidRPr="00BD75BF">
              <w:t>Лист Мебиуса.</w:t>
            </w:r>
          </w:p>
          <w:p w:rsidR="004A0AE1" w:rsidRDefault="004A0AE1" w:rsidP="006778CD">
            <w:pPr>
              <w:suppressAutoHyphens/>
              <w:rPr>
                <w:lang w:eastAsia="ar-SA"/>
              </w:rPr>
            </w:pP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1</w:t>
            </w:r>
          </w:p>
        </w:tc>
        <w:tc>
          <w:tcPr>
            <w:tcW w:w="1598" w:type="dxa"/>
            <w:gridSpan w:val="2"/>
          </w:tcPr>
          <w:p w:rsidR="004A0AE1" w:rsidRPr="003B54AD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презентация</w:t>
            </w:r>
          </w:p>
        </w:tc>
        <w:tc>
          <w:tcPr>
            <w:tcW w:w="893" w:type="dxa"/>
          </w:tcPr>
          <w:p w:rsidR="004A0AE1" w:rsidRPr="006778CD" w:rsidRDefault="004A0AE1" w:rsidP="006778CD">
            <w:pPr>
              <w:widowControl w:val="0"/>
              <w:autoSpaceDE w:val="0"/>
              <w:ind w:right="-427"/>
            </w:pPr>
            <w:r w:rsidRPr="006778CD">
              <w:t>опрос</w:t>
            </w:r>
          </w:p>
        </w:tc>
        <w:tc>
          <w:tcPr>
            <w:tcW w:w="1487" w:type="dxa"/>
            <w:gridSpan w:val="2"/>
          </w:tcPr>
          <w:p w:rsidR="004A0AE1" w:rsidRPr="003E7D4D" w:rsidRDefault="004A0AE1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Каб</w:t>
            </w:r>
            <w:proofErr w:type="spellEnd"/>
            <w:r w:rsidRPr="003E7D4D">
              <w:t>.</w:t>
            </w:r>
          </w:p>
          <w:p w:rsidR="004A0AE1" w:rsidRPr="003E7D4D" w:rsidRDefault="004A0AE1" w:rsidP="003E7D4D">
            <w:pPr>
              <w:widowControl w:val="0"/>
              <w:autoSpaceDE w:val="0"/>
              <w:ind w:right="-427"/>
            </w:pPr>
            <w:proofErr w:type="spellStart"/>
            <w:r w:rsidRPr="003E7D4D">
              <w:t>Информа</w:t>
            </w:r>
            <w:proofErr w:type="spellEnd"/>
          </w:p>
          <w:p w:rsidR="004A0AE1" w:rsidRPr="00490934" w:rsidRDefault="004A0AE1" w:rsidP="003E7D4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  <w:r w:rsidRPr="003E7D4D">
              <w:t>тики</w:t>
            </w:r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>94-95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Default="004A0AE1" w:rsidP="006778CD">
            <w:pPr>
              <w:suppressAutoHyphens/>
              <w:ind w:firstLine="34"/>
              <w:rPr>
                <w:lang w:eastAsia="ar-SA"/>
              </w:rPr>
            </w:pPr>
            <w:r w:rsidRPr="00BD75BF">
              <w:t xml:space="preserve">Изготовление листа </w:t>
            </w:r>
            <w:proofErr w:type="spellStart"/>
            <w:r w:rsidRPr="00BD75BF">
              <w:t>Мёбиуса</w:t>
            </w:r>
            <w:proofErr w:type="spellEnd"/>
            <w:r w:rsidRPr="00BD75BF">
              <w:t>, опыты.</w:t>
            </w: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4A0AE1" w:rsidRPr="003B54AD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893" w:type="dxa"/>
          </w:tcPr>
          <w:p w:rsidR="004A0AE1" w:rsidRPr="006778CD" w:rsidRDefault="004A0AE1" w:rsidP="00B70724">
            <w:pPr>
              <w:widowControl w:val="0"/>
              <w:autoSpaceDE w:val="0"/>
              <w:ind w:right="-427"/>
            </w:pPr>
            <w:r w:rsidRPr="006778CD">
              <w:rPr>
                <w:lang w:eastAsia="ar-SA"/>
              </w:rPr>
              <w:t>опрос</w:t>
            </w:r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>96-97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Pr="00BD75BF" w:rsidRDefault="004A0AE1" w:rsidP="006778CD">
            <w:pPr>
              <w:suppressAutoHyphens/>
              <w:ind w:firstLine="34"/>
            </w:pPr>
            <w:r w:rsidRPr="00BD75BF">
              <w:t>Математическая газета «Ребусы и головоломки</w:t>
            </w: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4A0AE1" w:rsidRPr="003B54AD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абота</w:t>
            </w:r>
            <w:proofErr w:type="spellEnd"/>
          </w:p>
        </w:tc>
        <w:tc>
          <w:tcPr>
            <w:tcW w:w="893" w:type="dxa"/>
          </w:tcPr>
          <w:p w:rsidR="004A0AE1" w:rsidRPr="003B54AD" w:rsidRDefault="004A0AE1" w:rsidP="00B70724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</w:t>
            </w:r>
            <w:proofErr w:type="spellEnd"/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>98-101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Pr="00BD75BF" w:rsidRDefault="004A0AE1" w:rsidP="006778CD">
            <w:pPr>
              <w:suppressAutoHyphens/>
              <w:ind w:firstLine="34"/>
            </w:pPr>
            <w:r w:rsidRPr="00BD2F29">
              <w:t>Решение задач на развитие пространственных представлений</w:t>
            </w: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4</w:t>
            </w:r>
          </w:p>
        </w:tc>
        <w:tc>
          <w:tcPr>
            <w:tcW w:w="1598" w:type="dxa"/>
            <w:gridSpan w:val="2"/>
          </w:tcPr>
          <w:p w:rsidR="004A0AE1" w:rsidRPr="003B54AD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893" w:type="dxa"/>
          </w:tcPr>
          <w:p w:rsidR="004A0AE1" w:rsidRPr="006778CD" w:rsidRDefault="004A0AE1" w:rsidP="00B70724">
            <w:pPr>
              <w:widowControl w:val="0"/>
              <w:autoSpaceDE w:val="0"/>
              <w:ind w:right="-427"/>
            </w:pPr>
            <w:r w:rsidRPr="006778CD">
              <w:rPr>
                <w:lang w:eastAsia="ar-SA"/>
              </w:rPr>
              <w:t>опрос</w:t>
            </w:r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lastRenderedPageBreak/>
              <w:t>102-103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Pr="00BD75BF" w:rsidRDefault="004A0AE1" w:rsidP="006778CD">
            <w:pPr>
              <w:suppressAutoHyphens/>
              <w:ind w:firstLine="34"/>
            </w:pPr>
            <w:r>
              <w:t>И</w:t>
            </w:r>
            <w:r w:rsidRPr="00BD75BF">
              <w:t>гра «Веришь или нет»</w:t>
            </w: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4A0AE1" w:rsidRPr="003B54AD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  <w:tc>
          <w:tcPr>
            <w:tcW w:w="893" w:type="dxa"/>
          </w:tcPr>
          <w:p w:rsidR="004A0AE1" w:rsidRPr="003B54AD" w:rsidRDefault="004A0AE1" w:rsidP="00B70724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Пр</w:t>
            </w:r>
            <w:proofErr w:type="gramStart"/>
            <w:r>
              <w:rPr>
                <w:lang w:eastAsia="ar-SA"/>
              </w:rPr>
              <w:t>.р</w:t>
            </w:r>
            <w:proofErr w:type="gramEnd"/>
            <w:r>
              <w:rPr>
                <w:lang w:eastAsia="ar-SA"/>
              </w:rPr>
              <w:t>аб</w:t>
            </w:r>
            <w:proofErr w:type="spellEnd"/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>104-105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Default="004A0AE1" w:rsidP="006778CD">
            <w:r w:rsidRPr="00DF6AAA">
              <w:t>Решение топологических задач. Лабиринт.</w:t>
            </w:r>
          </w:p>
          <w:p w:rsidR="004A0AE1" w:rsidRDefault="004A0AE1" w:rsidP="006778CD">
            <w:pPr>
              <w:suppressAutoHyphens/>
            </w:pP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4A0AE1" w:rsidRPr="003B54AD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rFonts w:eastAsia="Calibri"/>
                <w:lang w:eastAsia="en-US"/>
              </w:rPr>
              <w:t xml:space="preserve">проверка </w:t>
            </w:r>
            <w:proofErr w:type="gramStart"/>
            <w:r>
              <w:rPr>
                <w:rFonts w:eastAsia="Calibri"/>
                <w:lang w:eastAsia="en-US"/>
              </w:rPr>
              <w:t>сам-</w:t>
            </w:r>
            <w:r w:rsidRPr="004F17A8">
              <w:rPr>
                <w:rFonts w:eastAsia="Calibri"/>
                <w:lang w:eastAsia="en-US"/>
              </w:rPr>
              <w:t>но</w:t>
            </w:r>
            <w:proofErr w:type="gramEnd"/>
            <w:r w:rsidRPr="004F17A8">
              <w:rPr>
                <w:rFonts w:eastAsia="Calibri"/>
                <w:lang w:eastAsia="en-US"/>
              </w:rPr>
              <w:t xml:space="preserve"> решенных задач.</w:t>
            </w:r>
          </w:p>
        </w:tc>
        <w:tc>
          <w:tcPr>
            <w:tcW w:w="893" w:type="dxa"/>
          </w:tcPr>
          <w:p w:rsidR="004A0AE1" w:rsidRDefault="004A0AE1" w:rsidP="004A0AE1">
            <w:pPr>
              <w:widowControl w:val="0"/>
              <w:autoSpaceDE w:val="0"/>
              <w:ind w:right="-427"/>
            </w:pPr>
            <w:r>
              <w:t>Сам.</w:t>
            </w:r>
          </w:p>
          <w:p w:rsidR="004A0AE1" w:rsidRPr="006778CD" w:rsidRDefault="004A0AE1" w:rsidP="004A0AE1">
            <w:pPr>
              <w:widowControl w:val="0"/>
              <w:autoSpaceDE w:val="0"/>
              <w:ind w:right="-427"/>
            </w:pPr>
            <w:r>
              <w:t>раб.</w:t>
            </w:r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>106-107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Default="004A0AE1" w:rsidP="006778CD">
            <w:r>
              <w:t xml:space="preserve">Викторина «В городе геометрических фигур» </w:t>
            </w:r>
          </w:p>
          <w:p w:rsidR="004A0AE1" w:rsidRDefault="004A0AE1" w:rsidP="006778CD">
            <w:pPr>
              <w:suppressAutoHyphens/>
              <w:ind w:firstLine="34"/>
            </w:pP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 w:rsidRPr="009B5806">
              <w:rPr>
                <w:b/>
                <w:lang w:eastAsia="ar-SA"/>
              </w:rPr>
              <w:t>2</w:t>
            </w:r>
          </w:p>
        </w:tc>
        <w:tc>
          <w:tcPr>
            <w:tcW w:w="1598" w:type="dxa"/>
            <w:gridSpan w:val="2"/>
          </w:tcPr>
          <w:p w:rsidR="004A0AE1" w:rsidRPr="003B54AD" w:rsidRDefault="004A0AE1" w:rsidP="006778CD">
            <w:pPr>
              <w:suppressAutoHyphens/>
              <w:snapToGrid w:val="0"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игра</w:t>
            </w:r>
          </w:p>
        </w:tc>
        <w:tc>
          <w:tcPr>
            <w:tcW w:w="893" w:type="dxa"/>
          </w:tcPr>
          <w:p w:rsidR="004A0AE1" w:rsidRPr="006778CD" w:rsidRDefault="004A0AE1" w:rsidP="004A0AE1">
            <w:pPr>
              <w:widowControl w:val="0"/>
              <w:autoSpaceDE w:val="0"/>
              <w:ind w:right="-427"/>
            </w:pPr>
            <w:r>
              <w:t>игра</w:t>
            </w:r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784C7F">
        <w:tc>
          <w:tcPr>
            <w:tcW w:w="851" w:type="dxa"/>
          </w:tcPr>
          <w:p w:rsidR="004A0AE1" w:rsidRPr="00AB0AF9" w:rsidRDefault="004A0AE1" w:rsidP="00CF1AA0">
            <w:pPr>
              <w:widowControl w:val="0"/>
              <w:autoSpaceDE w:val="0"/>
              <w:ind w:right="-427"/>
            </w:pPr>
            <w:r w:rsidRPr="00AB0AF9">
              <w:t xml:space="preserve">  108</w:t>
            </w:r>
          </w:p>
        </w:tc>
        <w:tc>
          <w:tcPr>
            <w:tcW w:w="992" w:type="dxa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3544" w:type="dxa"/>
          </w:tcPr>
          <w:p w:rsidR="004A0AE1" w:rsidRDefault="004A0AE1" w:rsidP="006778CD">
            <w:r>
              <w:t>Подведение итогов года.</w:t>
            </w:r>
          </w:p>
        </w:tc>
        <w:tc>
          <w:tcPr>
            <w:tcW w:w="769" w:type="dxa"/>
          </w:tcPr>
          <w:p w:rsidR="004A0AE1" w:rsidRPr="009B5806" w:rsidRDefault="004A0AE1" w:rsidP="006778CD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1598" w:type="dxa"/>
            <w:gridSpan w:val="2"/>
          </w:tcPr>
          <w:p w:rsidR="004A0AE1" w:rsidRPr="00490934" w:rsidRDefault="004A0AE1" w:rsidP="006778CD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893" w:type="dxa"/>
          </w:tcPr>
          <w:p w:rsidR="004A0AE1" w:rsidRPr="006778CD" w:rsidRDefault="004A0AE1" w:rsidP="006778CD">
            <w:pPr>
              <w:widowControl w:val="0"/>
              <w:autoSpaceDE w:val="0"/>
              <w:ind w:right="-427"/>
            </w:pPr>
            <w:r w:rsidRPr="006778CD">
              <w:t>зачёт</w:t>
            </w:r>
          </w:p>
        </w:tc>
        <w:tc>
          <w:tcPr>
            <w:tcW w:w="1487" w:type="dxa"/>
            <w:gridSpan w:val="2"/>
          </w:tcPr>
          <w:p w:rsidR="004A0AE1" w:rsidRPr="003E7D4D" w:rsidRDefault="004A0AE1" w:rsidP="006778CD">
            <w:pPr>
              <w:widowControl w:val="0"/>
              <w:autoSpaceDE w:val="0"/>
              <w:ind w:right="-427"/>
            </w:pPr>
            <w:r w:rsidRPr="003E7D4D">
              <w:t>Кабинет</w:t>
            </w:r>
          </w:p>
          <w:p w:rsidR="004A0AE1" w:rsidRPr="00490934" w:rsidRDefault="004A0AE1" w:rsidP="006778CD">
            <w:pPr>
              <w:widowControl w:val="0"/>
              <w:autoSpaceDE w:val="0"/>
              <w:ind w:right="-427"/>
              <w:rPr>
                <w:color w:val="FF0000"/>
              </w:rPr>
            </w:pPr>
            <w:r w:rsidRPr="003E7D4D">
              <w:t xml:space="preserve"> </w:t>
            </w:r>
            <w:proofErr w:type="gramStart"/>
            <w:r w:rsidRPr="003E7D4D">
              <w:t>мат-</w:t>
            </w:r>
            <w:proofErr w:type="spellStart"/>
            <w:r w:rsidRPr="003E7D4D">
              <w:t>ки</w:t>
            </w:r>
            <w:proofErr w:type="spellEnd"/>
            <w:proofErr w:type="gramEnd"/>
          </w:p>
        </w:tc>
      </w:tr>
      <w:tr w:rsidR="004A0AE1" w:rsidRPr="00490934" w:rsidTr="003E7D4D">
        <w:tc>
          <w:tcPr>
            <w:tcW w:w="5387" w:type="dxa"/>
            <w:gridSpan w:val="3"/>
          </w:tcPr>
          <w:p w:rsidR="004A0AE1" w:rsidRPr="00CF1AA0" w:rsidRDefault="004A0AE1" w:rsidP="00490934">
            <w:pPr>
              <w:widowControl w:val="0"/>
              <w:autoSpaceDE w:val="0"/>
              <w:ind w:right="317"/>
              <w:jc w:val="right"/>
              <w:rPr>
                <w:b/>
              </w:rPr>
            </w:pPr>
            <w:r w:rsidRPr="00CF1AA0">
              <w:rPr>
                <w:b/>
              </w:rPr>
              <w:t>Итого:</w:t>
            </w:r>
          </w:p>
        </w:tc>
        <w:tc>
          <w:tcPr>
            <w:tcW w:w="769" w:type="dxa"/>
          </w:tcPr>
          <w:p w:rsidR="004A0AE1" w:rsidRPr="00CF1AA0" w:rsidRDefault="004A0AE1" w:rsidP="00CF1AA0">
            <w:pPr>
              <w:widowControl w:val="0"/>
              <w:autoSpaceDE w:val="0"/>
              <w:ind w:right="-427"/>
              <w:rPr>
                <w:b/>
              </w:rPr>
            </w:pPr>
            <w:r w:rsidRPr="00CF1AA0">
              <w:rPr>
                <w:b/>
              </w:rPr>
              <w:t xml:space="preserve">108 </w:t>
            </w:r>
          </w:p>
        </w:tc>
        <w:tc>
          <w:tcPr>
            <w:tcW w:w="1598" w:type="dxa"/>
            <w:gridSpan w:val="2"/>
          </w:tcPr>
          <w:p w:rsidR="004A0AE1" w:rsidRPr="00CF1AA0" w:rsidRDefault="004A0AE1" w:rsidP="00CF1AA0">
            <w:pPr>
              <w:widowControl w:val="0"/>
              <w:autoSpaceDE w:val="0"/>
              <w:ind w:right="-427"/>
            </w:pPr>
          </w:p>
        </w:tc>
        <w:tc>
          <w:tcPr>
            <w:tcW w:w="893" w:type="dxa"/>
          </w:tcPr>
          <w:p w:rsidR="004A0AE1" w:rsidRPr="00490934" w:rsidRDefault="004A0AE1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  <w:tc>
          <w:tcPr>
            <w:tcW w:w="1487" w:type="dxa"/>
            <w:gridSpan w:val="2"/>
          </w:tcPr>
          <w:p w:rsidR="004A0AE1" w:rsidRPr="00490934" w:rsidRDefault="004A0AE1" w:rsidP="00957A4F">
            <w:pPr>
              <w:widowControl w:val="0"/>
              <w:autoSpaceDE w:val="0"/>
              <w:ind w:right="-427"/>
              <w:jc w:val="center"/>
              <w:rPr>
                <w:color w:val="FF0000"/>
              </w:rPr>
            </w:pPr>
          </w:p>
        </w:tc>
      </w:tr>
    </w:tbl>
    <w:p w:rsidR="00C82172" w:rsidRPr="00490934" w:rsidRDefault="00C82172" w:rsidP="00C82172">
      <w:pPr>
        <w:spacing w:line="360" w:lineRule="auto"/>
        <w:rPr>
          <w:color w:val="FF0000"/>
          <w:sz w:val="28"/>
          <w:szCs w:val="28"/>
        </w:rPr>
      </w:pPr>
    </w:p>
    <w:p w:rsidR="001A2CFF" w:rsidRDefault="001A2CFF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C2499" w:rsidRDefault="00FC2499" w:rsidP="001A2CFF">
      <w:pPr>
        <w:rPr>
          <w:sz w:val="28"/>
          <w:szCs w:val="28"/>
        </w:rPr>
      </w:pPr>
    </w:p>
    <w:p w:rsidR="00F94224" w:rsidRPr="001A2CFF" w:rsidRDefault="00E359E5" w:rsidP="005B3E39">
      <w:pPr>
        <w:suppressAutoHyphens/>
        <w:spacing w:line="360" w:lineRule="auto"/>
        <w:jc w:val="center"/>
        <w:rPr>
          <w:lang w:eastAsia="ar-SA"/>
        </w:rPr>
      </w:pPr>
      <w:r>
        <w:rPr>
          <w:b/>
          <w:sz w:val="28"/>
          <w:szCs w:val="28"/>
        </w:rPr>
        <w:t xml:space="preserve"> </w:t>
      </w:r>
    </w:p>
    <w:p w:rsidR="00F94224" w:rsidRDefault="00F94224" w:rsidP="00F94224">
      <w:pPr>
        <w:pStyle w:val="af9"/>
        <w:spacing w:after="0" w:line="360" w:lineRule="auto"/>
        <w:ind w:left="876"/>
        <w:rPr>
          <w:rFonts w:ascii="Times New Roman" w:hAnsi="Times New Roman" w:cs="Times New Roman"/>
          <w:b/>
          <w:sz w:val="28"/>
          <w:szCs w:val="28"/>
        </w:rPr>
      </w:pPr>
    </w:p>
    <w:p w:rsidR="003B54AD" w:rsidRDefault="003B54AD" w:rsidP="00452D1D">
      <w:pPr>
        <w:spacing w:line="360" w:lineRule="auto"/>
        <w:ind w:left="-284" w:right="-426" w:firstLine="710"/>
        <w:jc w:val="both"/>
        <w:rPr>
          <w:rFonts w:eastAsiaTheme="minorHAnsi"/>
          <w:bCs/>
          <w:lang w:eastAsia="en-US"/>
        </w:rPr>
      </w:pPr>
    </w:p>
    <w:p w:rsidR="003B54AD" w:rsidRDefault="003B54AD" w:rsidP="003B54AD">
      <w:pPr>
        <w:spacing w:line="276" w:lineRule="auto"/>
        <w:ind w:left="-284" w:right="-426" w:firstLine="710"/>
        <w:jc w:val="both"/>
        <w:rPr>
          <w:rFonts w:eastAsiaTheme="minorHAnsi"/>
          <w:bCs/>
          <w:lang w:eastAsia="en-US"/>
        </w:rPr>
      </w:pPr>
    </w:p>
    <w:p w:rsidR="003B54AD" w:rsidRDefault="003B54AD" w:rsidP="003B54AD">
      <w:pPr>
        <w:spacing w:line="276" w:lineRule="auto"/>
        <w:ind w:left="-284" w:right="-426" w:firstLine="710"/>
        <w:jc w:val="both"/>
        <w:rPr>
          <w:rFonts w:eastAsiaTheme="minorHAnsi"/>
          <w:bCs/>
          <w:lang w:eastAsia="en-US"/>
        </w:rPr>
      </w:pPr>
    </w:p>
    <w:p w:rsidR="003B54AD" w:rsidRDefault="003B54AD" w:rsidP="003B54AD">
      <w:pPr>
        <w:spacing w:line="276" w:lineRule="auto"/>
        <w:ind w:left="-284" w:right="-426" w:firstLine="710"/>
        <w:jc w:val="both"/>
        <w:rPr>
          <w:rFonts w:eastAsiaTheme="minorHAnsi"/>
          <w:bCs/>
          <w:lang w:eastAsia="en-US"/>
        </w:rPr>
      </w:pPr>
    </w:p>
    <w:p w:rsidR="003B54AD" w:rsidRDefault="003B54AD" w:rsidP="003B54AD">
      <w:pPr>
        <w:spacing w:line="276" w:lineRule="auto"/>
        <w:ind w:left="-284" w:right="-426" w:firstLine="710"/>
        <w:jc w:val="both"/>
        <w:rPr>
          <w:rFonts w:eastAsiaTheme="minorHAnsi"/>
          <w:bCs/>
          <w:lang w:eastAsia="en-US"/>
        </w:rPr>
      </w:pPr>
    </w:p>
    <w:p w:rsidR="003B54AD" w:rsidRDefault="003B54AD" w:rsidP="003B54AD">
      <w:pPr>
        <w:spacing w:line="276" w:lineRule="auto"/>
        <w:ind w:left="-284" w:right="-426" w:firstLine="710"/>
        <w:jc w:val="both"/>
        <w:rPr>
          <w:rFonts w:eastAsiaTheme="minorHAnsi"/>
          <w:bCs/>
          <w:lang w:eastAsia="en-US"/>
        </w:rPr>
      </w:pPr>
    </w:p>
    <w:p w:rsidR="003B54AD" w:rsidRDefault="003B54AD" w:rsidP="003B54AD">
      <w:pPr>
        <w:spacing w:line="276" w:lineRule="auto"/>
        <w:ind w:left="-284" w:right="-426" w:firstLine="710"/>
        <w:jc w:val="both"/>
        <w:rPr>
          <w:rFonts w:eastAsiaTheme="minorHAnsi"/>
          <w:bCs/>
          <w:lang w:eastAsia="en-US"/>
        </w:rPr>
      </w:pPr>
    </w:p>
    <w:p w:rsidR="003B54AD" w:rsidRDefault="003B54AD" w:rsidP="003B54AD">
      <w:pPr>
        <w:spacing w:line="276" w:lineRule="auto"/>
        <w:ind w:left="-284" w:right="-426" w:firstLine="710"/>
        <w:jc w:val="both"/>
        <w:rPr>
          <w:rFonts w:eastAsiaTheme="minorHAnsi"/>
          <w:bCs/>
          <w:lang w:eastAsia="en-US"/>
        </w:rPr>
      </w:pPr>
    </w:p>
    <w:p w:rsidR="003B54AD" w:rsidRDefault="003B54AD" w:rsidP="003B54AD">
      <w:pPr>
        <w:spacing w:line="276" w:lineRule="auto"/>
        <w:ind w:left="-284" w:right="-426" w:firstLine="710"/>
        <w:jc w:val="both"/>
        <w:rPr>
          <w:rFonts w:eastAsiaTheme="minorHAnsi"/>
          <w:bCs/>
          <w:lang w:eastAsia="en-US"/>
        </w:rPr>
      </w:pPr>
    </w:p>
    <w:p w:rsidR="003B54AD" w:rsidRDefault="003B54AD" w:rsidP="003B54AD">
      <w:pPr>
        <w:spacing w:line="276" w:lineRule="auto"/>
        <w:ind w:left="-284" w:right="-426" w:firstLine="710"/>
        <w:jc w:val="both"/>
        <w:rPr>
          <w:rFonts w:eastAsiaTheme="minorHAnsi"/>
          <w:bCs/>
          <w:lang w:eastAsia="en-US"/>
        </w:rPr>
      </w:pPr>
    </w:p>
    <w:p w:rsidR="003B54AD" w:rsidRDefault="003B54AD" w:rsidP="003B54AD">
      <w:pPr>
        <w:spacing w:line="276" w:lineRule="auto"/>
        <w:ind w:left="-284" w:right="-426" w:firstLine="710"/>
        <w:jc w:val="both"/>
        <w:rPr>
          <w:rFonts w:eastAsiaTheme="minorHAnsi"/>
          <w:bCs/>
          <w:lang w:eastAsia="en-US"/>
        </w:rPr>
      </w:pPr>
    </w:p>
    <w:p w:rsidR="003B54AD" w:rsidRDefault="00241179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eastAsiaTheme="minorHAnsi"/>
          <w:bCs/>
          <w:lang w:eastAsia="en-US"/>
        </w:rPr>
        <w:t xml:space="preserve"> </w:t>
      </w: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452D1D" w:rsidRDefault="00F94224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</w:p>
    <w:p w:rsidR="00452D1D" w:rsidRDefault="00452D1D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452D1D" w:rsidRDefault="00452D1D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452D1D" w:rsidRDefault="00452D1D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452D1D" w:rsidRDefault="00452D1D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452D1D" w:rsidRDefault="00452D1D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2D7643" w:rsidRDefault="002D7643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2D7643" w:rsidRDefault="002D7643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2D7643" w:rsidRDefault="002D7643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2D7643" w:rsidRDefault="002D7643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2D7643" w:rsidRDefault="002D7643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452D1D" w:rsidRDefault="00452D1D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452D1D" w:rsidRDefault="00452D1D" w:rsidP="003B54AD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2B4A9E" w:rsidRDefault="00F94224" w:rsidP="00452D1D">
      <w:pPr>
        <w:autoSpaceDE w:val="0"/>
        <w:autoSpaceDN w:val="0"/>
        <w:adjustRightInd w:val="0"/>
        <w:spacing w:line="360" w:lineRule="auto"/>
        <w:ind w:left="-284" w:right="-426" w:firstLine="710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</w:t>
      </w: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3B54AD" w:rsidRDefault="003B54A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452D1D" w:rsidRDefault="00452D1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452D1D" w:rsidRDefault="00452D1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452D1D" w:rsidRDefault="00452D1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452D1D" w:rsidRDefault="00452D1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452D1D" w:rsidRDefault="00452D1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lang w:eastAsia="en-US"/>
        </w:rPr>
      </w:pPr>
    </w:p>
    <w:p w:rsidR="00867FC5" w:rsidRPr="00700B57" w:rsidRDefault="00700B57" w:rsidP="00700B57">
      <w:pPr>
        <w:suppressAutoHyphens/>
        <w:rPr>
          <w:sz w:val="28"/>
          <w:szCs w:val="28"/>
          <w:lang w:eastAsia="ar-SA"/>
        </w:rPr>
      </w:pPr>
      <w:r w:rsidRPr="00700B57">
        <w:rPr>
          <w:b/>
          <w:sz w:val="28"/>
          <w:szCs w:val="28"/>
        </w:rPr>
        <w:t xml:space="preserve"> </w:t>
      </w:r>
    </w:p>
    <w:p w:rsidR="00452D1D" w:rsidRDefault="00452D1D" w:rsidP="003B54AD">
      <w:pPr>
        <w:suppressAutoHyphens/>
        <w:rPr>
          <w:sz w:val="28"/>
          <w:szCs w:val="28"/>
          <w:lang w:eastAsia="ar-SA"/>
        </w:rPr>
      </w:pPr>
    </w:p>
    <w:p w:rsidR="00452D1D" w:rsidRDefault="00452D1D" w:rsidP="003B54AD">
      <w:pPr>
        <w:suppressAutoHyphens/>
        <w:rPr>
          <w:sz w:val="28"/>
          <w:szCs w:val="28"/>
          <w:lang w:eastAsia="ar-SA"/>
        </w:rPr>
      </w:pPr>
    </w:p>
    <w:p w:rsidR="00452D1D" w:rsidRDefault="00452D1D" w:rsidP="003B54AD">
      <w:pPr>
        <w:suppressAutoHyphens/>
        <w:rPr>
          <w:sz w:val="28"/>
          <w:szCs w:val="28"/>
          <w:lang w:eastAsia="ar-SA"/>
        </w:rPr>
      </w:pPr>
    </w:p>
    <w:p w:rsidR="00452D1D" w:rsidRDefault="00452D1D" w:rsidP="003B54AD">
      <w:pPr>
        <w:suppressAutoHyphens/>
        <w:rPr>
          <w:sz w:val="28"/>
          <w:szCs w:val="28"/>
          <w:lang w:eastAsia="ar-SA"/>
        </w:rPr>
      </w:pPr>
    </w:p>
    <w:p w:rsidR="00452D1D" w:rsidRDefault="00452D1D" w:rsidP="003B54AD">
      <w:pPr>
        <w:suppressAutoHyphens/>
        <w:rPr>
          <w:sz w:val="28"/>
          <w:szCs w:val="28"/>
          <w:lang w:eastAsia="ar-SA"/>
        </w:rPr>
      </w:pPr>
    </w:p>
    <w:p w:rsidR="00452D1D" w:rsidRDefault="00452D1D" w:rsidP="003B54AD">
      <w:pPr>
        <w:suppressAutoHyphens/>
        <w:rPr>
          <w:sz w:val="28"/>
          <w:szCs w:val="28"/>
          <w:lang w:eastAsia="ar-SA"/>
        </w:rPr>
      </w:pPr>
    </w:p>
    <w:p w:rsidR="00452D1D" w:rsidRDefault="00452D1D" w:rsidP="003B54AD">
      <w:pPr>
        <w:suppressAutoHyphens/>
        <w:rPr>
          <w:sz w:val="28"/>
          <w:szCs w:val="28"/>
          <w:lang w:eastAsia="ar-SA"/>
        </w:rPr>
      </w:pPr>
    </w:p>
    <w:p w:rsidR="00452D1D" w:rsidRPr="003B54AD" w:rsidRDefault="00452D1D" w:rsidP="003B54AD">
      <w:pPr>
        <w:suppressAutoHyphens/>
        <w:rPr>
          <w:sz w:val="28"/>
          <w:szCs w:val="28"/>
          <w:lang w:eastAsia="ar-SA"/>
        </w:rPr>
      </w:pPr>
    </w:p>
    <w:p w:rsidR="00B87DB7" w:rsidRDefault="00A55EC2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</w:t>
      </w:r>
    </w:p>
    <w:p w:rsidR="00452D1D" w:rsidRDefault="00452D1D" w:rsidP="009C27DA">
      <w:pPr>
        <w:autoSpaceDE w:val="0"/>
        <w:autoSpaceDN w:val="0"/>
        <w:adjustRightInd w:val="0"/>
        <w:spacing w:line="276" w:lineRule="auto"/>
        <w:ind w:left="-284" w:right="-426" w:firstLine="710"/>
        <w:jc w:val="both"/>
        <w:rPr>
          <w:rFonts w:eastAsiaTheme="minorHAnsi"/>
          <w:b/>
          <w:bCs/>
          <w:lang w:eastAsia="en-US"/>
        </w:rPr>
      </w:pPr>
    </w:p>
    <w:sectPr w:rsidR="00452D1D" w:rsidSect="00452D1D">
      <w:footerReference w:type="default" r:id="rId10"/>
      <w:pgSz w:w="11906" w:h="16838"/>
      <w:pgMar w:top="709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E6E" w:rsidRDefault="009F1E6E" w:rsidP="00452D1D">
      <w:r>
        <w:separator/>
      </w:r>
    </w:p>
  </w:endnote>
  <w:endnote w:type="continuationSeparator" w:id="0">
    <w:p w:rsidR="009F1E6E" w:rsidRDefault="009F1E6E" w:rsidP="00452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CC"/>
    <w:family w:val="swiss"/>
    <w:pitch w:val="variable"/>
    <w:sig w:usb0="E7002EFF" w:usb1="D200FDFF" w:usb2="0A246029" w:usb3="00000000" w:csb0="000001FF" w:csb1="00000000"/>
  </w:font>
  <w:font w:name="Symbol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397398"/>
      <w:docPartObj>
        <w:docPartGallery w:val="Page Numbers (Bottom of Page)"/>
        <w:docPartUnique/>
      </w:docPartObj>
    </w:sdtPr>
    <w:sdtContent>
      <w:p w:rsidR="006778CD" w:rsidRDefault="006778CD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2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78CD" w:rsidRDefault="006778CD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7707516"/>
      <w:docPartObj>
        <w:docPartGallery w:val="Page Numbers (Bottom of Page)"/>
        <w:docPartUnique/>
      </w:docPartObj>
    </w:sdtPr>
    <w:sdtContent>
      <w:p w:rsidR="006778CD" w:rsidRDefault="006778CD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280">
          <w:rPr>
            <w:noProof/>
          </w:rPr>
          <w:t>32</w:t>
        </w:r>
        <w:r>
          <w:fldChar w:fldCharType="end"/>
        </w:r>
      </w:p>
    </w:sdtContent>
  </w:sdt>
  <w:p w:rsidR="006778CD" w:rsidRDefault="006778CD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E6E" w:rsidRDefault="009F1E6E" w:rsidP="00452D1D">
      <w:r>
        <w:separator/>
      </w:r>
    </w:p>
  </w:footnote>
  <w:footnote w:type="continuationSeparator" w:id="0">
    <w:p w:rsidR="009F1E6E" w:rsidRDefault="009F1E6E" w:rsidP="00452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851" w:hanging="851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907" w:hanging="56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851" w:hanging="851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907" w:hanging="56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851" w:hanging="851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907" w:hanging="56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)."/>
      <w:lvlJc w:val="left"/>
      <w:pPr>
        <w:tabs>
          <w:tab w:val="num" w:pos="673"/>
        </w:tabs>
        <w:ind w:left="2041" w:hanging="1190"/>
      </w:p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5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/>
      </w:rPr>
    </w:lvl>
  </w:abstractNum>
  <w:abstractNum w:abstractNumId="7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1030"/>
        </w:tabs>
        <w:ind w:left="1030" w:hanging="360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1122"/>
        </w:tabs>
        <w:ind w:left="1122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/>
      </w:rPr>
    </w:lvl>
  </w:abstractNum>
  <w:abstractNum w:abstractNumId="11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340"/>
        </w:tabs>
        <w:ind w:left="851" w:hanging="851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907" w:hanging="56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12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1122"/>
        </w:tabs>
        <w:ind w:left="1122" w:hanging="360"/>
      </w:pPr>
      <w:rPr>
        <w:rFonts w:ascii="Symbol" w:hAnsi="Symbol"/>
      </w:rPr>
    </w:lvl>
  </w:abstractNum>
  <w:abstractNum w:abstractNumId="13">
    <w:nsid w:val="0000000F"/>
    <w:multiLevelType w:val="multi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851" w:hanging="851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907" w:hanging="56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14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1122"/>
        </w:tabs>
        <w:ind w:left="1122" w:hanging="360"/>
      </w:pPr>
      <w:rPr>
        <w:rFonts w:ascii="Symbol" w:hAnsi="Symbol"/>
      </w:rPr>
    </w:lvl>
  </w:abstractNum>
  <w:abstractNum w:abstractNumId="15">
    <w:nsid w:val="00000011"/>
    <w:multiLevelType w:val="singleLevel"/>
    <w:tmpl w:val="00000011"/>
    <w:name w:val="WW8Num1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6">
    <w:nsid w:val="00000012"/>
    <w:multiLevelType w:val="single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/>
      </w:rPr>
    </w:lvl>
  </w:abstractNum>
  <w:abstractNum w:abstractNumId="17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/>
      </w:rPr>
    </w:lvl>
  </w:abstractNum>
  <w:abstractNum w:abstractNumId="18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40"/>
        </w:tabs>
        <w:ind w:left="851" w:hanging="851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907" w:hanging="56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19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/>
      </w:rPr>
    </w:lvl>
  </w:abstractNum>
  <w:abstractNum w:abstractNumId="2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122"/>
        </w:tabs>
        <w:ind w:left="1122" w:hanging="360"/>
      </w:pPr>
      <w:rPr>
        <w:rFonts w:ascii="Symbol" w:hAnsi="Symbol"/>
      </w:rPr>
    </w:lvl>
  </w:abstractNum>
  <w:abstractNum w:abstractNumId="21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/>
      </w:rPr>
    </w:lvl>
  </w:abstractNum>
  <w:abstractNum w:abstractNumId="22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40"/>
        </w:tabs>
        <w:ind w:left="851" w:hanging="851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907" w:hanging="56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24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/>
      </w:rPr>
    </w:lvl>
  </w:abstractNum>
  <w:abstractNum w:abstractNumId="25">
    <w:nsid w:val="01B81297"/>
    <w:multiLevelType w:val="hybridMultilevel"/>
    <w:tmpl w:val="A312631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02120925"/>
    <w:multiLevelType w:val="hybridMultilevel"/>
    <w:tmpl w:val="E01AC21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AB872AA"/>
    <w:multiLevelType w:val="multilevel"/>
    <w:tmpl w:val="6134A0D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8">
    <w:nsid w:val="12492A81"/>
    <w:multiLevelType w:val="hybridMultilevel"/>
    <w:tmpl w:val="AA028B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6310B0C"/>
    <w:multiLevelType w:val="multilevel"/>
    <w:tmpl w:val="7DAA6F50"/>
    <w:lvl w:ilvl="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30">
    <w:nsid w:val="18203F93"/>
    <w:multiLevelType w:val="hybridMultilevel"/>
    <w:tmpl w:val="1F960672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>
    <w:nsid w:val="19C43D47"/>
    <w:multiLevelType w:val="hybridMultilevel"/>
    <w:tmpl w:val="FA4E46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F609F0"/>
    <w:multiLevelType w:val="multilevel"/>
    <w:tmpl w:val="E940BB2C"/>
    <w:lvl w:ilvl="0">
      <w:start w:val="1"/>
      <w:numFmt w:val="bullet"/>
      <w:lvlText w:val="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33">
    <w:nsid w:val="1C2E34A7"/>
    <w:multiLevelType w:val="hybridMultilevel"/>
    <w:tmpl w:val="4B0EE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C343337"/>
    <w:multiLevelType w:val="hybridMultilevel"/>
    <w:tmpl w:val="114AB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DED38C8"/>
    <w:multiLevelType w:val="hybridMultilevel"/>
    <w:tmpl w:val="0DA61A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DEF0EAB"/>
    <w:multiLevelType w:val="hybridMultilevel"/>
    <w:tmpl w:val="DF7AC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F1635D7"/>
    <w:multiLevelType w:val="hybridMultilevel"/>
    <w:tmpl w:val="55867F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2FA0125"/>
    <w:multiLevelType w:val="hybridMultilevel"/>
    <w:tmpl w:val="23806E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852051C"/>
    <w:multiLevelType w:val="hybridMultilevel"/>
    <w:tmpl w:val="80467E9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2B8A1401"/>
    <w:multiLevelType w:val="hybridMultilevel"/>
    <w:tmpl w:val="CAF2421C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1">
    <w:nsid w:val="2D402A9B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DD16CD3"/>
    <w:multiLevelType w:val="hybridMultilevel"/>
    <w:tmpl w:val="73FC21D8"/>
    <w:lvl w:ilvl="0" w:tplc="0419000D">
      <w:start w:val="1"/>
      <w:numFmt w:val="bullet"/>
      <w:lvlText w:val=""/>
      <w:lvlJc w:val="left"/>
      <w:pPr>
        <w:ind w:left="12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43">
    <w:nsid w:val="3A24258C"/>
    <w:multiLevelType w:val="hybridMultilevel"/>
    <w:tmpl w:val="345C0F7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3B8F1C11"/>
    <w:multiLevelType w:val="hybridMultilevel"/>
    <w:tmpl w:val="1E6A3E68"/>
    <w:lvl w:ilvl="0" w:tplc="A7D89BBA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>
    <w:nsid w:val="43C8004D"/>
    <w:multiLevelType w:val="hybridMultilevel"/>
    <w:tmpl w:val="7AD010C6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6">
    <w:nsid w:val="4ECA61BE"/>
    <w:multiLevelType w:val="hybridMultilevel"/>
    <w:tmpl w:val="250461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F1A70B8"/>
    <w:multiLevelType w:val="hybridMultilevel"/>
    <w:tmpl w:val="46F0C8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6C63542"/>
    <w:multiLevelType w:val="hybridMultilevel"/>
    <w:tmpl w:val="DF42A4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6D73DE3"/>
    <w:multiLevelType w:val="multilevel"/>
    <w:tmpl w:val="D396B6F8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50">
    <w:nsid w:val="577A3393"/>
    <w:multiLevelType w:val="hybridMultilevel"/>
    <w:tmpl w:val="E4BE052C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C142E02"/>
    <w:multiLevelType w:val="hybridMultilevel"/>
    <w:tmpl w:val="573AC7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2E11823"/>
    <w:multiLevelType w:val="hybridMultilevel"/>
    <w:tmpl w:val="502AAD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5D03018"/>
    <w:multiLevelType w:val="hybridMultilevel"/>
    <w:tmpl w:val="C1C6475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54">
    <w:nsid w:val="68CB0CAD"/>
    <w:multiLevelType w:val="hybridMultilevel"/>
    <w:tmpl w:val="D438FB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931455E"/>
    <w:multiLevelType w:val="hybridMultilevel"/>
    <w:tmpl w:val="97BCA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A464A63"/>
    <w:multiLevelType w:val="hybridMultilevel"/>
    <w:tmpl w:val="1AB055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BD52001"/>
    <w:multiLevelType w:val="hybridMultilevel"/>
    <w:tmpl w:val="3F1804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C473403"/>
    <w:multiLevelType w:val="multilevel"/>
    <w:tmpl w:val="4720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>
    <w:nsid w:val="6E310DF5"/>
    <w:multiLevelType w:val="hybridMultilevel"/>
    <w:tmpl w:val="22EAC6A6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0">
    <w:nsid w:val="76FE4294"/>
    <w:multiLevelType w:val="hybridMultilevel"/>
    <w:tmpl w:val="E7B49D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8900CC8"/>
    <w:multiLevelType w:val="hybridMultilevel"/>
    <w:tmpl w:val="F9F83360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2">
    <w:nsid w:val="78912B8A"/>
    <w:multiLevelType w:val="hybridMultilevel"/>
    <w:tmpl w:val="05DAC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CC67E24"/>
    <w:multiLevelType w:val="hybridMultilevel"/>
    <w:tmpl w:val="FB48B31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4">
    <w:nsid w:val="7EDA4713"/>
    <w:multiLevelType w:val="hybridMultilevel"/>
    <w:tmpl w:val="DB64494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7FC3263E"/>
    <w:multiLevelType w:val="hybridMultilevel"/>
    <w:tmpl w:val="C5200490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38"/>
  </w:num>
  <w:num w:numId="4">
    <w:abstractNumId w:val="57"/>
  </w:num>
  <w:num w:numId="5">
    <w:abstractNumId w:val="25"/>
  </w:num>
  <w:num w:numId="6">
    <w:abstractNumId w:val="28"/>
  </w:num>
  <w:num w:numId="7">
    <w:abstractNumId w:val="37"/>
  </w:num>
  <w:num w:numId="8">
    <w:abstractNumId w:val="33"/>
  </w:num>
  <w:num w:numId="9">
    <w:abstractNumId w:val="60"/>
  </w:num>
  <w:num w:numId="10">
    <w:abstractNumId w:val="50"/>
  </w:num>
  <w:num w:numId="11">
    <w:abstractNumId w:val="32"/>
  </w:num>
  <w:num w:numId="12">
    <w:abstractNumId w:val="47"/>
  </w:num>
  <w:num w:numId="13">
    <w:abstractNumId w:val="34"/>
  </w:num>
  <w:num w:numId="14">
    <w:abstractNumId w:val="51"/>
  </w:num>
  <w:num w:numId="15">
    <w:abstractNumId w:val="39"/>
  </w:num>
  <w:num w:numId="16">
    <w:abstractNumId w:val="41"/>
  </w:num>
  <w:num w:numId="17">
    <w:abstractNumId w:val="27"/>
  </w:num>
  <w:num w:numId="18">
    <w:abstractNumId w:val="55"/>
  </w:num>
  <w:num w:numId="19">
    <w:abstractNumId w:val="49"/>
  </w:num>
  <w:num w:numId="20">
    <w:abstractNumId w:val="53"/>
  </w:num>
  <w:num w:numId="21">
    <w:abstractNumId w:val="36"/>
  </w:num>
  <w:num w:numId="22">
    <w:abstractNumId w:val="30"/>
  </w:num>
  <w:num w:numId="23">
    <w:abstractNumId w:val="61"/>
  </w:num>
  <w:num w:numId="24">
    <w:abstractNumId w:val="44"/>
  </w:num>
  <w:num w:numId="25">
    <w:abstractNumId w:val="42"/>
  </w:num>
  <w:num w:numId="26">
    <w:abstractNumId w:val="43"/>
  </w:num>
  <w:num w:numId="27">
    <w:abstractNumId w:val="65"/>
  </w:num>
  <w:num w:numId="28">
    <w:abstractNumId w:val="40"/>
  </w:num>
  <w:num w:numId="29">
    <w:abstractNumId w:val="29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46"/>
  </w:num>
  <w:num w:numId="33">
    <w:abstractNumId w:val="56"/>
  </w:num>
  <w:num w:numId="34">
    <w:abstractNumId w:val="63"/>
  </w:num>
  <w:num w:numId="35">
    <w:abstractNumId w:val="54"/>
  </w:num>
  <w:num w:numId="36">
    <w:abstractNumId w:val="64"/>
  </w:num>
  <w:num w:numId="37">
    <w:abstractNumId w:val="62"/>
  </w:num>
  <w:num w:numId="38">
    <w:abstractNumId w:val="35"/>
  </w:num>
  <w:num w:numId="39">
    <w:abstractNumId w:val="58"/>
  </w:num>
  <w:num w:numId="40">
    <w:abstractNumId w:val="31"/>
  </w:num>
  <w:num w:numId="41">
    <w:abstractNumId w:val="59"/>
  </w:num>
  <w:num w:numId="42">
    <w:abstractNumId w:val="48"/>
  </w:num>
  <w:num w:numId="43">
    <w:abstractNumId w:val="45"/>
  </w:num>
  <w:num w:numId="44">
    <w:abstractNumId w:val="5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F1D"/>
    <w:rsid w:val="00002D59"/>
    <w:rsid w:val="000221AD"/>
    <w:rsid w:val="00027300"/>
    <w:rsid w:val="00035D68"/>
    <w:rsid w:val="00041021"/>
    <w:rsid w:val="0004613E"/>
    <w:rsid w:val="0005274D"/>
    <w:rsid w:val="0005465D"/>
    <w:rsid w:val="0007345D"/>
    <w:rsid w:val="00073C30"/>
    <w:rsid w:val="00075753"/>
    <w:rsid w:val="00076B75"/>
    <w:rsid w:val="00077519"/>
    <w:rsid w:val="000A0A66"/>
    <w:rsid w:val="000D08CE"/>
    <w:rsid w:val="00101312"/>
    <w:rsid w:val="00104D97"/>
    <w:rsid w:val="001108FE"/>
    <w:rsid w:val="00120F11"/>
    <w:rsid w:val="00140B98"/>
    <w:rsid w:val="00155939"/>
    <w:rsid w:val="001974FB"/>
    <w:rsid w:val="001A2CFF"/>
    <w:rsid w:val="001A6C43"/>
    <w:rsid w:val="001C1FC1"/>
    <w:rsid w:val="001C55E7"/>
    <w:rsid w:val="001F1B18"/>
    <w:rsid w:val="0022640A"/>
    <w:rsid w:val="002279B6"/>
    <w:rsid w:val="00233857"/>
    <w:rsid w:val="002377FD"/>
    <w:rsid w:val="00241179"/>
    <w:rsid w:val="002567BF"/>
    <w:rsid w:val="00261D9F"/>
    <w:rsid w:val="00274955"/>
    <w:rsid w:val="00277B9C"/>
    <w:rsid w:val="002A5D4D"/>
    <w:rsid w:val="002A6BE4"/>
    <w:rsid w:val="002B19A7"/>
    <w:rsid w:val="002B4A9E"/>
    <w:rsid w:val="002C406B"/>
    <w:rsid w:val="002C7706"/>
    <w:rsid w:val="002D7643"/>
    <w:rsid w:val="002F0C28"/>
    <w:rsid w:val="002F3474"/>
    <w:rsid w:val="002F7C1F"/>
    <w:rsid w:val="00304067"/>
    <w:rsid w:val="00310641"/>
    <w:rsid w:val="00310A9C"/>
    <w:rsid w:val="003113B9"/>
    <w:rsid w:val="00311683"/>
    <w:rsid w:val="00314336"/>
    <w:rsid w:val="00315D85"/>
    <w:rsid w:val="003220FB"/>
    <w:rsid w:val="00326E74"/>
    <w:rsid w:val="00332C48"/>
    <w:rsid w:val="00341DED"/>
    <w:rsid w:val="003618D6"/>
    <w:rsid w:val="00363D59"/>
    <w:rsid w:val="003864D6"/>
    <w:rsid w:val="003865FC"/>
    <w:rsid w:val="00386B99"/>
    <w:rsid w:val="003910E6"/>
    <w:rsid w:val="003B54AD"/>
    <w:rsid w:val="003B5BCB"/>
    <w:rsid w:val="003D4DAE"/>
    <w:rsid w:val="003E3817"/>
    <w:rsid w:val="003E467D"/>
    <w:rsid w:val="003E7D4D"/>
    <w:rsid w:val="003F0996"/>
    <w:rsid w:val="003F2077"/>
    <w:rsid w:val="00402280"/>
    <w:rsid w:val="00403412"/>
    <w:rsid w:val="0040493A"/>
    <w:rsid w:val="00417ED9"/>
    <w:rsid w:val="00421F11"/>
    <w:rsid w:val="0043084F"/>
    <w:rsid w:val="0043745F"/>
    <w:rsid w:val="00452D1D"/>
    <w:rsid w:val="004547CB"/>
    <w:rsid w:val="00470E25"/>
    <w:rsid w:val="00472CDA"/>
    <w:rsid w:val="0048070B"/>
    <w:rsid w:val="0048670C"/>
    <w:rsid w:val="00490934"/>
    <w:rsid w:val="00496738"/>
    <w:rsid w:val="004A0AE1"/>
    <w:rsid w:val="004A549B"/>
    <w:rsid w:val="004A66C7"/>
    <w:rsid w:val="004B2CB3"/>
    <w:rsid w:val="004C1306"/>
    <w:rsid w:val="004C3F1D"/>
    <w:rsid w:val="004E15A8"/>
    <w:rsid w:val="004E44E4"/>
    <w:rsid w:val="004E51BF"/>
    <w:rsid w:val="004F12ED"/>
    <w:rsid w:val="004F17A8"/>
    <w:rsid w:val="00507655"/>
    <w:rsid w:val="0052498D"/>
    <w:rsid w:val="005306B0"/>
    <w:rsid w:val="00532B82"/>
    <w:rsid w:val="005502ED"/>
    <w:rsid w:val="00577920"/>
    <w:rsid w:val="00586A80"/>
    <w:rsid w:val="0058783E"/>
    <w:rsid w:val="005961B8"/>
    <w:rsid w:val="005A1108"/>
    <w:rsid w:val="005A151F"/>
    <w:rsid w:val="005A7920"/>
    <w:rsid w:val="005B3E39"/>
    <w:rsid w:val="005B5828"/>
    <w:rsid w:val="005D13A5"/>
    <w:rsid w:val="005D4E18"/>
    <w:rsid w:val="005D535C"/>
    <w:rsid w:val="005D5F17"/>
    <w:rsid w:val="005D60CE"/>
    <w:rsid w:val="005F392B"/>
    <w:rsid w:val="005F5B08"/>
    <w:rsid w:val="00612359"/>
    <w:rsid w:val="00613892"/>
    <w:rsid w:val="00613A1B"/>
    <w:rsid w:val="00615B8A"/>
    <w:rsid w:val="006203CD"/>
    <w:rsid w:val="00621769"/>
    <w:rsid w:val="006274CC"/>
    <w:rsid w:val="006313A5"/>
    <w:rsid w:val="0063607B"/>
    <w:rsid w:val="00642E5F"/>
    <w:rsid w:val="00667B52"/>
    <w:rsid w:val="00674C87"/>
    <w:rsid w:val="006778CD"/>
    <w:rsid w:val="006B24B5"/>
    <w:rsid w:val="006D2C89"/>
    <w:rsid w:val="006F3D4D"/>
    <w:rsid w:val="00700B57"/>
    <w:rsid w:val="007032AB"/>
    <w:rsid w:val="00703D5B"/>
    <w:rsid w:val="00705E2F"/>
    <w:rsid w:val="00706834"/>
    <w:rsid w:val="00714918"/>
    <w:rsid w:val="00716FE7"/>
    <w:rsid w:val="00723F49"/>
    <w:rsid w:val="00726593"/>
    <w:rsid w:val="0073128F"/>
    <w:rsid w:val="00743D58"/>
    <w:rsid w:val="00752BAF"/>
    <w:rsid w:val="00767611"/>
    <w:rsid w:val="00770F44"/>
    <w:rsid w:val="00784C7F"/>
    <w:rsid w:val="0079010C"/>
    <w:rsid w:val="00792C34"/>
    <w:rsid w:val="007A0F09"/>
    <w:rsid w:val="007A1AC7"/>
    <w:rsid w:val="007B11A1"/>
    <w:rsid w:val="007B2553"/>
    <w:rsid w:val="007B7D1D"/>
    <w:rsid w:val="007D06B6"/>
    <w:rsid w:val="007D2F7E"/>
    <w:rsid w:val="007D38C8"/>
    <w:rsid w:val="007E3A83"/>
    <w:rsid w:val="00816939"/>
    <w:rsid w:val="00822730"/>
    <w:rsid w:val="00841584"/>
    <w:rsid w:val="00841EE4"/>
    <w:rsid w:val="008420B5"/>
    <w:rsid w:val="008467FE"/>
    <w:rsid w:val="00854036"/>
    <w:rsid w:val="008561F9"/>
    <w:rsid w:val="0086189B"/>
    <w:rsid w:val="00867FC5"/>
    <w:rsid w:val="008820A9"/>
    <w:rsid w:val="00893D04"/>
    <w:rsid w:val="00894F8D"/>
    <w:rsid w:val="008A17F1"/>
    <w:rsid w:val="008C1B2E"/>
    <w:rsid w:val="008D0B46"/>
    <w:rsid w:val="008D183C"/>
    <w:rsid w:val="008D390E"/>
    <w:rsid w:val="008E68B0"/>
    <w:rsid w:val="009005AC"/>
    <w:rsid w:val="00900769"/>
    <w:rsid w:val="009016B2"/>
    <w:rsid w:val="00907970"/>
    <w:rsid w:val="00913B69"/>
    <w:rsid w:val="009162F0"/>
    <w:rsid w:val="00933C10"/>
    <w:rsid w:val="00934F0D"/>
    <w:rsid w:val="009423EA"/>
    <w:rsid w:val="00954631"/>
    <w:rsid w:val="00955868"/>
    <w:rsid w:val="00957A4F"/>
    <w:rsid w:val="0096005C"/>
    <w:rsid w:val="0096449F"/>
    <w:rsid w:val="00964CF4"/>
    <w:rsid w:val="0098181D"/>
    <w:rsid w:val="00990BA5"/>
    <w:rsid w:val="0099461D"/>
    <w:rsid w:val="00995260"/>
    <w:rsid w:val="009A38A3"/>
    <w:rsid w:val="009A3C28"/>
    <w:rsid w:val="009B5806"/>
    <w:rsid w:val="009C27DA"/>
    <w:rsid w:val="009E2815"/>
    <w:rsid w:val="009E440D"/>
    <w:rsid w:val="009F1E6E"/>
    <w:rsid w:val="009F5BCC"/>
    <w:rsid w:val="009F6A94"/>
    <w:rsid w:val="00A16D22"/>
    <w:rsid w:val="00A36089"/>
    <w:rsid w:val="00A403F1"/>
    <w:rsid w:val="00A44C8B"/>
    <w:rsid w:val="00A45B3D"/>
    <w:rsid w:val="00A55EC2"/>
    <w:rsid w:val="00A6383D"/>
    <w:rsid w:val="00A71354"/>
    <w:rsid w:val="00A72ECB"/>
    <w:rsid w:val="00A83CF5"/>
    <w:rsid w:val="00A9262D"/>
    <w:rsid w:val="00A94715"/>
    <w:rsid w:val="00AA12A8"/>
    <w:rsid w:val="00AA3292"/>
    <w:rsid w:val="00AA6261"/>
    <w:rsid w:val="00AA6CC2"/>
    <w:rsid w:val="00AB0AF9"/>
    <w:rsid w:val="00AB6F88"/>
    <w:rsid w:val="00AD23F5"/>
    <w:rsid w:val="00AD370C"/>
    <w:rsid w:val="00AE42A0"/>
    <w:rsid w:val="00AF3D19"/>
    <w:rsid w:val="00AF6991"/>
    <w:rsid w:val="00B12D98"/>
    <w:rsid w:val="00B13798"/>
    <w:rsid w:val="00B155C1"/>
    <w:rsid w:val="00B17A35"/>
    <w:rsid w:val="00B20DB8"/>
    <w:rsid w:val="00B2288D"/>
    <w:rsid w:val="00B23476"/>
    <w:rsid w:val="00B30459"/>
    <w:rsid w:val="00B32940"/>
    <w:rsid w:val="00B364B8"/>
    <w:rsid w:val="00B4299E"/>
    <w:rsid w:val="00B568DD"/>
    <w:rsid w:val="00B7313F"/>
    <w:rsid w:val="00B80AD6"/>
    <w:rsid w:val="00B87DB7"/>
    <w:rsid w:val="00BB14F2"/>
    <w:rsid w:val="00BB6EC4"/>
    <w:rsid w:val="00BC1B9B"/>
    <w:rsid w:val="00BC641A"/>
    <w:rsid w:val="00BD2F29"/>
    <w:rsid w:val="00BD675E"/>
    <w:rsid w:val="00BD75BF"/>
    <w:rsid w:val="00BE1267"/>
    <w:rsid w:val="00BF1411"/>
    <w:rsid w:val="00BF70DA"/>
    <w:rsid w:val="00C03B02"/>
    <w:rsid w:val="00C17499"/>
    <w:rsid w:val="00C22182"/>
    <w:rsid w:val="00C242FF"/>
    <w:rsid w:val="00C258BA"/>
    <w:rsid w:val="00C27657"/>
    <w:rsid w:val="00C348B0"/>
    <w:rsid w:val="00C40121"/>
    <w:rsid w:val="00C46536"/>
    <w:rsid w:val="00C56CB8"/>
    <w:rsid w:val="00C82172"/>
    <w:rsid w:val="00C8254D"/>
    <w:rsid w:val="00C866DC"/>
    <w:rsid w:val="00C916E3"/>
    <w:rsid w:val="00C933D9"/>
    <w:rsid w:val="00C934DF"/>
    <w:rsid w:val="00C95FA9"/>
    <w:rsid w:val="00C9614B"/>
    <w:rsid w:val="00CC4628"/>
    <w:rsid w:val="00CC7BF0"/>
    <w:rsid w:val="00CC7E9C"/>
    <w:rsid w:val="00CE3A86"/>
    <w:rsid w:val="00CF1AA0"/>
    <w:rsid w:val="00CF7FEC"/>
    <w:rsid w:val="00D00EB9"/>
    <w:rsid w:val="00D20911"/>
    <w:rsid w:val="00D21ABC"/>
    <w:rsid w:val="00D2567E"/>
    <w:rsid w:val="00D32AA9"/>
    <w:rsid w:val="00D40A2C"/>
    <w:rsid w:val="00D84C69"/>
    <w:rsid w:val="00D910C8"/>
    <w:rsid w:val="00DA18C1"/>
    <w:rsid w:val="00DD7F1B"/>
    <w:rsid w:val="00DF1176"/>
    <w:rsid w:val="00DF4299"/>
    <w:rsid w:val="00DF6AAA"/>
    <w:rsid w:val="00E171F5"/>
    <w:rsid w:val="00E20557"/>
    <w:rsid w:val="00E32282"/>
    <w:rsid w:val="00E359E5"/>
    <w:rsid w:val="00E361B8"/>
    <w:rsid w:val="00E44D1B"/>
    <w:rsid w:val="00E46D3A"/>
    <w:rsid w:val="00E55095"/>
    <w:rsid w:val="00E55F82"/>
    <w:rsid w:val="00E656E5"/>
    <w:rsid w:val="00E7542E"/>
    <w:rsid w:val="00E9344B"/>
    <w:rsid w:val="00EA1DDC"/>
    <w:rsid w:val="00EB35BE"/>
    <w:rsid w:val="00ED5FF7"/>
    <w:rsid w:val="00F011E5"/>
    <w:rsid w:val="00F01A58"/>
    <w:rsid w:val="00F06ACE"/>
    <w:rsid w:val="00F11A5F"/>
    <w:rsid w:val="00F14363"/>
    <w:rsid w:val="00F32AD1"/>
    <w:rsid w:val="00F338BF"/>
    <w:rsid w:val="00F3404E"/>
    <w:rsid w:val="00F46544"/>
    <w:rsid w:val="00F54ED2"/>
    <w:rsid w:val="00F6514A"/>
    <w:rsid w:val="00F65E47"/>
    <w:rsid w:val="00F76123"/>
    <w:rsid w:val="00F86A5F"/>
    <w:rsid w:val="00F94224"/>
    <w:rsid w:val="00F9564A"/>
    <w:rsid w:val="00F979CA"/>
    <w:rsid w:val="00F97AE2"/>
    <w:rsid w:val="00FA5CCA"/>
    <w:rsid w:val="00FB4F11"/>
    <w:rsid w:val="00FC0564"/>
    <w:rsid w:val="00FC2499"/>
    <w:rsid w:val="00FE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2D1D"/>
    <w:pPr>
      <w:keepNext/>
      <w:tabs>
        <w:tab w:val="num" w:pos="2574"/>
      </w:tabs>
      <w:suppressAutoHyphens/>
      <w:spacing w:before="240" w:after="60"/>
      <w:ind w:left="2574" w:hanging="3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452D1D"/>
    <w:pPr>
      <w:keepNext/>
      <w:tabs>
        <w:tab w:val="num" w:pos="2007"/>
      </w:tabs>
      <w:suppressAutoHyphens/>
      <w:spacing w:line="360" w:lineRule="auto"/>
      <w:ind w:firstLine="2552"/>
      <w:jc w:val="right"/>
      <w:outlineLvl w:val="1"/>
    </w:pPr>
    <w:rPr>
      <w:rFonts w:cs="Arial"/>
      <w:bCs/>
      <w:iCs/>
      <w:lang w:eastAsia="ar-SA"/>
    </w:rPr>
  </w:style>
  <w:style w:type="paragraph" w:styleId="3">
    <w:name w:val="heading 3"/>
    <w:basedOn w:val="a"/>
    <w:next w:val="a"/>
    <w:link w:val="30"/>
    <w:qFormat/>
    <w:rsid w:val="00452D1D"/>
    <w:pPr>
      <w:keepNext/>
      <w:tabs>
        <w:tab w:val="num" w:pos="2727"/>
      </w:tabs>
      <w:suppressAutoHyphens/>
      <w:spacing w:line="360" w:lineRule="auto"/>
      <w:ind w:left="670" w:right="-45" w:firstLine="5143"/>
      <w:jc w:val="right"/>
      <w:outlineLvl w:val="2"/>
    </w:pPr>
    <w:rPr>
      <w:rFonts w:cs="Arial"/>
      <w:bCs/>
      <w:lang w:eastAsia="ar-SA"/>
    </w:rPr>
  </w:style>
  <w:style w:type="paragraph" w:styleId="4">
    <w:name w:val="heading 4"/>
    <w:basedOn w:val="a"/>
    <w:next w:val="a"/>
    <w:link w:val="40"/>
    <w:qFormat/>
    <w:rsid w:val="00452D1D"/>
    <w:pPr>
      <w:keepNext/>
      <w:tabs>
        <w:tab w:val="num" w:pos="3447"/>
      </w:tabs>
      <w:suppressAutoHyphens/>
      <w:ind w:firstLine="1701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452D1D"/>
    <w:pPr>
      <w:keepNext/>
      <w:tabs>
        <w:tab w:val="num" w:pos="4167"/>
      </w:tabs>
      <w:suppressAutoHyphens/>
      <w:ind w:left="4167" w:hanging="360"/>
      <w:jc w:val="center"/>
      <w:outlineLvl w:val="4"/>
    </w:pPr>
    <w:rPr>
      <w:b/>
      <w:i/>
      <w:sz w:val="52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452D1D"/>
    <w:pPr>
      <w:keepNext/>
      <w:tabs>
        <w:tab w:val="num" w:pos="4887"/>
      </w:tabs>
      <w:suppressAutoHyphens/>
      <w:ind w:left="4887" w:hanging="360"/>
      <w:jc w:val="center"/>
      <w:outlineLvl w:val="5"/>
    </w:pPr>
    <w:rPr>
      <w:b/>
      <w:sz w:val="5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820A9"/>
    <w:rPr>
      <w:i/>
      <w:iCs/>
    </w:rPr>
  </w:style>
  <w:style w:type="table" w:styleId="a4">
    <w:name w:val="Table Grid"/>
    <w:basedOn w:val="a1"/>
    <w:uiPriority w:val="59"/>
    <w:rsid w:val="00900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23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612359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paragraph" w:styleId="a6">
    <w:name w:val="Balloon Text"/>
    <w:basedOn w:val="a"/>
    <w:link w:val="a7"/>
    <w:unhideWhenUsed/>
    <w:rsid w:val="009818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181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9">
    <w:name w:val="c19"/>
    <w:basedOn w:val="a"/>
    <w:rsid w:val="0073128F"/>
    <w:pPr>
      <w:spacing w:before="100" w:beforeAutospacing="1" w:after="100" w:afterAutospacing="1"/>
    </w:pPr>
  </w:style>
  <w:style w:type="character" w:customStyle="1" w:styleId="c0">
    <w:name w:val="c0"/>
    <w:basedOn w:val="a0"/>
    <w:rsid w:val="0073128F"/>
  </w:style>
  <w:style w:type="character" w:customStyle="1" w:styleId="10">
    <w:name w:val="Заголовок 1 Знак"/>
    <w:basedOn w:val="a0"/>
    <w:link w:val="1"/>
    <w:rsid w:val="00452D1D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452D1D"/>
    <w:rPr>
      <w:rFonts w:ascii="Times New Roman" w:eastAsia="Times New Roman" w:hAnsi="Times New Roman" w:cs="Arial"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452D1D"/>
    <w:rPr>
      <w:rFonts w:ascii="Times New Roman" w:eastAsia="Times New Roman" w:hAnsi="Times New Roman" w:cs="Arial"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452D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452D1D"/>
    <w:rPr>
      <w:rFonts w:ascii="Times New Roman" w:eastAsia="Times New Roman" w:hAnsi="Times New Roman" w:cs="Times New Roman"/>
      <w:b/>
      <w:i/>
      <w:sz w:val="52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452D1D"/>
    <w:rPr>
      <w:rFonts w:ascii="Times New Roman" w:eastAsia="Times New Roman" w:hAnsi="Times New Roman" w:cs="Times New Roman"/>
      <w:b/>
      <w:sz w:val="56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52D1D"/>
  </w:style>
  <w:style w:type="character" w:customStyle="1" w:styleId="WW8Num1z1">
    <w:name w:val="WW8Num1z1"/>
    <w:rsid w:val="00452D1D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452D1D"/>
    <w:rPr>
      <w:rFonts w:ascii="Symbol" w:hAnsi="Symbol"/>
    </w:rPr>
  </w:style>
  <w:style w:type="character" w:customStyle="1" w:styleId="WW8Num2z1">
    <w:name w:val="WW8Num2z1"/>
    <w:rsid w:val="00452D1D"/>
    <w:rPr>
      <w:rFonts w:ascii="Courier New" w:hAnsi="Courier New" w:cs="Courier New"/>
    </w:rPr>
  </w:style>
  <w:style w:type="character" w:customStyle="1" w:styleId="WW8Num2z2">
    <w:name w:val="WW8Num2z2"/>
    <w:rsid w:val="00452D1D"/>
    <w:rPr>
      <w:rFonts w:ascii="Wingdings" w:hAnsi="Wingdings"/>
    </w:rPr>
  </w:style>
  <w:style w:type="character" w:customStyle="1" w:styleId="WW8Num3z1">
    <w:name w:val="WW8Num3z1"/>
    <w:rsid w:val="00452D1D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452D1D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52D1D"/>
    <w:rPr>
      <w:rFonts w:ascii="Symbol" w:hAnsi="Symbol"/>
    </w:rPr>
  </w:style>
  <w:style w:type="character" w:customStyle="1" w:styleId="WW8Num7z1">
    <w:name w:val="WW8Num7z1"/>
    <w:rsid w:val="00452D1D"/>
    <w:rPr>
      <w:rFonts w:ascii="Courier New" w:hAnsi="Courier New" w:cs="Courier New"/>
    </w:rPr>
  </w:style>
  <w:style w:type="character" w:customStyle="1" w:styleId="WW8Num7z2">
    <w:name w:val="WW8Num7z2"/>
    <w:rsid w:val="00452D1D"/>
    <w:rPr>
      <w:rFonts w:ascii="Wingdings" w:hAnsi="Wingdings"/>
    </w:rPr>
  </w:style>
  <w:style w:type="character" w:customStyle="1" w:styleId="WW8Num8z0">
    <w:name w:val="WW8Num8z0"/>
    <w:rsid w:val="00452D1D"/>
    <w:rPr>
      <w:rFonts w:ascii="Symbol" w:hAnsi="Symbol"/>
    </w:rPr>
  </w:style>
  <w:style w:type="character" w:customStyle="1" w:styleId="WW8Num8z1">
    <w:name w:val="WW8Num8z1"/>
    <w:rsid w:val="00452D1D"/>
    <w:rPr>
      <w:rFonts w:ascii="Courier New" w:hAnsi="Courier New" w:cs="Courier New"/>
    </w:rPr>
  </w:style>
  <w:style w:type="character" w:customStyle="1" w:styleId="WW8Num8z2">
    <w:name w:val="WW8Num8z2"/>
    <w:rsid w:val="00452D1D"/>
    <w:rPr>
      <w:rFonts w:ascii="Wingdings" w:hAnsi="Wingdings"/>
    </w:rPr>
  </w:style>
  <w:style w:type="character" w:customStyle="1" w:styleId="WW8Num9z0">
    <w:name w:val="WW8Num9z0"/>
    <w:rsid w:val="00452D1D"/>
    <w:rPr>
      <w:rFonts w:ascii="Symbol" w:hAnsi="Symbol"/>
    </w:rPr>
  </w:style>
  <w:style w:type="character" w:customStyle="1" w:styleId="WW8Num9z1">
    <w:name w:val="WW8Num9z1"/>
    <w:rsid w:val="00452D1D"/>
    <w:rPr>
      <w:rFonts w:ascii="Courier New" w:hAnsi="Courier New" w:cs="Courier New"/>
    </w:rPr>
  </w:style>
  <w:style w:type="character" w:customStyle="1" w:styleId="WW8Num9z2">
    <w:name w:val="WW8Num9z2"/>
    <w:rsid w:val="00452D1D"/>
    <w:rPr>
      <w:rFonts w:ascii="Wingdings" w:hAnsi="Wingdings"/>
    </w:rPr>
  </w:style>
  <w:style w:type="character" w:customStyle="1" w:styleId="WW8Num11z0">
    <w:name w:val="WW8Num11z0"/>
    <w:rsid w:val="00452D1D"/>
    <w:rPr>
      <w:rFonts w:ascii="Symbol" w:hAnsi="Symbol"/>
    </w:rPr>
  </w:style>
  <w:style w:type="character" w:customStyle="1" w:styleId="WW8Num11z1">
    <w:name w:val="WW8Num11z1"/>
    <w:rsid w:val="00452D1D"/>
    <w:rPr>
      <w:rFonts w:ascii="Courier New" w:hAnsi="Courier New" w:cs="Courier New"/>
    </w:rPr>
  </w:style>
  <w:style w:type="character" w:customStyle="1" w:styleId="WW8Num11z2">
    <w:name w:val="WW8Num11z2"/>
    <w:rsid w:val="00452D1D"/>
    <w:rPr>
      <w:rFonts w:ascii="Wingdings" w:hAnsi="Wingdings"/>
    </w:rPr>
  </w:style>
  <w:style w:type="character" w:customStyle="1" w:styleId="WW8Num12z1">
    <w:name w:val="WW8Num12z1"/>
    <w:rsid w:val="00452D1D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452D1D"/>
    <w:rPr>
      <w:rFonts w:ascii="Symbol" w:hAnsi="Symbol"/>
    </w:rPr>
  </w:style>
  <w:style w:type="character" w:customStyle="1" w:styleId="WW8Num13z1">
    <w:name w:val="WW8Num13z1"/>
    <w:rsid w:val="00452D1D"/>
    <w:rPr>
      <w:rFonts w:ascii="Courier New" w:hAnsi="Courier New" w:cs="Courier New"/>
    </w:rPr>
  </w:style>
  <w:style w:type="character" w:customStyle="1" w:styleId="WW8Num13z2">
    <w:name w:val="WW8Num13z2"/>
    <w:rsid w:val="00452D1D"/>
    <w:rPr>
      <w:rFonts w:ascii="Wingdings" w:hAnsi="Wingdings"/>
    </w:rPr>
  </w:style>
  <w:style w:type="character" w:customStyle="1" w:styleId="WW8Num14z1">
    <w:name w:val="WW8Num14z1"/>
    <w:rsid w:val="00452D1D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452D1D"/>
    <w:rPr>
      <w:rFonts w:ascii="Symbol" w:hAnsi="Symbol"/>
    </w:rPr>
  </w:style>
  <w:style w:type="character" w:customStyle="1" w:styleId="WW8Num15z1">
    <w:name w:val="WW8Num15z1"/>
    <w:rsid w:val="00452D1D"/>
    <w:rPr>
      <w:rFonts w:ascii="Courier New" w:hAnsi="Courier New" w:cs="Courier New"/>
    </w:rPr>
  </w:style>
  <w:style w:type="character" w:customStyle="1" w:styleId="WW8Num15z2">
    <w:name w:val="WW8Num15z2"/>
    <w:rsid w:val="00452D1D"/>
    <w:rPr>
      <w:rFonts w:ascii="Wingdings" w:hAnsi="Wingdings"/>
    </w:rPr>
  </w:style>
  <w:style w:type="character" w:customStyle="1" w:styleId="WW8Num16z0">
    <w:name w:val="WW8Num16z0"/>
    <w:rsid w:val="00452D1D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sid w:val="00452D1D"/>
    <w:rPr>
      <w:rFonts w:ascii="Symbol" w:hAnsi="Symbol"/>
    </w:rPr>
  </w:style>
  <w:style w:type="character" w:customStyle="1" w:styleId="WW8Num17z1">
    <w:name w:val="WW8Num17z1"/>
    <w:rsid w:val="00452D1D"/>
    <w:rPr>
      <w:rFonts w:ascii="Courier New" w:hAnsi="Courier New" w:cs="Courier New"/>
    </w:rPr>
  </w:style>
  <w:style w:type="character" w:customStyle="1" w:styleId="WW8Num17z2">
    <w:name w:val="WW8Num17z2"/>
    <w:rsid w:val="00452D1D"/>
    <w:rPr>
      <w:rFonts w:ascii="Wingdings" w:hAnsi="Wingdings"/>
    </w:rPr>
  </w:style>
  <w:style w:type="character" w:customStyle="1" w:styleId="WW8Num18z0">
    <w:name w:val="WW8Num18z0"/>
    <w:rsid w:val="00452D1D"/>
    <w:rPr>
      <w:rFonts w:ascii="Symbol" w:hAnsi="Symbol"/>
    </w:rPr>
  </w:style>
  <w:style w:type="character" w:customStyle="1" w:styleId="WW8Num18z1">
    <w:name w:val="WW8Num18z1"/>
    <w:rsid w:val="00452D1D"/>
    <w:rPr>
      <w:rFonts w:ascii="Courier New" w:hAnsi="Courier New" w:cs="Courier New"/>
    </w:rPr>
  </w:style>
  <w:style w:type="character" w:customStyle="1" w:styleId="WW8Num18z2">
    <w:name w:val="WW8Num18z2"/>
    <w:rsid w:val="00452D1D"/>
    <w:rPr>
      <w:rFonts w:ascii="Wingdings" w:hAnsi="Wingdings"/>
    </w:rPr>
  </w:style>
  <w:style w:type="character" w:customStyle="1" w:styleId="WW8Num19z0">
    <w:name w:val="WW8Num19z0"/>
    <w:rsid w:val="00452D1D"/>
    <w:rPr>
      <w:rFonts w:ascii="Symbol" w:hAnsi="Symbol"/>
    </w:rPr>
  </w:style>
  <w:style w:type="character" w:customStyle="1" w:styleId="WW8Num19z1">
    <w:name w:val="WW8Num19z1"/>
    <w:rsid w:val="00452D1D"/>
    <w:rPr>
      <w:rFonts w:ascii="Courier New" w:hAnsi="Courier New" w:cs="Courier New"/>
    </w:rPr>
  </w:style>
  <w:style w:type="character" w:customStyle="1" w:styleId="WW8Num19z2">
    <w:name w:val="WW8Num19z2"/>
    <w:rsid w:val="00452D1D"/>
    <w:rPr>
      <w:rFonts w:ascii="Wingdings" w:hAnsi="Wingdings"/>
    </w:rPr>
  </w:style>
  <w:style w:type="character" w:customStyle="1" w:styleId="WW8Num20z1">
    <w:name w:val="WW8Num20z1"/>
    <w:rsid w:val="00452D1D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452D1D"/>
    <w:rPr>
      <w:rFonts w:ascii="Symbol" w:hAnsi="Symbol"/>
    </w:rPr>
  </w:style>
  <w:style w:type="character" w:customStyle="1" w:styleId="WW8Num21z1">
    <w:name w:val="WW8Num21z1"/>
    <w:rsid w:val="00452D1D"/>
    <w:rPr>
      <w:rFonts w:ascii="Courier New" w:hAnsi="Courier New" w:cs="Courier New"/>
    </w:rPr>
  </w:style>
  <w:style w:type="character" w:customStyle="1" w:styleId="WW8Num21z2">
    <w:name w:val="WW8Num21z2"/>
    <w:rsid w:val="00452D1D"/>
    <w:rPr>
      <w:rFonts w:ascii="Wingdings" w:hAnsi="Wingdings"/>
    </w:rPr>
  </w:style>
  <w:style w:type="character" w:customStyle="1" w:styleId="WW8Num22z0">
    <w:name w:val="WW8Num22z0"/>
    <w:rsid w:val="00452D1D"/>
    <w:rPr>
      <w:rFonts w:ascii="Symbol" w:hAnsi="Symbol"/>
    </w:rPr>
  </w:style>
  <w:style w:type="character" w:customStyle="1" w:styleId="WW8Num22z1">
    <w:name w:val="WW8Num22z1"/>
    <w:rsid w:val="00452D1D"/>
    <w:rPr>
      <w:rFonts w:ascii="Courier New" w:hAnsi="Courier New" w:cs="Courier New"/>
    </w:rPr>
  </w:style>
  <w:style w:type="character" w:customStyle="1" w:styleId="WW8Num22z2">
    <w:name w:val="WW8Num22z2"/>
    <w:rsid w:val="00452D1D"/>
    <w:rPr>
      <w:rFonts w:ascii="Wingdings" w:hAnsi="Wingdings"/>
    </w:rPr>
  </w:style>
  <w:style w:type="character" w:customStyle="1" w:styleId="WW8Num23z0">
    <w:name w:val="WW8Num23z0"/>
    <w:rsid w:val="00452D1D"/>
    <w:rPr>
      <w:rFonts w:ascii="Symbol" w:hAnsi="Symbol"/>
    </w:rPr>
  </w:style>
  <w:style w:type="character" w:customStyle="1" w:styleId="WW8Num23z1">
    <w:name w:val="WW8Num23z1"/>
    <w:rsid w:val="00452D1D"/>
    <w:rPr>
      <w:rFonts w:ascii="Courier New" w:hAnsi="Courier New" w:cs="Courier New"/>
    </w:rPr>
  </w:style>
  <w:style w:type="character" w:customStyle="1" w:styleId="WW8Num23z2">
    <w:name w:val="WW8Num23z2"/>
    <w:rsid w:val="00452D1D"/>
    <w:rPr>
      <w:rFonts w:ascii="Wingdings" w:hAnsi="Wingdings"/>
    </w:rPr>
  </w:style>
  <w:style w:type="character" w:customStyle="1" w:styleId="WW8Num25z1">
    <w:name w:val="WW8Num25z1"/>
    <w:rsid w:val="00452D1D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452D1D"/>
    <w:rPr>
      <w:rFonts w:ascii="Symbol" w:hAnsi="Symbol"/>
    </w:rPr>
  </w:style>
  <w:style w:type="character" w:customStyle="1" w:styleId="WW8Num26z1">
    <w:name w:val="WW8Num26z1"/>
    <w:rsid w:val="00452D1D"/>
    <w:rPr>
      <w:rFonts w:ascii="Courier New" w:hAnsi="Courier New" w:cs="Courier New"/>
    </w:rPr>
  </w:style>
  <w:style w:type="character" w:customStyle="1" w:styleId="WW8Num26z2">
    <w:name w:val="WW8Num26z2"/>
    <w:rsid w:val="00452D1D"/>
    <w:rPr>
      <w:rFonts w:ascii="Wingdings" w:hAnsi="Wingdings"/>
    </w:rPr>
  </w:style>
  <w:style w:type="character" w:customStyle="1" w:styleId="12">
    <w:name w:val="Основной шрифт абзаца1"/>
    <w:rsid w:val="00452D1D"/>
  </w:style>
  <w:style w:type="character" w:styleId="a8">
    <w:name w:val="Strong"/>
    <w:basedOn w:val="12"/>
    <w:qFormat/>
    <w:rsid w:val="00452D1D"/>
    <w:rPr>
      <w:b/>
      <w:bCs/>
    </w:rPr>
  </w:style>
  <w:style w:type="paragraph" w:customStyle="1" w:styleId="a9">
    <w:name w:val="Заголовок"/>
    <w:basedOn w:val="a"/>
    <w:next w:val="aa"/>
    <w:rsid w:val="00452D1D"/>
    <w:pPr>
      <w:keepNext/>
      <w:suppressAutoHyphens/>
      <w:spacing w:before="240" w:after="120"/>
    </w:pPr>
    <w:rPr>
      <w:rFonts w:ascii="Arial" w:eastAsia="DejaVu Sans" w:hAnsi="Arial" w:cs="DejaVu Sans"/>
      <w:sz w:val="28"/>
      <w:szCs w:val="28"/>
      <w:lang w:eastAsia="ar-SA"/>
    </w:rPr>
  </w:style>
  <w:style w:type="paragraph" w:styleId="aa">
    <w:name w:val="Body Text"/>
    <w:basedOn w:val="a"/>
    <w:link w:val="ab"/>
    <w:rsid w:val="00452D1D"/>
    <w:pPr>
      <w:suppressAutoHyphens/>
      <w:jc w:val="center"/>
    </w:pPr>
    <w:rPr>
      <w:b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452D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c">
    <w:name w:val="List"/>
    <w:basedOn w:val="aa"/>
    <w:rsid w:val="00452D1D"/>
  </w:style>
  <w:style w:type="paragraph" w:customStyle="1" w:styleId="13">
    <w:name w:val="Название1"/>
    <w:basedOn w:val="a"/>
    <w:rsid w:val="00452D1D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4">
    <w:name w:val="Указатель1"/>
    <w:basedOn w:val="a"/>
    <w:rsid w:val="00452D1D"/>
    <w:pPr>
      <w:suppressLineNumbers/>
      <w:suppressAutoHyphens/>
    </w:pPr>
    <w:rPr>
      <w:sz w:val="28"/>
      <w:szCs w:val="28"/>
      <w:lang w:eastAsia="ar-SA"/>
    </w:rPr>
  </w:style>
  <w:style w:type="paragraph" w:customStyle="1" w:styleId="15">
    <w:name w:val="Стиль1"/>
    <w:basedOn w:val="1"/>
    <w:rsid w:val="00452D1D"/>
    <w:pPr>
      <w:tabs>
        <w:tab w:val="clear" w:pos="2574"/>
      </w:tabs>
      <w:spacing w:before="0" w:after="0"/>
      <w:ind w:left="0" w:firstLine="0"/>
      <w:jc w:val="center"/>
      <w:outlineLvl w:val="9"/>
    </w:pPr>
    <w:rPr>
      <w:rFonts w:ascii="Times New Roman" w:hAnsi="Times New Roman"/>
      <w:sz w:val="28"/>
      <w:szCs w:val="28"/>
    </w:rPr>
  </w:style>
  <w:style w:type="paragraph" w:customStyle="1" w:styleId="21">
    <w:name w:val="Стиль2"/>
    <w:basedOn w:val="a"/>
    <w:rsid w:val="00452D1D"/>
    <w:pPr>
      <w:suppressAutoHyphens/>
      <w:spacing w:line="360" w:lineRule="auto"/>
      <w:jc w:val="center"/>
    </w:pPr>
    <w:rPr>
      <w:b/>
      <w:sz w:val="28"/>
      <w:szCs w:val="28"/>
      <w:lang w:eastAsia="ar-SA"/>
    </w:rPr>
  </w:style>
  <w:style w:type="paragraph" w:styleId="ad">
    <w:name w:val="Normal (Web)"/>
    <w:basedOn w:val="a"/>
    <w:uiPriority w:val="99"/>
    <w:rsid w:val="00452D1D"/>
    <w:pPr>
      <w:suppressAutoHyphens/>
      <w:spacing w:before="280" w:after="280"/>
    </w:pPr>
    <w:rPr>
      <w:lang w:eastAsia="ar-SA"/>
    </w:rPr>
  </w:style>
  <w:style w:type="paragraph" w:customStyle="1" w:styleId="16">
    <w:name w:val="Текст1"/>
    <w:basedOn w:val="a"/>
    <w:rsid w:val="00452D1D"/>
    <w:pPr>
      <w:suppressAutoHyphens/>
    </w:pPr>
    <w:rPr>
      <w:rFonts w:ascii="Courier New" w:hAnsi="Courier New"/>
      <w:b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452D1D"/>
    <w:pPr>
      <w:suppressAutoHyphens/>
      <w:spacing w:after="120" w:line="480" w:lineRule="auto"/>
      <w:ind w:left="283"/>
    </w:pPr>
    <w:rPr>
      <w:sz w:val="28"/>
      <w:szCs w:val="28"/>
      <w:lang w:eastAsia="ar-SA"/>
    </w:rPr>
  </w:style>
  <w:style w:type="paragraph" w:styleId="ae">
    <w:name w:val="Title"/>
    <w:basedOn w:val="a"/>
    <w:next w:val="af"/>
    <w:link w:val="af0"/>
    <w:qFormat/>
    <w:rsid w:val="00452D1D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rsid w:val="00452D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Subtitle"/>
    <w:basedOn w:val="a9"/>
    <w:next w:val="aa"/>
    <w:link w:val="af1"/>
    <w:qFormat/>
    <w:rsid w:val="00452D1D"/>
    <w:pPr>
      <w:jc w:val="center"/>
    </w:pPr>
    <w:rPr>
      <w:i/>
      <w:iCs/>
    </w:rPr>
  </w:style>
  <w:style w:type="character" w:customStyle="1" w:styleId="af1">
    <w:name w:val="Подзаголовок Знак"/>
    <w:basedOn w:val="a0"/>
    <w:link w:val="af"/>
    <w:rsid w:val="00452D1D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211">
    <w:name w:val="Основной текст 21"/>
    <w:basedOn w:val="a"/>
    <w:rsid w:val="00452D1D"/>
    <w:pPr>
      <w:suppressAutoHyphens/>
      <w:spacing w:after="120" w:line="480" w:lineRule="auto"/>
    </w:pPr>
    <w:rPr>
      <w:sz w:val="28"/>
      <w:szCs w:val="28"/>
      <w:lang w:eastAsia="ar-SA"/>
    </w:rPr>
  </w:style>
  <w:style w:type="paragraph" w:customStyle="1" w:styleId="af2">
    <w:name w:val="Содержимое врезки"/>
    <w:basedOn w:val="aa"/>
    <w:rsid w:val="00452D1D"/>
  </w:style>
  <w:style w:type="paragraph" w:customStyle="1" w:styleId="af3">
    <w:name w:val="Заголовок таблицы"/>
    <w:basedOn w:val="a5"/>
    <w:rsid w:val="00452D1D"/>
    <w:pPr>
      <w:widowControl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ar-SA" w:bidi="ar-SA"/>
    </w:rPr>
  </w:style>
  <w:style w:type="paragraph" w:styleId="af4">
    <w:name w:val="header"/>
    <w:basedOn w:val="a"/>
    <w:link w:val="af5"/>
    <w:uiPriority w:val="99"/>
    <w:unhideWhenUsed/>
    <w:rsid w:val="00452D1D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52D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452D1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52D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7C1F"/>
  </w:style>
  <w:style w:type="paragraph" w:styleId="af8">
    <w:name w:val="No Spacing"/>
    <w:qFormat/>
    <w:rsid w:val="00B3294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9">
    <w:name w:val="List Paragraph"/>
    <w:basedOn w:val="a"/>
    <w:uiPriority w:val="34"/>
    <w:qFormat/>
    <w:rsid w:val="00B3294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c10">
    <w:name w:val="c10"/>
    <w:basedOn w:val="a0"/>
    <w:rsid w:val="00B32940"/>
  </w:style>
  <w:style w:type="paragraph" w:customStyle="1" w:styleId="c30c19">
    <w:name w:val="c30 c19"/>
    <w:basedOn w:val="a"/>
    <w:rsid w:val="00261D9F"/>
    <w:pPr>
      <w:spacing w:before="100" w:beforeAutospacing="1" w:after="100" w:afterAutospacing="1"/>
    </w:pPr>
  </w:style>
  <w:style w:type="paragraph" w:customStyle="1" w:styleId="afa">
    <w:name w:val="Стиль"/>
    <w:rsid w:val="00261D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94224"/>
  </w:style>
  <w:style w:type="paragraph" w:customStyle="1" w:styleId="c31">
    <w:name w:val="c31"/>
    <w:basedOn w:val="a"/>
    <w:rsid w:val="00490934"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4"/>
    <w:uiPriority w:val="59"/>
    <w:rsid w:val="00EA1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9FAB9-BD63-4753-B939-21085507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2681</TotalTime>
  <Pages>40</Pages>
  <Words>8996</Words>
  <Characters>51278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Lidiya</dc:creator>
  <cp:lastModifiedBy>User</cp:lastModifiedBy>
  <cp:revision>192</cp:revision>
  <cp:lastPrinted>2019-09-09T07:01:00Z</cp:lastPrinted>
  <dcterms:created xsi:type="dcterms:W3CDTF">2016-03-15T05:49:00Z</dcterms:created>
  <dcterms:modified xsi:type="dcterms:W3CDTF">2020-06-25T19:23:00Z</dcterms:modified>
</cp:coreProperties>
</file>